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9D05D52" w14:textId="263C8267" w:rsidR="00372E4C" w:rsidRPr="008F7258" w:rsidRDefault="00372E4C" w:rsidP="00372E4C">
      <w:pPr>
        <w:jc w:val="center"/>
        <w:rPr>
          <w:b/>
          <w:u w:val="single"/>
        </w:rPr>
      </w:pPr>
      <w:bookmarkStart w:id="0" w:name="_Hlk6998365"/>
      <w:r w:rsidRPr="008F7258">
        <w:rPr>
          <w:b/>
          <w:u w:val="single"/>
        </w:rPr>
        <w:t>ANEXO I DO TERMO DE REFERÊNCIA</w:t>
      </w:r>
    </w:p>
    <w:p w14:paraId="7A637CBC" w14:textId="77777777" w:rsidR="00A2354A" w:rsidRDefault="00A2354A" w:rsidP="00372E4C">
      <w:pPr>
        <w:jc w:val="center"/>
        <w:rPr>
          <w:b/>
        </w:rPr>
      </w:pPr>
    </w:p>
    <w:p w14:paraId="5998DDDE" w14:textId="77777777" w:rsidR="00372E4C" w:rsidRDefault="00372E4C" w:rsidP="00372E4C">
      <w:pPr>
        <w:jc w:val="center"/>
        <w:rPr>
          <w:b/>
        </w:rPr>
      </w:pPr>
      <w:r>
        <w:rPr>
          <w:b/>
        </w:rPr>
        <w:t xml:space="preserve">MODELO DE </w:t>
      </w:r>
      <w:r w:rsidRPr="00CB3F39">
        <w:rPr>
          <w:b/>
        </w:rPr>
        <w:t>PLANILHA DE CUSTOS E FORMAÇÃO DE PREÇOS</w:t>
      </w:r>
    </w:p>
    <w:p w14:paraId="588467A3" w14:textId="77777777" w:rsidR="00372E4C" w:rsidRDefault="00372E4C" w:rsidP="00372E4C">
      <w:pPr>
        <w:rPr>
          <w:b/>
        </w:rPr>
      </w:pPr>
    </w:p>
    <w:p w14:paraId="6A88B7D2" w14:textId="3B77F006" w:rsidR="00372E4C" w:rsidRDefault="00372E4C" w:rsidP="00372E4C">
      <w:pPr>
        <w:rPr>
          <w:b/>
        </w:rPr>
      </w:pPr>
      <w:r>
        <w:rPr>
          <w:b/>
        </w:rPr>
        <w:t xml:space="preserve">I - </w:t>
      </w:r>
      <w:r w:rsidRPr="005F3807">
        <w:rPr>
          <w:b/>
        </w:rPr>
        <w:t xml:space="preserve">AUXILIAR DE </w:t>
      </w:r>
      <w:r>
        <w:rPr>
          <w:b/>
        </w:rPr>
        <w:t>SERVIÇOS GERAIS</w:t>
      </w:r>
      <w:r w:rsidRPr="005F3807">
        <w:rPr>
          <w:b/>
        </w:rPr>
        <w:t>:</w:t>
      </w:r>
    </w:p>
    <w:p w14:paraId="033FDE0A" w14:textId="77777777" w:rsidR="006E367B" w:rsidRPr="005F3807" w:rsidRDefault="006E367B" w:rsidP="00372E4C">
      <w:pPr>
        <w:rPr>
          <w:b/>
        </w:rPr>
      </w:pPr>
    </w:p>
    <w:tbl>
      <w:tblPr>
        <w:tblW w:w="8642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878"/>
        <w:gridCol w:w="1327"/>
        <w:gridCol w:w="1437"/>
      </w:tblGrid>
      <w:tr w:rsidR="00372E4C" w:rsidRPr="005C2174" w14:paraId="1D71C57D" w14:textId="77777777" w:rsidTr="003B6196">
        <w:trPr>
          <w:trHeight w:val="194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A00EACD" w14:textId="77777777" w:rsidR="00372E4C" w:rsidRPr="005C2174" w:rsidRDefault="00372E4C" w:rsidP="00034A1A">
            <w:pPr>
              <w:rPr>
                <w:sz w:val="20"/>
                <w:szCs w:val="20"/>
              </w:rPr>
            </w:pPr>
            <w:r w:rsidRPr="008C2C0B">
              <w:rPr>
                <w:b/>
                <w:bCs/>
                <w:sz w:val="18"/>
                <w:szCs w:val="18"/>
              </w:rPr>
              <w:t xml:space="preserve">Convenção/Acordo Coletivo de Trabalho - Número de Registro no MTE 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3C8973" w14:textId="77777777" w:rsidR="00372E4C" w:rsidRPr="00991487" w:rsidRDefault="00372E4C" w:rsidP="00034A1A">
            <w:pPr>
              <w:rPr>
                <w:b/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  </w:t>
            </w:r>
            <w:r w:rsidRPr="00991487">
              <w:rPr>
                <w:b/>
                <w:sz w:val="20"/>
                <w:szCs w:val="20"/>
              </w:rPr>
              <w:t>BA000008/2022</w:t>
            </w:r>
          </w:p>
        </w:tc>
      </w:tr>
      <w:tr w:rsidR="00372E4C" w:rsidRPr="005C2174" w14:paraId="525B9781" w14:textId="77777777" w:rsidTr="006E367B">
        <w:trPr>
          <w:trHeight w:val="144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0B2158B" w14:textId="77777777" w:rsidR="00372E4C" w:rsidRPr="008C2C0B" w:rsidRDefault="00372E4C" w:rsidP="00034A1A">
            <w:pPr>
              <w:rPr>
                <w:sz w:val="18"/>
                <w:szCs w:val="18"/>
              </w:rPr>
            </w:pPr>
            <w:r w:rsidRPr="008C2C0B">
              <w:rPr>
                <w:b/>
                <w:bCs/>
                <w:sz w:val="18"/>
                <w:szCs w:val="18"/>
              </w:rPr>
              <w:t>Vigência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F133C3" w14:textId="77777777" w:rsidR="00372E4C" w:rsidRPr="005C2174" w:rsidRDefault="00372E4C" w:rsidP="00034A1A">
            <w:pPr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  </w:t>
            </w:r>
          </w:p>
        </w:tc>
      </w:tr>
      <w:tr w:rsidR="00372E4C" w:rsidRPr="005C2174" w14:paraId="74CC161E" w14:textId="77777777" w:rsidTr="006E367B">
        <w:trPr>
          <w:trHeight w:val="81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ED01DA3" w14:textId="77777777" w:rsidR="00372E4C" w:rsidRPr="008C2C0B" w:rsidRDefault="00372E4C" w:rsidP="00034A1A">
            <w:pPr>
              <w:rPr>
                <w:sz w:val="18"/>
                <w:szCs w:val="18"/>
              </w:rPr>
            </w:pPr>
            <w:r w:rsidRPr="008C2C0B">
              <w:rPr>
                <w:b/>
                <w:bCs/>
                <w:sz w:val="18"/>
                <w:szCs w:val="18"/>
              </w:rPr>
              <w:t>Data-Base da categoria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0DADAA" w14:textId="77777777" w:rsidR="00372E4C" w:rsidRPr="005C2174" w:rsidRDefault="00372E4C" w:rsidP="00034A1A">
            <w:pPr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  </w:t>
            </w:r>
          </w:p>
        </w:tc>
      </w:tr>
      <w:tr w:rsidR="00372E4C" w:rsidRPr="005C2174" w14:paraId="31B46580" w14:textId="77777777" w:rsidTr="006E367B">
        <w:trPr>
          <w:trHeight w:val="7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</w:tcPr>
          <w:p w14:paraId="5479620D" w14:textId="77777777" w:rsidR="00372E4C" w:rsidRPr="008C2C0B" w:rsidRDefault="00372E4C" w:rsidP="00034A1A">
            <w:pPr>
              <w:rPr>
                <w:b/>
                <w:bCs/>
                <w:sz w:val="18"/>
                <w:szCs w:val="18"/>
              </w:rPr>
            </w:pPr>
            <w:r w:rsidRPr="008C2C0B">
              <w:rPr>
                <w:b/>
                <w:bCs/>
                <w:sz w:val="18"/>
                <w:szCs w:val="18"/>
              </w:rPr>
              <w:t>Jornada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B36EF4" w14:textId="77777777" w:rsidR="00372E4C" w:rsidRPr="005C2174" w:rsidRDefault="00372E4C" w:rsidP="00034A1A">
            <w:pPr>
              <w:jc w:val="center"/>
              <w:rPr>
                <w:sz w:val="20"/>
                <w:szCs w:val="20"/>
              </w:rPr>
            </w:pPr>
          </w:p>
        </w:tc>
      </w:tr>
      <w:tr w:rsidR="00372E4C" w:rsidRPr="005C2174" w14:paraId="606D3396" w14:textId="77777777" w:rsidTr="006E367B">
        <w:trPr>
          <w:trHeight w:val="7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</w:tcPr>
          <w:p w14:paraId="70A6B7B0" w14:textId="77777777" w:rsidR="00372E4C" w:rsidRPr="008C2C0B" w:rsidRDefault="00372E4C" w:rsidP="00034A1A">
            <w:pPr>
              <w:rPr>
                <w:b/>
                <w:bCs/>
                <w:sz w:val="18"/>
                <w:szCs w:val="18"/>
              </w:rPr>
            </w:pPr>
            <w:r w:rsidRPr="008C2C0B">
              <w:rPr>
                <w:b/>
                <w:bCs/>
                <w:sz w:val="18"/>
                <w:szCs w:val="18"/>
              </w:rPr>
              <w:t>Turno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E1D31F" w14:textId="77777777" w:rsidR="00372E4C" w:rsidRPr="005C2174" w:rsidRDefault="00372E4C" w:rsidP="00034A1A">
            <w:pPr>
              <w:jc w:val="center"/>
              <w:rPr>
                <w:sz w:val="20"/>
                <w:szCs w:val="20"/>
              </w:rPr>
            </w:pPr>
          </w:p>
        </w:tc>
      </w:tr>
      <w:tr w:rsidR="00372E4C" w:rsidRPr="005C2174" w14:paraId="6F29AE9A" w14:textId="77777777" w:rsidTr="006E367B">
        <w:trPr>
          <w:trHeight w:val="7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</w:tcPr>
          <w:p w14:paraId="5860EDD6" w14:textId="77777777" w:rsidR="00372E4C" w:rsidRPr="008C2C0B" w:rsidRDefault="00372E4C" w:rsidP="00034A1A">
            <w:pPr>
              <w:rPr>
                <w:b/>
                <w:bCs/>
                <w:sz w:val="18"/>
                <w:szCs w:val="18"/>
              </w:rPr>
            </w:pPr>
            <w:r w:rsidRPr="008C2C0B">
              <w:rPr>
                <w:b/>
                <w:bCs/>
                <w:sz w:val="18"/>
                <w:szCs w:val="18"/>
              </w:rPr>
              <w:t>Salário Mínimo local (R$)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911D9C" w14:textId="77777777" w:rsidR="00372E4C" w:rsidRPr="005C2174" w:rsidRDefault="00372E4C" w:rsidP="00034A1A">
            <w:pPr>
              <w:jc w:val="center"/>
              <w:rPr>
                <w:sz w:val="20"/>
                <w:szCs w:val="20"/>
              </w:rPr>
            </w:pPr>
          </w:p>
        </w:tc>
      </w:tr>
      <w:tr w:rsidR="00372E4C" w:rsidRPr="005C2174" w14:paraId="31F65E4F" w14:textId="77777777" w:rsidTr="003B6196">
        <w:trPr>
          <w:trHeight w:val="75"/>
          <w:tblCellSpacing w:w="0" w:type="dxa"/>
          <w:jc w:val="center"/>
        </w:trPr>
        <w:tc>
          <w:tcPr>
            <w:tcW w:w="8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2D1C4E58" w14:textId="77777777" w:rsidR="00372E4C" w:rsidRPr="005C2174" w:rsidRDefault="00372E4C" w:rsidP="00034A1A">
            <w:pPr>
              <w:jc w:val="center"/>
              <w:rPr>
                <w:sz w:val="20"/>
                <w:szCs w:val="20"/>
              </w:rPr>
            </w:pPr>
            <w:r w:rsidRPr="005C2174">
              <w:rPr>
                <w:b/>
                <w:bCs/>
                <w:sz w:val="20"/>
                <w:szCs w:val="20"/>
              </w:rPr>
              <w:t>IDENTIFICAÇÃO DOS SERVIÇOS</w:t>
            </w:r>
          </w:p>
        </w:tc>
      </w:tr>
      <w:tr w:rsidR="00372E4C" w:rsidRPr="005C2174" w14:paraId="4FD3FC50" w14:textId="77777777" w:rsidTr="003B6196">
        <w:trPr>
          <w:trHeight w:val="52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38CDC75" w14:textId="77777777" w:rsidR="00372E4C" w:rsidRPr="00465EA7" w:rsidRDefault="00372E4C" w:rsidP="00034A1A">
            <w:pPr>
              <w:jc w:val="center"/>
              <w:rPr>
                <w:b/>
                <w:sz w:val="18"/>
                <w:szCs w:val="18"/>
              </w:rPr>
            </w:pPr>
            <w:r w:rsidRPr="00465EA7">
              <w:rPr>
                <w:b/>
                <w:bCs/>
                <w:sz w:val="18"/>
                <w:szCs w:val="18"/>
              </w:rPr>
              <w:t>TIPO DE SERVIÇO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DF25396" w14:textId="77777777" w:rsidR="00372E4C" w:rsidRPr="00465EA7" w:rsidRDefault="00372E4C" w:rsidP="00034A1A">
            <w:pPr>
              <w:jc w:val="center"/>
              <w:rPr>
                <w:b/>
                <w:sz w:val="18"/>
                <w:szCs w:val="18"/>
              </w:rPr>
            </w:pPr>
            <w:r w:rsidRPr="00465EA7">
              <w:rPr>
                <w:b/>
                <w:bCs/>
                <w:sz w:val="18"/>
                <w:szCs w:val="18"/>
              </w:rPr>
              <w:t>UNIDADE DE MEDIDA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347D8E97" w14:textId="77777777" w:rsidR="00372E4C" w:rsidRPr="00465EA7" w:rsidRDefault="00372E4C" w:rsidP="00034A1A">
            <w:pPr>
              <w:jc w:val="center"/>
              <w:rPr>
                <w:b/>
                <w:sz w:val="18"/>
                <w:szCs w:val="18"/>
              </w:rPr>
            </w:pPr>
            <w:r w:rsidRPr="00465EA7">
              <w:rPr>
                <w:b/>
                <w:sz w:val="18"/>
                <w:szCs w:val="18"/>
              </w:rPr>
              <w:t>QUANTIDADE TOTAL A CONTRATAR</w:t>
            </w:r>
          </w:p>
        </w:tc>
      </w:tr>
      <w:tr w:rsidR="00372E4C" w:rsidRPr="005C2174" w14:paraId="3388B9A7" w14:textId="77777777" w:rsidTr="006E367B">
        <w:trPr>
          <w:trHeight w:val="168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12837184" w14:textId="77777777" w:rsidR="00372E4C" w:rsidRPr="00C961E8" w:rsidRDefault="00372E4C" w:rsidP="00034A1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Auxiliar de Serviços Gerais</w:t>
            </w:r>
            <w:r w:rsidRPr="00C961E8">
              <w:rPr>
                <w:bCs/>
                <w:sz w:val="20"/>
                <w:szCs w:val="20"/>
              </w:rPr>
              <w:t xml:space="preserve"> (CBO 5143-20)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57A6905F" w14:textId="77777777" w:rsidR="00372E4C" w:rsidRPr="00C961E8" w:rsidRDefault="00372E4C" w:rsidP="00034A1A">
            <w:pPr>
              <w:jc w:val="center"/>
              <w:rPr>
                <w:bCs/>
                <w:sz w:val="20"/>
                <w:szCs w:val="20"/>
              </w:rPr>
            </w:pPr>
            <w:r w:rsidRPr="00C961E8">
              <w:rPr>
                <w:bCs/>
                <w:sz w:val="20"/>
                <w:szCs w:val="20"/>
              </w:rPr>
              <w:t>posto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</w:tcPr>
          <w:p w14:paraId="2BFD67ED" w14:textId="77777777" w:rsidR="00372E4C" w:rsidRPr="00C961E8" w:rsidRDefault="00372E4C" w:rsidP="00034A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372E4C" w:rsidRPr="005C2174" w14:paraId="03871F9F" w14:textId="77777777" w:rsidTr="006E367B">
        <w:trPr>
          <w:trHeight w:val="180"/>
          <w:tblCellSpacing w:w="0" w:type="dxa"/>
          <w:jc w:val="center"/>
        </w:trPr>
        <w:tc>
          <w:tcPr>
            <w:tcW w:w="8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F470B3E" w14:textId="77777777" w:rsidR="00372E4C" w:rsidRPr="00C961E8" w:rsidRDefault="00372E4C" w:rsidP="00034A1A">
            <w:pPr>
              <w:jc w:val="center"/>
              <w:rPr>
                <w:sz w:val="20"/>
                <w:szCs w:val="20"/>
              </w:rPr>
            </w:pPr>
            <w:r w:rsidRPr="00C961E8">
              <w:rPr>
                <w:b/>
                <w:bCs/>
                <w:sz w:val="20"/>
                <w:szCs w:val="20"/>
              </w:rPr>
              <w:t>I - COMPOSIÇÃO DA REMUNERAÇÃO</w:t>
            </w:r>
          </w:p>
        </w:tc>
      </w:tr>
      <w:tr w:rsidR="00372E4C" w:rsidRPr="005C2174" w14:paraId="5830EA5A" w14:textId="77777777" w:rsidTr="006E367B">
        <w:trPr>
          <w:trHeight w:val="75"/>
          <w:tblCellSpacing w:w="0" w:type="dxa"/>
          <w:jc w:val="center"/>
        </w:trPr>
        <w:tc>
          <w:tcPr>
            <w:tcW w:w="7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71D4BEEC" w14:textId="77777777" w:rsidR="00372E4C" w:rsidRPr="00C961E8" w:rsidRDefault="00372E4C" w:rsidP="00034A1A">
            <w:pPr>
              <w:rPr>
                <w:sz w:val="20"/>
                <w:szCs w:val="20"/>
              </w:rPr>
            </w:pPr>
            <w:r w:rsidRPr="00C961E8">
              <w:rPr>
                <w:sz w:val="20"/>
                <w:szCs w:val="20"/>
              </w:rPr>
              <w:t>Salário-base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09AD4B5D" w14:textId="77777777" w:rsidR="00372E4C" w:rsidRPr="00C961E8" w:rsidRDefault="00372E4C" w:rsidP="00034A1A">
            <w:pPr>
              <w:jc w:val="right"/>
              <w:rPr>
                <w:sz w:val="20"/>
                <w:szCs w:val="20"/>
              </w:rPr>
            </w:pPr>
            <w:r w:rsidRPr="00C961E8">
              <w:rPr>
                <w:sz w:val="20"/>
                <w:szCs w:val="20"/>
              </w:rPr>
              <w:t> </w:t>
            </w:r>
          </w:p>
        </w:tc>
      </w:tr>
      <w:tr w:rsidR="00372E4C" w:rsidRPr="005C2174" w14:paraId="4550D4CF" w14:textId="77777777" w:rsidTr="006E367B">
        <w:trPr>
          <w:trHeight w:val="75"/>
          <w:tblCellSpacing w:w="0" w:type="dxa"/>
          <w:jc w:val="center"/>
        </w:trPr>
        <w:tc>
          <w:tcPr>
            <w:tcW w:w="7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679B680B" w14:textId="77777777" w:rsidR="00372E4C" w:rsidRPr="00C961E8" w:rsidRDefault="00372E4C" w:rsidP="00034A1A">
            <w:pPr>
              <w:rPr>
                <w:sz w:val="20"/>
                <w:szCs w:val="20"/>
              </w:rPr>
            </w:pPr>
            <w:r w:rsidRPr="00C961E8">
              <w:rPr>
                <w:sz w:val="20"/>
                <w:szCs w:val="20"/>
              </w:rPr>
              <w:t>Adicional de acúmulo de funções/Gratificação de função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4FF356AC" w14:textId="77777777" w:rsidR="00372E4C" w:rsidRPr="00C961E8" w:rsidRDefault="00372E4C" w:rsidP="00034A1A">
            <w:pPr>
              <w:jc w:val="right"/>
              <w:rPr>
                <w:sz w:val="20"/>
                <w:szCs w:val="20"/>
              </w:rPr>
            </w:pPr>
            <w:r w:rsidRPr="00C961E8">
              <w:rPr>
                <w:sz w:val="20"/>
                <w:szCs w:val="20"/>
              </w:rPr>
              <w:t> </w:t>
            </w:r>
          </w:p>
        </w:tc>
      </w:tr>
      <w:tr w:rsidR="00372E4C" w:rsidRPr="005C2174" w14:paraId="5DFFA178" w14:textId="77777777" w:rsidTr="006E367B">
        <w:trPr>
          <w:trHeight w:val="75"/>
          <w:tblCellSpacing w:w="0" w:type="dxa"/>
          <w:jc w:val="center"/>
        </w:trPr>
        <w:tc>
          <w:tcPr>
            <w:tcW w:w="7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</w:tcPr>
          <w:p w14:paraId="4900D840" w14:textId="77777777" w:rsidR="00372E4C" w:rsidRPr="00C961E8" w:rsidRDefault="00372E4C" w:rsidP="00034A1A">
            <w:pPr>
              <w:rPr>
                <w:sz w:val="20"/>
                <w:szCs w:val="20"/>
              </w:rPr>
            </w:pPr>
            <w:r w:rsidRPr="00C961E8">
              <w:rPr>
                <w:sz w:val="20"/>
                <w:szCs w:val="20"/>
              </w:rPr>
              <w:t>Outros (especificar)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</w:tcPr>
          <w:p w14:paraId="4074DAEE" w14:textId="77777777" w:rsidR="00372E4C" w:rsidRPr="00C961E8" w:rsidRDefault="00372E4C" w:rsidP="00034A1A">
            <w:pPr>
              <w:jc w:val="right"/>
              <w:rPr>
                <w:sz w:val="20"/>
                <w:szCs w:val="20"/>
              </w:rPr>
            </w:pPr>
          </w:p>
        </w:tc>
      </w:tr>
      <w:tr w:rsidR="00372E4C" w:rsidRPr="005C2174" w14:paraId="3B2FDABC" w14:textId="77777777" w:rsidTr="006E367B">
        <w:trPr>
          <w:trHeight w:val="75"/>
          <w:tblCellSpacing w:w="0" w:type="dxa"/>
          <w:jc w:val="center"/>
        </w:trPr>
        <w:tc>
          <w:tcPr>
            <w:tcW w:w="7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32E25D99" w14:textId="77777777" w:rsidR="00372E4C" w:rsidRPr="00C961E8" w:rsidRDefault="00372E4C" w:rsidP="00034A1A">
            <w:pPr>
              <w:rPr>
                <w:sz w:val="20"/>
                <w:szCs w:val="20"/>
              </w:rPr>
            </w:pPr>
            <w:r w:rsidRPr="00C961E8">
              <w:rPr>
                <w:b/>
                <w:bCs/>
                <w:sz w:val="20"/>
                <w:szCs w:val="20"/>
              </w:rPr>
              <w:t>TOTAL REMUNERAÇÃO (R$)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312D8ABA" w14:textId="77777777" w:rsidR="00372E4C" w:rsidRPr="00C961E8" w:rsidRDefault="00372E4C" w:rsidP="00034A1A">
            <w:pPr>
              <w:jc w:val="right"/>
              <w:rPr>
                <w:sz w:val="20"/>
                <w:szCs w:val="20"/>
              </w:rPr>
            </w:pPr>
            <w:r w:rsidRPr="00C961E8">
              <w:rPr>
                <w:sz w:val="20"/>
                <w:szCs w:val="20"/>
              </w:rPr>
              <w:t> </w:t>
            </w:r>
          </w:p>
        </w:tc>
      </w:tr>
      <w:tr w:rsidR="00372E4C" w:rsidRPr="005C2174" w14:paraId="03419E4E" w14:textId="77777777" w:rsidTr="003B6196">
        <w:trPr>
          <w:trHeight w:val="75"/>
          <w:tblCellSpacing w:w="0" w:type="dxa"/>
          <w:jc w:val="center"/>
        </w:trPr>
        <w:tc>
          <w:tcPr>
            <w:tcW w:w="8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35E73DFB" w14:textId="77777777" w:rsidR="00372E4C" w:rsidRPr="00C961E8" w:rsidRDefault="00372E4C" w:rsidP="00034A1A">
            <w:pPr>
              <w:jc w:val="center"/>
              <w:rPr>
                <w:sz w:val="20"/>
                <w:szCs w:val="20"/>
              </w:rPr>
            </w:pPr>
            <w:r w:rsidRPr="00C961E8">
              <w:rPr>
                <w:b/>
                <w:bCs/>
                <w:sz w:val="20"/>
                <w:szCs w:val="20"/>
              </w:rPr>
              <w:t>II - ENCARGOS SOCIAIS INCIDENTES SOBRE A REMUNERAÇÃO</w:t>
            </w:r>
          </w:p>
        </w:tc>
      </w:tr>
      <w:tr w:rsidR="00372E4C" w:rsidRPr="005C2174" w14:paraId="2F09208C" w14:textId="77777777" w:rsidTr="003B6196">
        <w:trPr>
          <w:trHeight w:val="7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0762BAD4" w14:textId="77777777" w:rsidR="00372E4C" w:rsidRPr="00C961E8" w:rsidRDefault="00372E4C" w:rsidP="00034A1A">
            <w:pPr>
              <w:jc w:val="center"/>
              <w:rPr>
                <w:sz w:val="20"/>
                <w:szCs w:val="20"/>
              </w:rPr>
            </w:pPr>
            <w:r w:rsidRPr="00C961E8">
              <w:rPr>
                <w:b/>
                <w:bCs/>
                <w:sz w:val="20"/>
                <w:szCs w:val="20"/>
              </w:rPr>
              <w:t>GRUPO A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A61C19" w14:textId="77777777" w:rsidR="00372E4C" w:rsidRPr="00C961E8" w:rsidRDefault="00372E4C" w:rsidP="00034A1A">
            <w:pPr>
              <w:jc w:val="center"/>
              <w:rPr>
                <w:b/>
                <w:bCs/>
                <w:sz w:val="20"/>
                <w:szCs w:val="20"/>
              </w:rPr>
            </w:pPr>
            <w:r w:rsidRPr="00C961E8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0C90EE0D" w14:textId="77777777" w:rsidR="00372E4C" w:rsidRPr="00C961E8" w:rsidRDefault="00372E4C" w:rsidP="00034A1A">
            <w:pPr>
              <w:jc w:val="center"/>
              <w:rPr>
                <w:b/>
                <w:bCs/>
                <w:sz w:val="20"/>
                <w:szCs w:val="20"/>
              </w:rPr>
            </w:pPr>
            <w:r w:rsidRPr="00C961E8">
              <w:rPr>
                <w:b/>
                <w:bCs/>
                <w:sz w:val="20"/>
                <w:szCs w:val="20"/>
              </w:rPr>
              <w:t>Valor Mensal</w:t>
            </w:r>
          </w:p>
        </w:tc>
      </w:tr>
      <w:tr w:rsidR="00372E4C" w:rsidRPr="005C2174" w14:paraId="196DA4BE" w14:textId="77777777" w:rsidTr="006E367B">
        <w:trPr>
          <w:trHeight w:val="7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0C325AB4" w14:textId="77777777" w:rsidR="00372E4C" w:rsidRPr="005C2174" w:rsidRDefault="00372E4C" w:rsidP="00034A1A">
            <w:pPr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A.01 INSS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02CE5594" w14:textId="77777777" w:rsidR="00372E4C" w:rsidRPr="005C2174" w:rsidRDefault="00372E4C" w:rsidP="00034A1A">
            <w:pPr>
              <w:jc w:val="right"/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40B5CC5B" w14:textId="77777777" w:rsidR="00372E4C" w:rsidRPr="005C2174" w:rsidRDefault="00372E4C" w:rsidP="00034A1A">
            <w:pPr>
              <w:jc w:val="right"/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 </w:t>
            </w:r>
          </w:p>
        </w:tc>
      </w:tr>
      <w:tr w:rsidR="00372E4C" w:rsidRPr="005C2174" w14:paraId="26DBC706" w14:textId="77777777" w:rsidTr="006E367B">
        <w:trPr>
          <w:trHeight w:val="7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1E55C3CC" w14:textId="77777777" w:rsidR="00372E4C" w:rsidRPr="005C2174" w:rsidRDefault="00372E4C" w:rsidP="00034A1A">
            <w:pPr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A.02 FGTS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5B453A7B" w14:textId="77777777" w:rsidR="00372E4C" w:rsidRPr="005C2174" w:rsidRDefault="00372E4C" w:rsidP="00034A1A">
            <w:pPr>
              <w:jc w:val="right"/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09E16491" w14:textId="77777777" w:rsidR="00372E4C" w:rsidRPr="005C2174" w:rsidRDefault="00372E4C" w:rsidP="00034A1A">
            <w:pPr>
              <w:jc w:val="right"/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 </w:t>
            </w:r>
          </w:p>
        </w:tc>
      </w:tr>
      <w:tr w:rsidR="00372E4C" w:rsidRPr="005C2174" w14:paraId="74123085" w14:textId="77777777" w:rsidTr="006E367B">
        <w:trPr>
          <w:trHeight w:val="7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586EFB6F" w14:textId="77777777" w:rsidR="00372E4C" w:rsidRPr="005C2174" w:rsidRDefault="00372E4C" w:rsidP="00034A1A">
            <w:pPr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A.03 SESI/SESC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34B0AB64" w14:textId="77777777" w:rsidR="00372E4C" w:rsidRPr="005C2174" w:rsidRDefault="00372E4C" w:rsidP="00034A1A">
            <w:pPr>
              <w:jc w:val="right"/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78ABDB8A" w14:textId="77777777" w:rsidR="00372E4C" w:rsidRPr="005C2174" w:rsidRDefault="00372E4C" w:rsidP="00034A1A">
            <w:pPr>
              <w:jc w:val="right"/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 </w:t>
            </w:r>
          </w:p>
        </w:tc>
      </w:tr>
      <w:tr w:rsidR="00372E4C" w:rsidRPr="005C2174" w14:paraId="207F6993" w14:textId="77777777" w:rsidTr="006E367B">
        <w:trPr>
          <w:trHeight w:val="7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78DC5407" w14:textId="77777777" w:rsidR="00372E4C" w:rsidRPr="005C2174" w:rsidRDefault="00372E4C" w:rsidP="00034A1A">
            <w:pPr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A.04 SENAI/SENAC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3790782B" w14:textId="77777777" w:rsidR="00372E4C" w:rsidRPr="005C2174" w:rsidRDefault="00372E4C" w:rsidP="00034A1A">
            <w:pPr>
              <w:jc w:val="right"/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3C5EEB8E" w14:textId="77777777" w:rsidR="00372E4C" w:rsidRPr="005C2174" w:rsidRDefault="00372E4C" w:rsidP="00034A1A">
            <w:pPr>
              <w:jc w:val="right"/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 </w:t>
            </w:r>
          </w:p>
        </w:tc>
      </w:tr>
      <w:tr w:rsidR="00372E4C" w:rsidRPr="005C2174" w14:paraId="0B976B25" w14:textId="77777777" w:rsidTr="006E367B">
        <w:trPr>
          <w:trHeight w:val="7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5301EEB7" w14:textId="77777777" w:rsidR="00372E4C" w:rsidRPr="005C2174" w:rsidRDefault="00372E4C" w:rsidP="00034A1A">
            <w:pPr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A.05 INCRA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0C2FB2CF" w14:textId="77777777" w:rsidR="00372E4C" w:rsidRPr="005C2174" w:rsidRDefault="00372E4C" w:rsidP="00034A1A">
            <w:pPr>
              <w:jc w:val="right"/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1CEB57E3" w14:textId="77777777" w:rsidR="00372E4C" w:rsidRPr="005C2174" w:rsidRDefault="00372E4C" w:rsidP="00034A1A">
            <w:pPr>
              <w:jc w:val="right"/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 </w:t>
            </w:r>
          </w:p>
        </w:tc>
      </w:tr>
      <w:tr w:rsidR="00372E4C" w:rsidRPr="005C2174" w14:paraId="44CDB8A3" w14:textId="77777777" w:rsidTr="006E367B">
        <w:trPr>
          <w:trHeight w:val="7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4AF62F73" w14:textId="77777777" w:rsidR="00372E4C" w:rsidRPr="005C2174" w:rsidRDefault="00372E4C" w:rsidP="00034A1A">
            <w:pPr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A.06 SEBRAE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618733C7" w14:textId="77777777" w:rsidR="00372E4C" w:rsidRPr="005C2174" w:rsidRDefault="00372E4C" w:rsidP="00034A1A">
            <w:pPr>
              <w:jc w:val="right"/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1ADA53CE" w14:textId="77777777" w:rsidR="00372E4C" w:rsidRPr="005C2174" w:rsidRDefault="00372E4C" w:rsidP="00034A1A">
            <w:pPr>
              <w:jc w:val="right"/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 </w:t>
            </w:r>
          </w:p>
        </w:tc>
      </w:tr>
      <w:tr w:rsidR="00372E4C" w:rsidRPr="005C2174" w14:paraId="283036B1" w14:textId="77777777" w:rsidTr="006E367B">
        <w:trPr>
          <w:trHeight w:val="7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233124E6" w14:textId="77777777" w:rsidR="00372E4C" w:rsidRPr="005C2174" w:rsidRDefault="00372E4C" w:rsidP="00034A1A">
            <w:pPr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A.07 Salário Educação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2F6163AC" w14:textId="77777777" w:rsidR="00372E4C" w:rsidRPr="005C2174" w:rsidRDefault="00372E4C" w:rsidP="00034A1A">
            <w:pPr>
              <w:jc w:val="right"/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46398856" w14:textId="77777777" w:rsidR="00372E4C" w:rsidRPr="005C2174" w:rsidRDefault="00372E4C" w:rsidP="00034A1A">
            <w:pPr>
              <w:jc w:val="right"/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 </w:t>
            </w:r>
          </w:p>
        </w:tc>
      </w:tr>
      <w:tr w:rsidR="00372E4C" w:rsidRPr="005C2174" w14:paraId="0953BB8F" w14:textId="77777777" w:rsidTr="006E367B">
        <w:trPr>
          <w:trHeight w:val="7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5CAEE9E8" w14:textId="77777777" w:rsidR="00372E4C" w:rsidRPr="005C2174" w:rsidRDefault="00372E4C" w:rsidP="00034A1A">
            <w:pPr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A.08 Riscos Ambientais do Trabalho – RAT x FAP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3D505FAB" w14:textId="77777777" w:rsidR="00372E4C" w:rsidRPr="005C2174" w:rsidRDefault="00372E4C" w:rsidP="00034A1A">
            <w:pPr>
              <w:jc w:val="right"/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4F72FCA9" w14:textId="77777777" w:rsidR="00372E4C" w:rsidRPr="005C2174" w:rsidRDefault="00372E4C" w:rsidP="00034A1A">
            <w:pPr>
              <w:jc w:val="right"/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 </w:t>
            </w:r>
          </w:p>
        </w:tc>
      </w:tr>
      <w:tr w:rsidR="00372E4C" w:rsidRPr="005C2174" w14:paraId="202FC120" w14:textId="77777777" w:rsidTr="006E367B">
        <w:trPr>
          <w:trHeight w:val="7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6C4F2075" w14:textId="77777777" w:rsidR="00372E4C" w:rsidRPr="005C2174" w:rsidRDefault="00372E4C" w:rsidP="00034A1A">
            <w:pPr>
              <w:rPr>
                <w:sz w:val="20"/>
                <w:szCs w:val="20"/>
              </w:rPr>
            </w:pPr>
            <w:r w:rsidRPr="005C2174">
              <w:rPr>
                <w:b/>
                <w:bCs/>
                <w:sz w:val="20"/>
                <w:szCs w:val="20"/>
              </w:rPr>
              <w:t xml:space="preserve">TOTAL - GRUPO A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329D1B98" w14:textId="77777777" w:rsidR="00372E4C" w:rsidRPr="005C2174" w:rsidRDefault="00372E4C" w:rsidP="00034A1A">
            <w:pPr>
              <w:jc w:val="right"/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5038700F" w14:textId="77777777" w:rsidR="00372E4C" w:rsidRPr="005C2174" w:rsidRDefault="00372E4C" w:rsidP="00034A1A">
            <w:pPr>
              <w:jc w:val="right"/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 </w:t>
            </w:r>
          </w:p>
        </w:tc>
      </w:tr>
      <w:tr w:rsidR="00372E4C" w:rsidRPr="005C2174" w14:paraId="0D18B6E5" w14:textId="77777777" w:rsidTr="003B6196">
        <w:trPr>
          <w:trHeight w:val="7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63109BA6" w14:textId="77777777" w:rsidR="00372E4C" w:rsidRPr="005C2174" w:rsidRDefault="00372E4C" w:rsidP="00034A1A">
            <w:pPr>
              <w:jc w:val="center"/>
              <w:rPr>
                <w:sz w:val="20"/>
                <w:szCs w:val="20"/>
              </w:rPr>
            </w:pPr>
            <w:r w:rsidRPr="005C2174">
              <w:rPr>
                <w:b/>
                <w:bCs/>
                <w:sz w:val="20"/>
                <w:szCs w:val="20"/>
              </w:rPr>
              <w:t>GRUPO B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3023E5" w14:textId="77777777" w:rsidR="00372E4C" w:rsidRPr="00286062" w:rsidRDefault="00372E4C" w:rsidP="00034A1A">
            <w:pPr>
              <w:jc w:val="center"/>
              <w:rPr>
                <w:sz w:val="20"/>
                <w:szCs w:val="20"/>
              </w:rPr>
            </w:pPr>
            <w:r w:rsidRPr="00286062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44DDD3F2" w14:textId="77777777" w:rsidR="00372E4C" w:rsidRPr="00286062" w:rsidRDefault="00372E4C" w:rsidP="00034A1A">
            <w:pPr>
              <w:jc w:val="center"/>
              <w:rPr>
                <w:sz w:val="20"/>
                <w:szCs w:val="20"/>
              </w:rPr>
            </w:pPr>
            <w:r w:rsidRPr="00286062">
              <w:rPr>
                <w:b/>
                <w:bCs/>
                <w:sz w:val="20"/>
                <w:szCs w:val="20"/>
              </w:rPr>
              <w:t>Valor Mensal</w:t>
            </w:r>
          </w:p>
        </w:tc>
      </w:tr>
      <w:tr w:rsidR="00372E4C" w:rsidRPr="005C2174" w14:paraId="0F1AF401" w14:textId="77777777" w:rsidTr="006E367B">
        <w:trPr>
          <w:trHeight w:val="7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082D29B7" w14:textId="77777777" w:rsidR="00372E4C" w:rsidRPr="005C2174" w:rsidRDefault="00372E4C" w:rsidP="00034A1A">
            <w:pPr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B.01 13º Salário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47A5FFA3" w14:textId="77777777" w:rsidR="00372E4C" w:rsidRPr="00286062" w:rsidRDefault="00372E4C" w:rsidP="00034A1A">
            <w:pPr>
              <w:jc w:val="right"/>
              <w:rPr>
                <w:sz w:val="20"/>
                <w:szCs w:val="20"/>
              </w:rPr>
            </w:pPr>
            <w:r w:rsidRPr="00286062"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464CE5DC" w14:textId="77777777" w:rsidR="00372E4C" w:rsidRPr="00286062" w:rsidRDefault="00372E4C" w:rsidP="00034A1A">
            <w:pPr>
              <w:jc w:val="right"/>
              <w:rPr>
                <w:sz w:val="20"/>
                <w:szCs w:val="20"/>
              </w:rPr>
            </w:pPr>
            <w:r w:rsidRPr="00286062">
              <w:rPr>
                <w:sz w:val="20"/>
                <w:szCs w:val="20"/>
              </w:rPr>
              <w:t> </w:t>
            </w:r>
          </w:p>
        </w:tc>
      </w:tr>
      <w:tr w:rsidR="00372E4C" w:rsidRPr="005C2174" w14:paraId="3B984935" w14:textId="77777777" w:rsidTr="006E367B">
        <w:trPr>
          <w:trHeight w:val="7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180F7DFE" w14:textId="77777777" w:rsidR="00372E4C" w:rsidRPr="005C2174" w:rsidRDefault="00372E4C" w:rsidP="00034A1A">
            <w:pPr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 xml:space="preserve">B.02 Férias </w:t>
            </w:r>
            <w:r w:rsidRPr="00B53B05">
              <w:rPr>
                <w:sz w:val="20"/>
                <w:szCs w:val="20"/>
              </w:rPr>
              <w:t>(sem o abono de 1/3)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25613285" w14:textId="77777777" w:rsidR="00372E4C" w:rsidRPr="00286062" w:rsidRDefault="00372E4C" w:rsidP="00034A1A">
            <w:pPr>
              <w:jc w:val="right"/>
              <w:rPr>
                <w:sz w:val="20"/>
                <w:szCs w:val="20"/>
              </w:rPr>
            </w:pPr>
            <w:r w:rsidRPr="00286062"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1CDBE977" w14:textId="77777777" w:rsidR="00372E4C" w:rsidRPr="00286062" w:rsidRDefault="00372E4C" w:rsidP="00034A1A">
            <w:pPr>
              <w:jc w:val="right"/>
              <w:rPr>
                <w:sz w:val="20"/>
                <w:szCs w:val="20"/>
              </w:rPr>
            </w:pPr>
            <w:r w:rsidRPr="00286062">
              <w:rPr>
                <w:sz w:val="20"/>
                <w:szCs w:val="20"/>
              </w:rPr>
              <w:t> </w:t>
            </w:r>
          </w:p>
        </w:tc>
      </w:tr>
      <w:tr w:rsidR="00372E4C" w:rsidRPr="005C2174" w14:paraId="0BAA32E4" w14:textId="77777777" w:rsidTr="006E367B">
        <w:trPr>
          <w:trHeight w:val="7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5C3D3AF6" w14:textId="77777777" w:rsidR="00372E4C" w:rsidRPr="005C2174" w:rsidRDefault="00372E4C" w:rsidP="00034A1A">
            <w:pPr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B.03 Aviso Prévio Trabalhado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340BDEDD" w14:textId="77777777" w:rsidR="00372E4C" w:rsidRPr="00286062" w:rsidRDefault="00372E4C" w:rsidP="00034A1A">
            <w:pPr>
              <w:jc w:val="right"/>
              <w:rPr>
                <w:sz w:val="20"/>
                <w:szCs w:val="20"/>
              </w:rPr>
            </w:pPr>
            <w:r w:rsidRPr="00286062"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4671828D" w14:textId="77777777" w:rsidR="00372E4C" w:rsidRPr="00286062" w:rsidRDefault="00372E4C" w:rsidP="00034A1A">
            <w:pPr>
              <w:jc w:val="right"/>
              <w:rPr>
                <w:sz w:val="20"/>
                <w:szCs w:val="20"/>
              </w:rPr>
            </w:pPr>
            <w:r w:rsidRPr="00286062">
              <w:rPr>
                <w:sz w:val="20"/>
                <w:szCs w:val="20"/>
              </w:rPr>
              <w:t> </w:t>
            </w:r>
          </w:p>
        </w:tc>
      </w:tr>
      <w:tr w:rsidR="00372E4C" w:rsidRPr="005C2174" w14:paraId="0B6AAB10" w14:textId="77777777" w:rsidTr="006E367B">
        <w:trPr>
          <w:trHeight w:val="7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1B6F1C3D" w14:textId="77777777" w:rsidR="00372E4C" w:rsidRPr="005C2174" w:rsidRDefault="00372E4C" w:rsidP="00034A1A">
            <w:pPr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B.04 Auxílio Doença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109B079C" w14:textId="77777777" w:rsidR="00372E4C" w:rsidRPr="00286062" w:rsidRDefault="00372E4C" w:rsidP="00034A1A">
            <w:pPr>
              <w:jc w:val="right"/>
              <w:rPr>
                <w:sz w:val="20"/>
                <w:szCs w:val="20"/>
              </w:rPr>
            </w:pPr>
            <w:r w:rsidRPr="00286062"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267FAF09" w14:textId="77777777" w:rsidR="00372E4C" w:rsidRPr="00286062" w:rsidRDefault="00372E4C" w:rsidP="00034A1A">
            <w:pPr>
              <w:jc w:val="right"/>
              <w:rPr>
                <w:sz w:val="20"/>
                <w:szCs w:val="20"/>
              </w:rPr>
            </w:pPr>
            <w:r w:rsidRPr="00286062">
              <w:rPr>
                <w:sz w:val="20"/>
                <w:szCs w:val="20"/>
              </w:rPr>
              <w:t> </w:t>
            </w:r>
          </w:p>
        </w:tc>
      </w:tr>
      <w:tr w:rsidR="00372E4C" w:rsidRPr="005C2174" w14:paraId="00E59B6E" w14:textId="77777777" w:rsidTr="006E367B">
        <w:trPr>
          <w:trHeight w:val="7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16314089" w14:textId="77777777" w:rsidR="00372E4C" w:rsidRPr="005C2174" w:rsidRDefault="00372E4C" w:rsidP="00034A1A">
            <w:pPr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B.05 Acidente de Trabalho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7A857253" w14:textId="77777777" w:rsidR="00372E4C" w:rsidRPr="00286062" w:rsidRDefault="00372E4C" w:rsidP="00034A1A">
            <w:pPr>
              <w:jc w:val="right"/>
              <w:rPr>
                <w:sz w:val="20"/>
                <w:szCs w:val="20"/>
              </w:rPr>
            </w:pPr>
            <w:r w:rsidRPr="00286062"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6C7FE0F2" w14:textId="77777777" w:rsidR="00372E4C" w:rsidRPr="00286062" w:rsidRDefault="00372E4C" w:rsidP="00034A1A">
            <w:pPr>
              <w:jc w:val="right"/>
              <w:rPr>
                <w:sz w:val="20"/>
                <w:szCs w:val="20"/>
              </w:rPr>
            </w:pPr>
            <w:r w:rsidRPr="00286062">
              <w:rPr>
                <w:sz w:val="20"/>
                <w:szCs w:val="20"/>
              </w:rPr>
              <w:t> </w:t>
            </w:r>
          </w:p>
        </w:tc>
      </w:tr>
      <w:tr w:rsidR="00372E4C" w:rsidRPr="005C2174" w14:paraId="27BB24BC" w14:textId="77777777" w:rsidTr="006E367B">
        <w:trPr>
          <w:trHeight w:val="7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038873A7" w14:textId="77777777" w:rsidR="00372E4C" w:rsidRPr="005C2174" w:rsidRDefault="00372E4C" w:rsidP="00034A1A">
            <w:pPr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B.06 Faltas Legais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24C972FC" w14:textId="77777777" w:rsidR="00372E4C" w:rsidRPr="00286062" w:rsidRDefault="00372E4C" w:rsidP="00034A1A">
            <w:pPr>
              <w:jc w:val="right"/>
              <w:rPr>
                <w:sz w:val="20"/>
                <w:szCs w:val="20"/>
              </w:rPr>
            </w:pPr>
            <w:r w:rsidRPr="00286062"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5F4CFE0D" w14:textId="77777777" w:rsidR="00372E4C" w:rsidRPr="00286062" w:rsidRDefault="00372E4C" w:rsidP="00034A1A">
            <w:pPr>
              <w:jc w:val="right"/>
              <w:rPr>
                <w:sz w:val="20"/>
                <w:szCs w:val="20"/>
              </w:rPr>
            </w:pPr>
            <w:r w:rsidRPr="00286062">
              <w:rPr>
                <w:sz w:val="20"/>
                <w:szCs w:val="20"/>
              </w:rPr>
              <w:t> </w:t>
            </w:r>
          </w:p>
        </w:tc>
      </w:tr>
      <w:tr w:rsidR="00372E4C" w:rsidRPr="005C2174" w14:paraId="743C4123" w14:textId="77777777" w:rsidTr="006E367B">
        <w:trPr>
          <w:trHeight w:val="7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517D0096" w14:textId="77777777" w:rsidR="00372E4C" w:rsidRPr="005C2174" w:rsidRDefault="00372E4C" w:rsidP="00034A1A">
            <w:pPr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B.07 Férias sobre Licença Maternidade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438C4E7D" w14:textId="77777777" w:rsidR="00372E4C" w:rsidRPr="00286062" w:rsidRDefault="00372E4C" w:rsidP="00034A1A">
            <w:pPr>
              <w:jc w:val="right"/>
              <w:rPr>
                <w:sz w:val="20"/>
                <w:szCs w:val="20"/>
              </w:rPr>
            </w:pPr>
            <w:r w:rsidRPr="00286062"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78ABDCA3" w14:textId="77777777" w:rsidR="00372E4C" w:rsidRPr="00286062" w:rsidRDefault="00372E4C" w:rsidP="00034A1A">
            <w:pPr>
              <w:jc w:val="right"/>
              <w:rPr>
                <w:sz w:val="20"/>
                <w:szCs w:val="20"/>
              </w:rPr>
            </w:pPr>
            <w:r w:rsidRPr="00286062">
              <w:rPr>
                <w:sz w:val="20"/>
                <w:szCs w:val="20"/>
              </w:rPr>
              <w:t> </w:t>
            </w:r>
          </w:p>
        </w:tc>
      </w:tr>
      <w:tr w:rsidR="00372E4C" w:rsidRPr="005C2174" w14:paraId="46758298" w14:textId="77777777" w:rsidTr="006E367B">
        <w:trPr>
          <w:trHeight w:val="7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469BD985" w14:textId="77777777" w:rsidR="00372E4C" w:rsidRPr="005C2174" w:rsidRDefault="00372E4C" w:rsidP="00034A1A">
            <w:pPr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B.08 Licença Paternidade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63F49C41" w14:textId="77777777" w:rsidR="00372E4C" w:rsidRPr="00286062" w:rsidRDefault="00372E4C" w:rsidP="00034A1A">
            <w:pPr>
              <w:jc w:val="right"/>
              <w:rPr>
                <w:sz w:val="20"/>
                <w:szCs w:val="20"/>
              </w:rPr>
            </w:pPr>
            <w:r w:rsidRPr="00286062"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3A1B5AC1" w14:textId="77777777" w:rsidR="00372E4C" w:rsidRPr="00286062" w:rsidRDefault="00372E4C" w:rsidP="00034A1A">
            <w:pPr>
              <w:jc w:val="right"/>
              <w:rPr>
                <w:sz w:val="20"/>
                <w:szCs w:val="20"/>
              </w:rPr>
            </w:pPr>
            <w:r w:rsidRPr="00286062">
              <w:rPr>
                <w:sz w:val="20"/>
                <w:szCs w:val="20"/>
              </w:rPr>
              <w:t> </w:t>
            </w:r>
          </w:p>
        </w:tc>
      </w:tr>
      <w:tr w:rsidR="00372E4C" w:rsidRPr="005C2174" w14:paraId="6F35DF4C" w14:textId="77777777" w:rsidTr="006E367B">
        <w:trPr>
          <w:trHeight w:val="7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251FCAF3" w14:textId="77777777" w:rsidR="00372E4C" w:rsidRPr="005C2174" w:rsidRDefault="00372E4C" w:rsidP="00034A1A">
            <w:pPr>
              <w:rPr>
                <w:sz w:val="20"/>
                <w:szCs w:val="20"/>
              </w:rPr>
            </w:pPr>
            <w:r w:rsidRPr="005C2174">
              <w:rPr>
                <w:b/>
                <w:bCs/>
                <w:sz w:val="20"/>
                <w:szCs w:val="20"/>
              </w:rPr>
              <w:t>TOTAL - GRUPO B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4FB99BED" w14:textId="77777777" w:rsidR="00372E4C" w:rsidRPr="00286062" w:rsidRDefault="00372E4C" w:rsidP="00034A1A">
            <w:pPr>
              <w:jc w:val="right"/>
              <w:rPr>
                <w:sz w:val="20"/>
                <w:szCs w:val="20"/>
              </w:rPr>
            </w:pPr>
            <w:r w:rsidRPr="00286062"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1E9FB029" w14:textId="77777777" w:rsidR="00372E4C" w:rsidRPr="00286062" w:rsidRDefault="00372E4C" w:rsidP="00034A1A">
            <w:pPr>
              <w:jc w:val="right"/>
              <w:rPr>
                <w:sz w:val="20"/>
                <w:szCs w:val="20"/>
              </w:rPr>
            </w:pPr>
            <w:r w:rsidRPr="00286062">
              <w:rPr>
                <w:sz w:val="20"/>
                <w:szCs w:val="20"/>
              </w:rPr>
              <w:t> </w:t>
            </w:r>
          </w:p>
        </w:tc>
      </w:tr>
      <w:tr w:rsidR="00372E4C" w:rsidRPr="005C2174" w14:paraId="1E7C97AB" w14:textId="77777777" w:rsidTr="003B6196">
        <w:trPr>
          <w:trHeight w:val="7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00C44E9D" w14:textId="77777777" w:rsidR="00372E4C" w:rsidRPr="005C2174" w:rsidRDefault="00372E4C" w:rsidP="00034A1A">
            <w:pPr>
              <w:jc w:val="center"/>
              <w:rPr>
                <w:sz w:val="20"/>
                <w:szCs w:val="20"/>
              </w:rPr>
            </w:pPr>
            <w:r w:rsidRPr="005C2174">
              <w:rPr>
                <w:b/>
                <w:bCs/>
                <w:sz w:val="20"/>
                <w:szCs w:val="20"/>
              </w:rPr>
              <w:t>GRUPO C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089503" w14:textId="77777777" w:rsidR="00372E4C" w:rsidRPr="00286062" w:rsidRDefault="00372E4C" w:rsidP="00034A1A">
            <w:pPr>
              <w:jc w:val="center"/>
              <w:rPr>
                <w:sz w:val="20"/>
                <w:szCs w:val="20"/>
              </w:rPr>
            </w:pPr>
            <w:r w:rsidRPr="00286062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12493B82" w14:textId="77777777" w:rsidR="00372E4C" w:rsidRPr="00286062" w:rsidRDefault="00372E4C" w:rsidP="00034A1A">
            <w:pPr>
              <w:jc w:val="center"/>
              <w:rPr>
                <w:sz w:val="20"/>
                <w:szCs w:val="20"/>
              </w:rPr>
            </w:pPr>
            <w:r w:rsidRPr="00286062">
              <w:rPr>
                <w:b/>
                <w:bCs/>
                <w:sz w:val="20"/>
                <w:szCs w:val="20"/>
              </w:rPr>
              <w:t>Valor Mensal</w:t>
            </w:r>
          </w:p>
        </w:tc>
      </w:tr>
      <w:tr w:rsidR="00372E4C" w:rsidRPr="005C2174" w14:paraId="55CD1378" w14:textId="77777777" w:rsidTr="006E367B">
        <w:trPr>
          <w:trHeight w:val="7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2CD3407D" w14:textId="77777777" w:rsidR="00372E4C" w:rsidRPr="005C2174" w:rsidRDefault="00372E4C" w:rsidP="00034A1A">
            <w:pPr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C.01 Aviso Prévio Indenizado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F5DBE65" w14:textId="77777777" w:rsidR="00372E4C" w:rsidRPr="00286062" w:rsidRDefault="00372E4C" w:rsidP="00034A1A">
            <w:pPr>
              <w:jc w:val="right"/>
              <w:rPr>
                <w:sz w:val="20"/>
                <w:szCs w:val="20"/>
              </w:rPr>
            </w:pPr>
            <w:r w:rsidRPr="00286062"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0A5E115F" w14:textId="77777777" w:rsidR="00372E4C" w:rsidRPr="00286062" w:rsidRDefault="00372E4C" w:rsidP="00034A1A">
            <w:pPr>
              <w:jc w:val="right"/>
              <w:rPr>
                <w:sz w:val="20"/>
                <w:szCs w:val="20"/>
              </w:rPr>
            </w:pPr>
            <w:r w:rsidRPr="00286062">
              <w:rPr>
                <w:sz w:val="20"/>
                <w:szCs w:val="20"/>
              </w:rPr>
              <w:t> </w:t>
            </w:r>
          </w:p>
        </w:tc>
      </w:tr>
      <w:tr w:rsidR="00372E4C" w:rsidRPr="005C2174" w14:paraId="3FC7EC76" w14:textId="77777777" w:rsidTr="006E367B">
        <w:trPr>
          <w:trHeight w:val="7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3770D802" w14:textId="77777777" w:rsidR="00372E4C" w:rsidRPr="005C2174" w:rsidRDefault="00372E4C" w:rsidP="00034A1A">
            <w:pPr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C.02 Indenização Adicional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F1B9067" w14:textId="77777777" w:rsidR="00372E4C" w:rsidRPr="00286062" w:rsidRDefault="00372E4C" w:rsidP="00034A1A">
            <w:pPr>
              <w:jc w:val="right"/>
              <w:rPr>
                <w:sz w:val="20"/>
                <w:szCs w:val="20"/>
              </w:rPr>
            </w:pPr>
            <w:r w:rsidRPr="00286062"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5F7FAACA" w14:textId="77777777" w:rsidR="00372E4C" w:rsidRPr="00286062" w:rsidRDefault="00372E4C" w:rsidP="00034A1A">
            <w:pPr>
              <w:jc w:val="right"/>
              <w:rPr>
                <w:sz w:val="20"/>
                <w:szCs w:val="20"/>
              </w:rPr>
            </w:pPr>
            <w:r w:rsidRPr="00286062">
              <w:rPr>
                <w:sz w:val="20"/>
                <w:szCs w:val="20"/>
              </w:rPr>
              <w:t> </w:t>
            </w:r>
          </w:p>
        </w:tc>
      </w:tr>
      <w:tr w:rsidR="00372E4C" w:rsidRPr="005C2174" w14:paraId="1C022E75" w14:textId="77777777" w:rsidTr="006E367B">
        <w:trPr>
          <w:trHeight w:val="10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73C745FA" w14:textId="77777777" w:rsidR="00372E4C" w:rsidRPr="005C2174" w:rsidRDefault="00372E4C" w:rsidP="00034A1A">
            <w:pPr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C.03 Indenização (rescisão sem justa causa – multa de 40% do FGTS)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ED4833A" w14:textId="77777777" w:rsidR="00372E4C" w:rsidRPr="00286062" w:rsidRDefault="00372E4C" w:rsidP="00034A1A">
            <w:pPr>
              <w:jc w:val="right"/>
              <w:rPr>
                <w:sz w:val="20"/>
                <w:szCs w:val="20"/>
              </w:rPr>
            </w:pPr>
            <w:r w:rsidRPr="00286062"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79BB2833" w14:textId="77777777" w:rsidR="00372E4C" w:rsidRPr="00286062" w:rsidRDefault="00372E4C" w:rsidP="00034A1A">
            <w:pPr>
              <w:jc w:val="right"/>
              <w:rPr>
                <w:sz w:val="20"/>
                <w:szCs w:val="20"/>
              </w:rPr>
            </w:pPr>
            <w:r w:rsidRPr="00286062">
              <w:rPr>
                <w:sz w:val="20"/>
                <w:szCs w:val="20"/>
              </w:rPr>
              <w:t> </w:t>
            </w:r>
          </w:p>
        </w:tc>
      </w:tr>
      <w:tr w:rsidR="00372E4C" w:rsidRPr="005C2174" w14:paraId="7A060A41" w14:textId="77777777" w:rsidTr="006E367B">
        <w:trPr>
          <w:trHeight w:val="90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ABCF0C9" w14:textId="77777777" w:rsidR="00372E4C" w:rsidRPr="005C2174" w:rsidRDefault="00372E4C" w:rsidP="00034A1A">
            <w:pPr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C.04 Indenização (rescisão sem justa causa – contribuição de 10% do FGTS)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D6DFDEC" w14:textId="77777777" w:rsidR="00372E4C" w:rsidRPr="00286062" w:rsidRDefault="00372E4C" w:rsidP="00034A1A">
            <w:pPr>
              <w:jc w:val="right"/>
              <w:rPr>
                <w:sz w:val="20"/>
                <w:szCs w:val="20"/>
              </w:rPr>
            </w:pPr>
            <w:r w:rsidRPr="00286062"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5FB33BB2" w14:textId="77777777" w:rsidR="00372E4C" w:rsidRPr="00286062" w:rsidRDefault="00372E4C" w:rsidP="00034A1A">
            <w:pPr>
              <w:jc w:val="right"/>
              <w:rPr>
                <w:sz w:val="20"/>
                <w:szCs w:val="20"/>
              </w:rPr>
            </w:pPr>
            <w:r w:rsidRPr="00286062">
              <w:rPr>
                <w:sz w:val="20"/>
                <w:szCs w:val="20"/>
              </w:rPr>
              <w:t> </w:t>
            </w:r>
          </w:p>
        </w:tc>
      </w:tr>
      <w:tr w:rsidR="00372E4C" w:rsidRPr="005C2174" w14:paraId="47E8171E" w14:textId="77777777" w:rsidTr="006E367B">
        <w:trPr>
          <w:trHeight w:val="90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54C463B6" w14:textId="77777777" w:rsidR="00372E4C" w:rsidRPr="005C2174" w:rsidRDefault="00372E4C" w:rsidP="00034A1A">
            <w:pPr>
              <w:rPr>
                <w:sz w:val="20"/>
                <w:szCs w:val="20"/>
              </w:rPr>
            </w:pPr>
            <w:r w:rsidRPr="00372458">
              <w:rPr>
                <w:rFonts w:hint="eastAsia"/>
                <w:sz w:val="20"/>
                <w:szCs w:val="20"/>
              </w:rPr>
              <w:t xml:space="preserve">C.05 Abono de Férias </w:t>
            </w:r>
            <w:r w:rsidRPr="00372458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372458">
              <w:rPr>
                <w:rFonts w:hint="eastAsia"/>
                <w:sz w:val="20"/>
                <w:szCs w:val="20"/>
              </w:rPr>
              <w:t xml:space="preserve"> 1/3 constitucional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0D321FF3" w14:textId="77777777" w:rsidR="00372E4C" w:rsidRPr="00286062" w:rsidRDefault="00372E4C" w:rsidP="00034A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</w:tcPr>
          <w:p w14:paraId="57007728" w14:textId="77777777" w:rsidR="00372E4C" w:rsidRPr="00286062" w:rsidRDefault="00372E4C" w:rsidP="00034A1A">
            <w:pPr>
              <w:jc w:val="right"/>
              <w:rPr>
                <w:sz w:val="20"/>
                <w:szCs w:val="20"/>
              </w:rPr>
            </w:pPr>
          </w:p>
        </w:tc>
      </w:tr>
      <w:tr w:rsidR="00372E4C" w:rsidRPr="005C2174" w14:paraId="036168DC" w14:textId="77777777" w:rsidTr="006E367B">
        <w:trPr>
          <w:trHeight w:val="90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2DCBAEB8" w14:textId="77777777" w:rsidR="00372E4C" w:rsidRPr="005C2174" w:rsidRDefault="00372E4C" w:rsidP="00034A1A">
            <w:pPr>
              <w:rPr>
                <w:sz w:val="20"/>
                <w:szCs w:val="20"/>
              </w:rPr>
            </w:pPr>
            <w:r w:rsidRPr="00372458">
              <w:rPr>
                <w:rFonts w:hint="eastAsia"/>
                <w:sz w:val="20"/>
                <w:szCs w:val="20"/>
              </w:rPr>
              <w:t xml:space="preserve">C.06 Abono de Férias </w:t>
            </w:r>
            <w:r w:rsidRPr="00372458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372458">
              <w:rPr>
                <w:rFonts w:hint="eastAsia"/>
                <w:sz w:val="20"/>
                <w:szCs w:val="20"/>
              </w:rPr>
              <w:t xml:space="preserve"> 1</w:t>
            </w:r>
            <w:r>
              <w:rPr>
                <w:rFonts w:hint="eastAsia"/>
                <w:sz w:val="20"/>
                <w:szCs w:val="20"/>
              </w:rPr>
              <w:t>/3 constitucional sobre licença</w:t>
            </w:r>
            <w:r>
              <w:rPr>
                <w:sz w:val="20"/>
                <w:szCs w:val="20"/>
              </w:rPr>
              <w:t xml:space="preserve"> </w:t>
            </w:r>
            <w:r w:rsidRPr="00372458">
              <w:rPr>
                <w:sz w:val="20"/>
                <w:szCs w:val="20"/>
              </w:rPr>
              <w:t>maternidade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79FA93FE" w14:textId="77777777" w:rsidR="00372E4C" w:rsidRPr="00286062" w:rsidRDefault="00372E4C" w:rsidP="00034A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</w:tcPr>
          <w:p w14:paraId="1D0C7E99" w14:textId="77777777" w:rsidR="00372E4C" w:rsidRPr="00286062" w:rsidRDefault="00372E4C" w:rsidP="00034A1A">
            <w:pPr>
              <w:jc w:val="right"/>
              <w:rPr>
                <w:sz w:val="20"/>
                <w:szCs w:val="20"/>
              </w:rPr>
            </w:pPr>
          </w:p>
        </w:tc>
      </w:tr>
      <w:tr w:rsidR="00372E4C" w:rsidRPr="005C2174" w14:paraId="03C4ABCE" w14:textId="77777777" w:rsidTr="006E367B">
        <w:trPr>
          <w:trHeight w:val="7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4B007904" w14:textId="77777777" w:rsidR="00372E4C" w:rsidRPr="005C2174" w:rsidRDefault="00372E4C" w:rsidP="00034A1A">
            <w:pPr>
              <w:rPr>
                <w:sz w:val="20"/>
                <w:szCs w:val="20"/>
              </w:rPr>
            </w:pPr>
            <w:r w:rsidRPr="005C2174">
              <w:rPr>
                <w:b/>
                <w:bCs/>
                <w:sz w:val="20"/>
                <w:szCs w:val="20"/>
              </w:rPr>
              <w:lastRenderedPageBreak/>
              <w:t xml:space="preserve">TOTAL - GRUPO C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6C2F7806" w14:textId="77777777" w:rsidR="00372E4C" w:rsidRPr="00286062" w:rsidRDefault="00372E4C" w:rsidP="00034A1A">
            <w:pPr>
              <w:jc w:val="right"/>
              <w:rPr>
                <w:sz w:val="20"/>
                <w:szCs w:val="20"/>
              </w:rPr>
            </w:pPr>
            <w:r w:rsidRPr="00286062"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741C7BC2" w14:textId="77777777" w:rsidR="00372E4C" w:rsidRPr="00286062" w:rsidRDefault="00372E4C" w:rsidP="00034A1A">
            <w:pPr>
              <w:jc w:val="right"/>
              <w:rPr>
                <w:sz w:val="20"/>
                <w:szCs w:val="20"/>
              </w:rPr>
            </w:pPr>
            <w:r w:rsidRPr="00286062">
              <w:rPr>
                <w:sz w:val="20"/>
                <w:szCs w:val="20"/>
              </w:rPr>
              <w:t> </w:t>
            </w:r>
          </w:p>
        </w:tc>
      </w:tr>
      <w:tr w:rsidR="00372E4C" w:rsidRPr="005C2174" w14:paraId="2E7A1836" w14:textId="77777777" w:rsidTr="00DE3EAE">
        <w:trPr>
          <w:trHeight w:val="7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2AFFA7B9" w14:textId="77777777" w:rsidR="00372E4C" w:rsidRPr="005C2174" w:rsidRDefault="00372E4C" w:rsidP="00034A1A">
            <w:pPr>
              <w:jc w:val="center"/>
              <w:rPr>
                <w:sz w:val="20"/>
                <w:szCs w:val="20"/>
              </w:rPr>
            </w:pPr>
            <w:r w:rsidRPr="005C2174">
              <w:rPr>
                <w:b/>
                <w:bCs/>
                <w:sz w:val="20"/>
                <w:szCs w:val="20"/>
              </w:rPr>
              <w:t>GRUPO D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D22C4A" w14:textId="77777777" w:rsidR="00372E4C" w:rsidRPr="00286062" w:rsidRDefault="00372E4C" w:rsidP="00034A1A">
            <w:pPr>
              <w:jc w:val="center"/>
              <w:rPr>
                <w:sz w:val="20"/>
                <w:szCs w:val="20"/>
              </w:rPr>
            </w:pPr>
            <w:r w:rsidRPr="00286062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15F9E2AF" w14:textId="77777777" w:rsidR="00372E4C" w:rsidRPr="00286062" w:rsidRDefault="00372E4C" w:rsidP="00034A1A">
            <w:pPr>
              <w:jc w:val="center"/>
              <w:rPr>
                <w:sz w:val="20"/>
                <w:szCs w:val="20"/>
              </w:rPr>
            </w:pPr>
            <w:r w:rsidRPr="00286062">
              <w:rPr>
                <w:b/>
                <w:bCs/>
                <w:sz w:val="20"/>
                <w:szCs w:val="20"/>
              </w:rPr>
              <w:t>Valor Mensal</w:t>
            </w:r>
          </w:p>
        </w:tc>
      </w:tr>
      <w:tr w:rsidR="00372E4C" w:rsidRPr="005C2174" w14:paraId="38CAF2D0" w14:textId="77777777" w:rsidTr="006E367B">
        <w:trPr>
          <w:trHeight w:val="7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1CFF91C8" w14:textId="77777777" w:rsidR="00372E4C" w:rsidRPr="005C2174" w:rsidRDefault="00372E4C" w:rsidP="00034A1A">
            <w:pPr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D.01 Incidência dos encargos do grupo A sobre o grupo B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388680C" w14:textId="77777777" w:rsidR="00372E4C" w:rsidRPr="00286062" w:rsidRDefault="00372E4C" w:rsidP="00034A1A">
            <w:pPr>
              <w:jc w:val="right"/>
              <w:rPr>
                <w:sz w:val="20"/>
                <w:szCs w:val="20"/>
              </w:rPr>
            </w:pPr>
            <w:r w:rsidRPr="00286062"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730C4549" w14:textId="77777777" w:rsidR="00372E4C" w:rsidRPr="00286062" w:rsidRDefault="00372E4C" w:rsidP="00034A1A">
            <w:pPr>
              <w:jc w:val="right"/>
              <w:rPr>
                <w:sz w:val="20"/>
                <w:szCs w:val="20"/>
              </w:rPr>
            </w:pPr>
            <w:r w:rsidRPr="00286062">
              <w:rPr>
                <w:sz w:val="20"/>
                <w:szCs w:val="20"/>
              </w:rPr>
              <w:t> </w:t>
            </w:r>
          </w:p>
        </w:tc>
      </w:tr>
      <w:tr w:rsidR="00372E4C" w:rsidRPr="005C2174" w14:paraId="705ABB60" w14:textId="77777777" w:rsidTr="006E367B">
        <w:trPr>
          <w:trHeight w:val="7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5CD1E19D" w14:textId="77777777" w:rsidR="00372E4C" w:rsidRPr="005C2174" w:rsidRDefault="00372E4C" w:rsidP="00034A1A">
            <w:pPr>
              <w:rPr>
                <w:sz w:val="20"/>
                <w:szCs w:val="20"/>
              </w:rPr>
            </w:pPr>
            <w:r w:rsidRPr="005C2174">
              <w:rPr>
                <w:b/>
                <w:bCs/>
                <w:sz w:val="20"/>
                <w:szCs w:val="20"/>
              </w:rPr>
              <w:t>TOTAL - GRUPO D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7AC92BE2" w14:textId="77777777" w:rsidR="00372E4C" w:rsidRPr="00286062" w:rsidRDefault="00372E4C" w:rsidP="00034A1A">
            <w:pPr>
              <w:jc w:val="right"/>
              <w:rPr>
                <w:sz w:val="20"/>
                <w:szCs w:val="20"/>
              </w:rPr>
            </w:pPr>
            <w:r w:rsidRPr="00286062"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12A573DE" w14:textId="77777777" w:rsidR="00372E4C" w:rsidRPr="00286062" w:rsidRDefault="00372E4C" w:rsidP="00034A1A">
            <w:pPr>
              <w:jc w:val="right"/>
              <w:rPr>
                <w:sz w:val="20"/>
                <w:szCs w:val="20"/>
              </w:rPr>
            </w:pPr>
            <w:r w:rsidRPr="00286062">
              <w:rPr>
                <w:sz w:val="20"/>
                <w:szCs w:val="20"/>
              </w:rPr>
              <w:t> </w:t>
            </w:r>
          </w:p>
        </w:tc>
      </w:tr>
      <w:tr w:rsidR="00372E4C" w:rsidRPr="005C2174" w14:paraId="194CF4E1" w14:textId="77777777" w:rsidTr="00DE3EAE">
        <w:trPr>
          <w:trHeight w:val="10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B4E8E77" w14:textId="77777777" w:rsidR="00372E4C" w:rsidRPr="005C2174" w:rsidRDefault="00372E4C" w:rsidP="00034A1A">
            <w:pPr>
              <w:jc w:val="center"/>
              <w:rPr>
                <w:sz w:val="20"/>
                <w:szCs w:val="20"/>
              </w:rPr>
            </w:pPr>
            <w:r w:rsidRPr="005C2174">
              <w:rPr>
                <w:b/>
                <w:bCs/>
                <w:sz w:val="20"/>
                <w:szCs w:val="20"/>
              </w:rPr>
              <w:t>GRUPO E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5E62760" w14:textId="77777777" w:rsidR="00372E4C" w:rsidRPr="00286062" w:rsidRDefault="00372E4C" w:rsidP="00034A1A">
            <w:pPr>
              <w:jc w:val="center"/>
              <w:rPr>
                <w:sz w:val="20"/>
                <w:szCs w:val="20"/>
              </w:rPr>
            </w:pPr>
            <w:r w:rsidRPr="00286062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218C2AA6" w14:textId="77777777" w:rsidR="00372E4C" w:rsidRPr="00286062" w:rsidRDefault="00372E4C" w:rsidP="00034A1A">
            <w:pPr>
              <w:jc w:val="center"/>
              <w:rPr>
                <w:sz w:val="20"/>
                <w:szCs w:val="20"/>
              </w:rPr>
            </w:pPr>
            <w:r w:rsidRPr="00286062">
              <w:rPr>
                <w:b/>
                <w:bCs/>
                <w:sz w:val="20"/>
                <w:szCs w:val="20"/>
              </w:rPr>
              <w:t>Valor Mensal</w:t>
            </w:r>
          </w:p>
        </w:tc>
      </w:tr>
      <w:tr w:rsidR="00372E4C" w:rsidRPr="005C2174" w14:paraId="4DCF711D" w14:textId="77777777" w:rsidTr="006E367B">
        <w:trPr>
          <w:trHeight w:val="10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385B15A9" w14:textId="77777777" w:rsidR="00372E4C" w:rsidRPr="005C2174" w:rsidRDefault="00372E4C" w:rsidP="00034A1A">
            <w:pPr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E.01 Incidência do FGTS exclusivamente sobre o aviso prévio indenizado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95AB788" w14:textId="77777777" w:rsidR="00372E4C" w:rsidRPr="005C2174" w:rsidRDefault="00372E4C" w:rsidP="00034A1A">
            <w:pPr>
              <w:jc w:val="right"/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483FACA7" w14:textId="77777777" w:rsidR="00372E4C" w:rsidRPr="005C2174" w:rsidRDefault="00372E4C" w:rsidP="00034A1A">
            <w:pPr>
              <w:jc w:val="right"/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 </w:t>
            </w:r>
          </w:p>
        </w:tc>
      </w:tr>
      <w:tr w:rsidR="00372E4C" w:rsidRPr="005C2174" w14:paraId="34DE7D4E" w14:textId="77777777" w:rsidTr="006E367B">
        <w:trPr>
          <w:trHeight w:val="300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2A333556" w14:textId="77777777" w:rsidR="00372E4C" w:rsidRPr="005C2174" w:rsidRDefault="00372E4C" w:rsidP="00034A1A">
            <w:pPr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E.02 Incidência do FGTS exclusivamente sobre o período médio de afastamento superior a 15 dias motivado por acidente do trabalho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991E8E1" w14:textId="77777777" w:rsidR="00372E4C" w:rsidRPr="005C2174" w:rsidRDefault="00372E4C" w:rsidP="00034A1A">
            <w:pPr>
              <w:jc w:val="right"/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3D9FC1E7" w14:textId="77777777" w:rsidR="00372E4C" w:rsidRPr="005C2174" w:rsidRDefault="00372E4C" w:rsidP="00034A1A">
            <w:pPr>
              <w:jc w:val="right"/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 </w:t>
            </w:r>
          </w:p>
        </w:tc>
      </w:tr>
      <w:tr w:rsidR="00372E4C" w:rsidRPr="005C2174" w14:paraId="667E7C95" w14:textId="77777777" w:rsidTr="006E367B">
        <w:trPr>
          <w:trHeight w:val="118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</w:tcPr>
          <w:p w14:paraId="5679F0A0" w14:textId="77777777" w:rsidR="00372E4C" w:rsidRPr="005C2174" w:rsidRDefault="00372E4C" w:rsidP="00034A1A">
            <w:pPr>
              <w:rPr>
                <w:sz w:val="20"/>
                <w:szCs w:val="20"/>
              </w:rPr>
            </w:pPr>
            <w:r w:rsidRPr="00742F9A">
              <w:rPr>
                <w:sz w:val="20"/>
                <w:szCs w:val="20"/>
              </w:rPr>
              <w:t>E.03 Incidência de FGTS sobre férias 1/3 constitucional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1F111B6B" w14:textId="77777777" w:rsidR="00372E4C" w:rsidRPr="005C2174" w:rsidRDefault="00372E4C" w:rsidP="00034A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</w:tcPr>
          <w:p w14:paraId="6E55A3EC" w14:textId="77777777" w:rsidR="00372E4C" w:rsidRPr="005C2174" w:rsidRDefault="00372E4C" w:rsidP="00034A1A">
            <w:pPr>
              <w:jc w:val="right"/>
              <w:rPr>
                <w:sz w:val="20"/>
                <w:szCs w:val="20"/>
              </w:rPr>
            </w:pPr>
          </w:p>
        </w:tc>
      </w:tr>
      <w:tr w:rsidR="00372E4C" w:rsidRPr="005C2174" w14:paraId="6DFFAC1D" w14:textId="77777777" w:rsidTr="006E367B">
        <w:trPr>
          <w:trHeight w:val="10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1D7E570B" w14:textId="77777777" w:rsidR="00372E4C" w:rsidRPr="00D37046" w:rsidRDefault="00372E4C" w:rsidP="00034A1A">
            <w:pPr>
              <w:rPr>
                <w:sz w:val="20"/>
                <w:szCs w:val="20"/>
              </w:rPr>
            </w:pPr>
            <w:r w:rsidRPr="00D37046">
              <w:rPr>
                <w:b/>
                <w:bCs/>
                <w:sz w:val="20"/>
                <w:szCs w:val="20"/>
              </w:rPr>
              <w:t xml:space="preserve">TOTAL - GRUPO E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12DDFE97" w14:textId="77777777" w:rsidR="00372E4C" w:rsidRPr="00D37046" w:rsidRDefault="00372E4C" w:rsidP="00034A1A">
            <w:pPr>
              <w:jc w:val="right"/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697CA62B" w14:textId="77777777" w:rsidR="00372E4C" w:rsidRPr="00D37046" w:rsidRDefault="00372E4C" w:rsidP="00034A1A">
            <w:pPr>
              <w:jc w:val="right"/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> </w:t>
            </w:r>
          </w:p>
        </w:tc>
      </w:tr>
      <w:tr w:rsidR="00372E4C" w:rsidRPr="005C2174" w14:paraId="1F36F6F5" w14:textId="77777777" w:rsidTr="00DE3EAE">
        <w:trPr>
          <w:trHeight w:val="10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047AD557" w14:textId="77777777" w:rsidR="00372E4C" w:rsidRPr="00D37046" w:rsidRDefault="00372E4C" w:rsidP="00034A1A">
            <w:pPr>
              <w:jc w:val="center"/>
              <w:rPr>
                <w:sz w:val="20"/>
                <w:szCs w:val="20"/>
              </w:rPr>
            </w:pPr>
            <w:r w:rsidRPr="00D37046">
              <w:rPr>
                <w:b/>
                <w:bCs/>
                <w:sz w:val="20"/>
                <w:szCs w:val="20"/>
              </w:rPr>
              <w:t>GRUPO F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57275F" w14:textId="77777777" w:rsidR="00372E4C" w:rsidRPr="00D37046" w:rsidRDefault="00372E4C" w:rsidP="00034A1A">
            <w:pPr>
              <w:jc w:val="center"/>
              <w:rPr>
                <w:sz w:val="20"/>
                <w:szCs w:val="20"/>
              </w:rPr>
            </w:pPr>
            <w:r w:rsidRPr="00D3704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658E4D43" w14:textId="77777777" w:rsidR="00372E4C" w:rsidRPr="00D37046" w:rsidRDefault="00372E4C" w:rsidP="00034A1A">
            <w:pPr>
              <w:jc w:val="center"/>
              <w:rPr>
                <w:sz w:val="20"/>
                <w:szCs w:val="20"/>
              </w:rPr>
            </w:pPr>
            <w:r w:rsidRPr="00D37046">
              <w:rPr>
                <w:b/>
                <w:bCs/>
                <w:sz w:val="20"/>
                <w:szCs w:val="20"/>
              </w:rPr>
              <w:t>Valor Mensal</w:t>
            </w:r>
          </w:p>
        </w:tc>
      </w:tr>
      <w:tr w:rsidR="00372E4C" w:rsidRPr="005C2174" w14:paraId="23FDCA30" w14:textId="77777777" w:rsidTr="006E367B">
        <w:trPr>
          <w:trHeight w:val="300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1AACD2E6" w14:textId="77777777" w:rsidR="00372E4C" w:rsidRPr="00D37046" w:rsidRDefault="00372E4C" w:rsidP="00034A1A">
            <w:pPr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 xml:space="preserve">F.01 Incidência dos encargos do Grupo A sobre os valores constantes da base de cálculo referente ao salário maternidade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3237660" w14:textId="77777777" w:rsidR="00372E4C" w:rsidRPr="00D37046" w:rsidRDefault="00372E4C" w:rsidP="00034A1A">
            <w:pPr>
              <w:jc w:val="right"/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32814340" w14:textId="77777777" w:rsidR="00372E4C" w:rsidRPr="00D37046" w:rsidRDefault="00372E4C" w:rsidP="00034A1A">
            <w:pPr>
              <w:jc w:val="right"/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> </w:t>
            </w:r>
          </w:p>
        </w:tc>
      </w:tr>
      <w:tr w:rsidR="00372E4C" w:rsidRPr="005C2174" w14:paraId="0DFD78CF" w14:textId="77777777" w:rsidTr="006E367B">
        <w:trPr>
          <w:trHeight w:val="10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5A426868" w14:textId="77777777" w:rsidR="00372E4C" w:rsidRPr="00D37046" w:rsidRDefault="00372E4C" w:rsidP="00034A1A">
            <w:pPr>
              <w:rPr>
                <w:sz w:val="20"/>
                <w:szCs w:val="20"/>
              </w:rPr>
            </w:pPr>
            <w:r w:rsidRPr="00D37046">
              <w:rPr>
                <w:b/>
                <w:bCs/>
                <w:sz w:val="20"/>
                <w:szCs w:val="20"/>
              </w:rPr>
              <w:t>TOTAL - GRUPO F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40AC36DF" w14:textId="77777777" w:rsidR="00372E4C" w:rsidRPr="00D37046" w:rsidRDefault="00372E4C" w:rsidP="00034A1A">
            <w:pPr>
              <w:jc w:val="right"/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29C1E1BA" w14:textId="77777777" w:rsidR="00372E4C" w:rsidRPr="00D37046" w:rsidRDefault="00372E4C" w:rsidP="00034A1A">
            <w:pPr>
              <w:jc w:val="right"/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> </w:t>
            </w:r>
          </w:p>
        </w:tc>
      </w:tr>
      <w:tr w:rsidR="00372E4C" w:rsidRPr="005C2174" w14:paraId="34A1253B" w14:textId="77777777" w:rsidTr="006E367B">
        <w:trPr>
          <w:trHeight w:val="7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501067AD" w14:textId="77777777" w:rsidR="00372E4C" w:rsidRPr="00D37046" w:rsidRDefault="00372E4C" w:rsidP="00034A1A">
            <w:pPr>
              <w:rPr>
                <w:sz w:val="20"/>
                <w:szCs w:val="20"/>
              </w:rPr>
            </w:pPr>
            <w:r w:rsidRPr="00D37046">
              <w:rPr>
                <w:b/>
                <w:bCs/>
                <w:sz w:val="20"/>
                <w:szCs w:val="20"/>
              </w:rPr>
              <w:t>TOTAL - ENCARGOS SOCIAIS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206646D2" w14:textId="77777777" w:rsidR="00372E4C" w:rsidRPr="00D37046" w:rsidRDefault="00372E4C" w:rsidP="00034A1A">
            <w:pPr>
              <w:jc w:val="right"/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0EB79A25" w14:textId="77777777" w:rsidR="00372E4C" w:rsidRPr="00D37046" w:rsidRDefault="00372E4C" w:rsidP="00034A1A">
            <w:pPr>
              <w:jc w:val="right"/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> </w:t>
            </w:r>
          </w:p>
        </w:tc>
      </w:tr>
      <w:tr w:rsidR="00372E4C" w:rsidRPr="005C2174" w14:paraId="1EBAE890" w14:textId="77777777" w:rsidTr="006E367B">
        <w:trPr>
          <w:trHeight w:val="75"/>
          <w:tblCellSpacing w:w="0" w:type="dxa"/>
          <w:jc w:val="center"/>
        </w:trPr>
        <w:tc>
          <w:tcPr>
            <w:tcW w:w="7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251E0D38" w14:textId="77777777" w:rsidR="00372E4C" w:rsidRPr="00D37046" w:rsidRDefault="00372E4C" w:rsidP="00034A1A">
            <w:pPr>
              <w:rPr>
                <w:sz w:val="20"/>
                <w:szCs w:val="20"/>
              </w:rPr>
            </w:pPr>
            <w:r w:rsidRPr="00D37046">
              <w:rPr>
                <w:b/>
                <w:bCs/>
                <w:sz w:val="20"/>
                <w:szCs w:val="20"/>
              </w:rPr>
              <w:t>VALOR TOTAL DE REMUNERAÇÃO + ENCARGOS SOCIAIS (R$)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0CEDED72" w14:textId="77777777" w:rsidR="00372E4C" w:rsidRPr="00D37046" w:rsidRDefault="00372E4C" w:rsidP="00034A1A">
            <w:pPr>
              <w:jc w:val="right"/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> </w:t>
            </w:r>
          </w:p>
        </w:tc>
      </w:tr>
      <w:tr w:rsidR="00372E4C" w:rsidRPr="005C2174" w14:paraId="42EC0D29" w14:textId="77777777" w:rsidTr="00DE3EAE">
        <w:trPr>
          <w:trHeight w:val="75"/>
          <w:tblCellSpacing w:w="0" w:type="dxa"/>
          <w:jc w:val="center"/>
        </w:trPr>
        <w:tc>
          <w:tcPr>
            <w:tcW w:w="8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10CF40FF" w14:textId="77777777" w:rsidR="00DE3EAE" w:rsidRDefault="00DE3EAE" w:rsidP="00034A1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57E9E98" w14:textId="431B7E76" w:rsidR="00DE3EAE" w:rsidRDefault="00372E4C" w:rsidP="00034A1A">
            <w:pPr>
              <w:jc w:val="center"/>
              <w:rPr>
                <w:b/>
                <w:bCs/>
                <w:sz w:val="20"/>
                <w:szCs w:val="20"/>
              </w:rPr>
            </w:pPr>
            <w:r w:rsidRPr="00D37046">
              <w:rPr>
                <w:b/>
                <w:bCs/>
                <w:sz w:val="20"/>
                <w:szCs w:val="20"/>
              </w:rPr>
              <w:t xml:space="preserve">III </w:t>
            </w:r>
            <w:r w:rsidR="00DE3EAE">
              <w:rPr>
                <w:b/>
                <w:bCs/>
                <w:sz w:val="20"/>
                <w:szCs w:val="20"/>
              </w:rPr>
              <w:t>–</w:t>
            </w:r>
            <w:r w:rsidRPr="00D37046">
              <w:rPr>
                <w:b/>
                <w:bCs/>
                <w:sz w:val="20"/>
                <w:szCs w:val="20"/>
              </w:rPr>
              <w:t xml:space="preserve"> INSUMOS</w:t>
            </w:r>
          </w:p>
          <w:p w14:paraId="03788DFE" w14:textId="5986DAA4" w:rsidR="00372E4C" w:rsidRPr="00D37046" w:rsidRDefault="00372E4C" w:rsidP="00034A1A">
            <w:pPr>
              <w:jc w:val="center"/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> </w:t>
            </w:r>
          </w:p>
        </w:tc>
      </w:tr>
      <w:tr w:rsidR="00372E4C" w:rsidRPr="005C2174" w14:paraId="26C7C7C2" w14:textId="77777777" w:rsidTr="006E367B">
        <w:trPr>
          <w:trHeight w:val="75"/>
          <w:tblCellSpacing w:w="0" w:type="dxa"/>
          <w:jc w:val="center"/>
        </w:trPr>
        <w:tc>
          <w:tcPr>
            <w:tcW w:w="7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4C1A719" w14:textId="77777777" w:rsidR="00372E4C" w:rsidRPr="00D37046" w:rsidRDefault="00372E4C" w:rsidP="00034A1A">
            <w:pPr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>Uniforme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443455AE" w14:textId="77777777" w:rsidR="00372E4C" w:rsidRPr="00D37046" w:rsidRDefault="00372E4C" w:rsidP="00034A1A">
            <w:pPr>
              <w:jc w:val="right"/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> </w:t>
            </w:r>
          </w:p>
        </w:tc>
      </w:tr>
      <w:tr w:rsidR="00372E4C" w:rsidRPr="005C2174" w14:paraId="0CBB18D3" w14:textId="77777777" w:rsidTr="006E367B">
        <w:trPr>
          <w:trHeight w:val="75"/>
          <w:tblCellSpacing w:w="0" w:type="dxa"/>
          <w:jc w:val="center"/>
        </w:trPr>
        <w:tc>
          <w:tcPr>
            <w:tcW w:w="7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9472542" w14:textId="77777777" w:rsidR="00372E4C" w:rsidRPr="00D37046" w:rsidRDefault="00372E4C" w:rsidP="00034A1A">
            <w:pPr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>Auxílio alimentação/refeição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196D2F45" w14:textId="77777777" w:rsidR="00372E4C" w:rsidRPr="00D37046" w:rsidRDefault="00372E4C" w:rsidP="00034A1A">
            <w:pPr>
              <w:jc w:val="right"/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> </w:t>
            </w:r>
          </w:p>
        </w:tc>
      </w:tr>
      <w:tr w:rsidR="00372E4C" w:rsidRPr="005C2174" w14:paraId="52B2AA8B" w14:textId="77777777" w:rsidTr="006E367B">
        <w:trPr>
          <w:trHeight w:val="75"/>
          <w:tblCellSpacing w:w="0" w:type="dxa"/>
          <w:jc w:val="center"/>
        </w:trPr>
        <w:tc>
          <w:tcPr>
            <w:tcW w:w="7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0B41752" w14:textId="77777777" w:rsidR="00372E4C" w:rsidRPr="00D37046" w:rsidRDefault="00372E4C" w:rsidP="00034A1A">
            <w:pPr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>Cesta Básica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17EF4EE7" w14:textId="77777777" w:rsidR="00372E4C" w:rsidRPr="00D37046" w:rsidRDefault="00372E4C" w:rsidP="00034A1A">
            <w:pPr>
              <w:jc w:val="right"/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> </w:t>
            </w:r>
          </w:p>
        </w:tc>
      </w:tr>
      <w:tr w:rsidR="00372E4C" w:rsidRPr="005C2174" w14:paraId="646C9F5E" w14:textId="77777777" w:rsidTr="006E367B">
        <w:trPr>
          <w:trHeight w:val="105"/>
          <w:tblCellSpacing w:w="0" w:type="dxa"/>
          <w:jc w:val="center"/>
        </w:trPr>
        <w:tc>
          <w:tcPr>
            <w:tcW w:w="7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B45656F" w14:textId="77777777" w:rsidR="00372E4C" w:rsidRPr="00D37046" w:rsidRDefault="00372E4C" w:rsidP="00034A1A">
            <w:pPr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>Assistência Social Familiar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205127B2" w14:textId="77777777" w:rsidR="00372E4C" w:rsidRPr="00D37046" w:rsidRDefault="00372E4C" w:rsidP="00034A1A">
            <w:pPr>
              <w:jc w:val="right"/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> </w:t>
            </w:r>
          </w:p>
        </w:tc>
      </w:tr>
      <w:tr w:rsidR="00372E4C" w:rsidRPr="005C2174" w14:paraId="7228AA0C" w14:textId="77777777" w:rsidTr="006E367B">
        <w:trPr>
          <w:trHeight w:val="105"/>
          <w:tblCellSpacing w:w="0" w:type="dxa"/>
          <w:jc w:val="center"/>
        </w:trPr>
        <w:tc>
          <w:tcPr>
            <w:tcW w:w="7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362AD2D5" w14:textId="77777777" w:rsidR="00372E4C" w:rsidRPr="00D37046" w:rsidRDefault="00372E4C" w:rsidP="00034A1A">
            <w:pPr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>Salário Família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</w:tcPr>
          <w:p w14:paraId="23E70E9F" w14:textId="77777777" w:rsidR="00372E4C" w:rsidRPr="00D37046" w:rsidRDefault="00372E4C" w:rsidP="00034A1A">
            <w:pPr>
              <w:jc w:val="right"/>
              <w:rPr>
                <w:sz w:val="20"/>
                <w:szCs w:val="20"/>
              </w:rPr>
            </w:pPr>
          </w:p>
        </w:tc>
      </w:tr>
      <w:tr w:rsidR="00372E4C" w:rsidRPr="005C2174" w14:paraId="75136855" w14:textId="77777777" w:rsidTr="006E367B">
        <w:trPr>
          <w:trHeight w:val="75"/>
          <w:tblCellSpacing w:w="0" w:type="dxa"/>
          <w:jc w:val="center"/>
        </w:trPr>
        <w:tc>
          <w:tcPr>
            <w:tcW w:w="7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D1088B8" w14:textId="77777777" w:rsidR="00372E4C" w:rsidRPr="00D37046" w:rsidRDefault="00372E4C" w:rsidP="00034A1A">
            <w:pPr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>Vale Transporte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1E59C626" w14:textId="77777777" w:rsidR="00372E4C" w:rsidRPr="00D37046" w:rsidRDefault="00372E4C" w:rsidP="00034A1A">
            <w:pPr>
              <w:jc w:val="right"/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> </w:t>
            </w:r>
          </w:p>
        </w:tc>
      </w:tr>
      <w:tr w:rsidR="00372E4C" w:rsidRPr="005C2174" w14:paraId="5BBD04DA" w14:textId="77777777" w:rsidTr="006E367B">
        <w:trPr>
          <w:trHeight w:val="75"/>
          <w:tblCellSpacing w:w="0" w:type="dxa"/>
          <w:jc w:val="center"/>
        </w:trPr>
        <w:tc>
          <w:tcPr>
            <w:tcW w:w="7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4967E7E" w14:textId="77777777" w:rsidR="00372E4C" w:rsidRPr="00D37046" w:rsidRDefault="00372E4C" w:rsidP="00034A1A">
            <w:pPr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>Desconto legal sobre transporte (máximo 6% do salário-base)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1C7F53C2" w14:textId="77777777" w:rsidR="00372E4C" w:rsidRPr="00D37046" w:rsidRDefault="00372E4C" w:rsidP="00034A1A">
            <w:pPr>
              <w:jc w:val="right"/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> </w:t>
            </w:r>
          </w:p>
        </w:tc>
      </w:tr>
      <w:tr w:rsidR="00372E4C" w:rsidRPr="005C2174" w14:paraId="13306D0D" w14:textId="77777777" w:rsidTr="006E367B">
        <w:trPr>
          <w:trHeight w:val="75"/>
          <w:tblCellSpacing w:w="0" w:type="dxa"/>
          <w:jc w:val="center"/>
        </w:trPr>
        <w:tc>
          <w:tcPr>
            <w:tcW w:w="7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D70150E" w14:textId="77777777" w:rsidR="00372E4C" w:rsidRPr="00D37046" w:rsidRDefault="00372E4C" w:rsidP="00034A1A">
            <w:pPr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 xml:space="preserve">Depreciação e manutenção de equipamentos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4FE4AF93" w14:textId="77777777" w:rsidR="00372E4C" w:rsidRPr="00D37046" w:rsidRDefault="00372E4C" w:rsidP="00034A1A">
            <w:pPr>
              <w:jc w:val="right"/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> </w:t>
            </w:r>
          </w:p>
        </w:tc>
      </w:tr>
      <w:tr w:rsidR="00372E4C" w:rsidRPr="005C2174" w14:paraId="0B6BDD59" w14:textId="77777777" w:rsidTr="006E367B">
        <w:trPr>
          <w:trHeight w:val="75"/>
          <w:tblCellSpacing w:w="0" w:type="dxa"/>
          <w:jc w:val="center"/>
        </w:trPr>
        <w:tc>
          <w:tcPr>
            <w:tcW w:w="7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3D44C9C" w14:textId="77777777" w:rsidR="00372E4C" w:rsidRPr="00D37046" w:rsidRDefault="00372E4C" w:rsidP="00034A1A">
            <w:pPr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>Programa de Participação nos Resultados-PPR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428BE20D" w14:textId="77777777" w:rsidR="00372E4C" w:rsidRPr="00D37046" w:rsidRDefault="00372E4C" w:rsidP="00034A1A">
            <w:pPr>
              <w:jc w:val="right"/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> </w:t>
            </w:r>
          </w:p>
        </w:tc>
      </w:tr>
      <w:tr w:rsidR="00372E4C" w:rsidRPr="005C2174" w14:paraId="0E6EB37A" w14:textId="77777777" w:rsidTr="006E367B">
        <w:trPr>
          <w:trHeight w:val="75"/>
          <w:tblCellSpacing w:w="0" w:type="dxa"/>
          <w:jc w:val="center"/>
        </w:trPr>
        <w:tc>
          <w:tcPr>
            <w:tcW w:w="7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441763E4" w14:textId="77777777" w:rsidR="00372E4C" w:rsidRPr="00D37046" w:rsidRDefault="00372E4C" w:rsidP="00034A1A">
            <w:pPr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>Plano de Assistência e Cuidado Pessoal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</w:tcPr>
          <w:p w14:paraId="50600362" w14:textId="77777777" w:rsidR="00372E4C" w:rsidRPr="00D37046" w:rsidRDefault="00372E4C" w:rsidP="00034A1A">
            <w:pPr>
              <w:jc w:val="right"/>
              <w:rPr>
                <w:sz w:val="20"/>
                <w:szCs w:val="20"/>
              </w:rPr>
            </w:pPr>
          </w:p>
        </w:tc>
      </w:tr>
      <w:tr w:rsidR="00372E4C" w:rsidRPr="005C2174" w14:paraId="5A89394F" w14:textId="77777777" w:rsidTr="006E367B">
        <w:trPr>
          <w:trHeight w:val="75"/>
          <w:tblCellSpacing w:w="0" w:type="dxa"/>
          <w:jc w:val="center"/>
        </w:trPr>
        <w:tc>
          <w:tcPr>
            <w:tcW w:w="7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47E7FFE0" w14:textId="77777777" w:rsidR="00372E4C" w:rsidRPr="00D37046" w:rsidRDefault="00372E4C" w:rsidP="00034A1A">
            <w:pPr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>Assistência Médica e Familiar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</w:tcPr>
          <w:p w14:paraId="2A5002D4" w14:textId="77777777" w:rsidR="00372E4C" w:rsidRPr="00D37046" w:rsidRDefault="00372E4C" w:rsidP="00034A1A">
            <w:pPr>
              <w:jc w:val="right"/>
              <w:rPr>
                <w:sz w:val="20"/>
                <w:szCs w:val="20"/>
              </w:rPr>
            </w:pPr>
          </w:p>
        </w:tc>
      </w:tr>
      <w:tr w:rsidR="00372E4C" w:rsidRPr="005C2174" w14:paraId="7C482A82" w14:textId="77777777" w:rsidTr="006E367B">
        <w:trPr>
          <w:trHeight w:val="75"/>
          <w:tblCellSpacing w:w="0" w:type="dxa"/>
          <w:jc w:val="center"/>
        </w:trPr>
        <w:tc>
          <w:tcPr>
            <w:tcW w:w="7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5D6871AD" w14:textId="77777777" w:rsidR="00372E4C" w:rsidRPr="00D37046" w:rsidRDefault="00372E4C" w:rsidP="00034A1A">
            <w:pPr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>Auxílio Saúde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</w:tcPr>
          <w:p w14:paraId="0ADDDBDC" w14:textId="77777777" w:rsidR="00372E4C" w:rsidRPr="00D37046" w:rsidRDefault="00372E4C" w:rsidP="00034A1A">
            <w:pPr>
              <w:jc w:val="right"/>
              <w:rPr>
                <w:sz w:val="20"/>
                <w:szCs w:val="20"/>
              </w:rPr>
            </w:pPr>
          </w:p>
        </w:tc>
      </w:tr>
      <w:tr w:rsidR="00372E4C" w:rsidRPr="005C2174" w14:paraId="601B646C" w14:textId="77777777" w:rsidTr="006E367B">
        <w:trPr>
          <w:trHeight w:val="75"/>
          <w:tblCellSpacing w:w="0" w:type="dxa"/>
          <w:jc w:val="center"/>
        </w:trPr>
        <w:tc>
          <w:tcPr>
            <w:tcW w:w="7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7793C824" w14:textId="77777777" w:rsidR="00372E4C" w:rsidRPr="00D37046" w:rsidRDefault="00372E4C" w:rsidP="00034A1A">
            <w:pPr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>Assistência Odontológica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</w:tcPr>
          <w:p w14:paraId="7B720449" w14:textId="77777777" w:rsidR="00372E4C" w:rsidRPr="00D37046" w:rsidRDefault="00372E4C" w:rsidP="00034A1A">
            <w:pPr>
              <w:jc w:val="right"/>
              <w:rPr>
                <w:sz w:val="20"/>
                <w:szCs w:val="20"/>
              </w:rPr>
            </w:pPr>
          </w:p>
        </w:tc>
      </w:tr>
      <w:tr w:rsidR="00372E4C" w:rsidRPr="005C2174" w14:paraId="2EF6E44B" w14:textId="77777777" w:rsidTr="006E367B">
        <w:trPr>
          <w:trHeight w:val="75"/>
          <w:tblCellSpacing w:w="0" w:type="dxa"/>
          <w:jc w:val="center"/>
        </w:trPr>
        <w:tc>
          <w:tcPr>
            <w:tcW w:w="7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15E85F79" w14:textId="77777777" w:rsidR="00372E4C" w:rsidRPr="00D37046" w:rsidRDefault="00372E4C" w:rsidP="00034A1A">
            <w:pPr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>EPI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</w:tcPr>
          <w:p w14:paraId="0EA36F70" w14:textId="77777777" w:rsidR="00372E4C" w:rsidRPr="00D37046" w:rsidRDefault="00372E4C" w:rsidP="00034A1A">
            <w:pPr>
              <w:jc w:val="right"/>
              <w:rPr>
                <w:sz w:val="20"/>
                <w:szCs w:val="20"/>
              </w:rPr>
            </w:pPr>
          </w:p>
        </w:tc>
      </w:tr>
      <w:tr w:rsidR="00372E4C" w:rsidRPr="005C2174" w14:paraId="6C867099" w14:textId="77777777" w:rsidTr="006E367B">
        <w:trPr>
          <w:trHeight w:val="75"/>
          <w:tblCellSpacing w:w="0" w:type="dxa"/>
          <w:jc w:val="center"/>
        </w:trPr>
        <w:tc>
          <w:tcPr>
            <w:tcW w:w="7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50A0EB76" w14:textId="77777777" w:rsidR="00372E4C" w:rsidRPr="00D37046" w:rsidRDefault="00372E4C" w:rsidP="00034A1A">
            <w:pPr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>Auxílio Morte/Funeral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</w:tcPr>
          <w:p w14:paraId="4875DC04" w14:textId="77777777" w:rsidR="00372E4C" w:rsidRPr="00D37046" w:rsidRDefault="00372E4C" w:rsidP="00034A1A">
            <w:pPr>
              <w:jc w:val="right"/>
              <w:rPr>
                <w:sz w:val="20"/>
                <w:szCs w:val="20"/>
              </w:rPr>
            </w:pPr>
          </w:p>
        </w:tc>
      </w:tr>
      <w:tr w:rsidR="00372E4C" w:rsidRPr="005C2174" w14:paraId="77EFEED9" w14:textId="77777777" w:rsidTr="006E367B">
        <w:trPr>
          <w:trHeight w:val="70"/>
          <w:tblCellSpacing w:w="0" w:type="dxa"/>
          <w:jc w:val="center"/>
        </w:trPr>
        <w:tc>
          <w:tcPr>
            <w:tcW w:w="7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7C9A940A" w14:textId="77777777" w:rsidR="00372E4C" w:rsidRPr="00D37046" w:rsidRDefault="00372E4C" w:rsidP="00034A1A">
            <w:pPr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>Auxílio Creche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</w:tcPr>
          <w:p w14:paraId="512E4A94" w14:textId="77777777" w:rsidR="00372E4C" w:rsidRPr="00D37046" w:rsidRDefault="00372E4C" w:rsidP="00034A1A">
            <w:pPr>
              <w:jc w:val="right"/>
              <w:rPr>
                <w:sz w:val="20"/>
                <w:szCs w:val="20"/>
              </w:rPr>
            </w:pPr>
          </w:p>
        </w:tc>
      </w:tr>
      <w:tr w:rsidR="00372E4C" w:rsidRPr="005C2174" w14:paraId="51FCD1D2" w14:textId="77777777" w:rsidTr="006E367B">
        <w:trPr>
          <w:trHeight w:val="75"/>
          <w:tblCellSpacing w:w="0" w:type="dxa"/>
          <w:jc w:val="center"/>
        </w:trPr>
        <w:tc>
          <w:tcPr>
            <w:tcW w:w="7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4AAAE7ED" w14:textId="77777777" w:rsidR="00372E4C" w:rsidRPr="00D37046" w:rsidRDefault="00372E4C" w:rsidP="00034A1A">
            <w:pPr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>Seguro de vida, invalidez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</w:tcPr>
          <w:p w14:paraId="19905AEC" w14:textId="77777777" w:rsidR="00372E4C" w:rsidRPr="00D37046" w:rsidRDefault="00372E4C" w:rsidP="00034A1A">
            <w:pPr>
              <w:jc w:val="right"/>
              <w:rPr>
                <w:sz w:val="20"/>
                <w:szCs w:val="20"/>
              </w:rPr>
            </w:pPr>
          </w:p>
        </w:tc>
      </w:tr>
      <w:tr w:rsidR="00372E4C" w:rsidRPr="005C2174" w14:paraId="59425331" w14:textId="77777777" w:rsidTr="006E367B">
        <w:trPr>
          <w:trHeight w:val="75"/>
          <w:tblCellSpacing w:w="0" w:type="dxa"/>
          <w:jc w:val="center"/>
        </w:trPr>
        <w:tc>
          <w:tcPr>
            <w:tcW w:w="7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6B0A4711" w14:textId="77777777" w:rsidR="00372E4C" w:rsidRPr="00D37046" w:rsidRDefault="00372E4C" w:rsidP="00034A1A">
            <w:pPr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>Outros (especificar)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</w:tcPr>
          <w:p w14:paraId="045558F5" w14:textId="77777777" w:rsidR="00372E4C" w:rsidRPr="00D37046" w:rsidRDefault="00372E4C" w:rsidP="00034A1A">
            <w:pPr>
              <w:jc w:val="right"/>
              <w:rPr>
                <w:sz w:val="20"/>
                <w:szCs w:val="20"/>
              </w:rPr>
            </w:pPr>
          </w:p>
        </w:tc>
      </w:tr>
      <w:tr w:rsidR="00372E4C" w:rsidRPr="005C2174" w14:paraId="3FFA56A3" w14:textId="77777777" w:rsidTr="006E367B">
        <w:trPr>
          <w:trHeight w:val="75"/>
          <w:tblCellSpacing w:w="0" w:type="dxa"/>
          <w:jc w:val="center"/>
        </w:trPr>
        <w:tc>
          <w:tcPr>
            <w:tcW w:w="7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607E74BC" w14:textId="77777777" w:rsidR="00372E4C" w:rsidRPr="005C2174" w:rsidRDefault="00372E4C" w:rsidP="00034A1A">
            <w:pPr>
              <w:rPr>
                <w:sz w:val="20"/>
                <w:szCs w:val="20"/>
              </w:rPr>
            </w:pPr>
            <w:r w:rsidRPr="005C2174">
              <w:rPr>
                <w:b/>
                <w:bCs/>
                <w:sz w:val="20"/>
                <w:szCs w:val="20"/>
              </w:rPr>
              <w:t>TOTAL - INSUMOS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6E514CC0" w14:textId="77777777" w:rsidR="00372E4C" w:rsidRPr="005C2174" w:rsidRDefault="00372E4C" w:rsidP="00034A1A">
            <w:pPr>
              <w:jc w:val="right"/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 </w:t>
            </w:r>
          </w:p>
        </w:tc>
      </w:tr>
      <w:tr w:rsidR="00372E4C" w:rsidRPr="005C2174" w14:paraId="6CB076BF" w14:textId="77777777" w:rsidTr="006E367B">
        <w:trPr>
          <w:trHeight w:val="75"/>
          <w:tblCellSpacing w:w="0" w:type="dxa"/>
          <w:jc w:val="center"/>
        </w:trPr>
        <w:tc>
          <w:tcPr>
            <w:tcW w:w="7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01DA92D8" w14:textId="77777777" w:rsidR="00372E4C" w:rsidRPr="00465EA7" w:rsidRDefault="00372E4C" w:rsidP="00034A1A">
            <w:pPr>
              <w:rPr>
                <w:sz w:val="18"/>
                <w:szCs w:val="18"/>
              </w:rPr>
            </w:pPr>
            <w:r w:rsidRPr="00465EA7">
              <w:rPr>
                <w:b/>
                <w:bCs/>
                <w:sz w:val="18"/>
                <w:szCs w:val="18"/>
              </w:rPr>
              <w:t>VALOR TOTAL DE REMUNERAÇÃO + ENCARGOS SOCIAIS + INSUMOS (R$)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394023F6" w14:textId="77777777" w:rsidR="00372E4C" w:rsidRPr="005C2174" w:rsidRDefault="00372E4C" w:rsidP="00034A1A">
            <w:pPr>
              <w:jc w:val="right"/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 </w:t>
            </w:r>
          </w:p>
        </w:tc>
      </w:tr>
      <w:tr w:rsidR="00372E4C" w:rsidRPr="005C2174" w14:paraId="08401B2D" w14:textId="77777777" w:rsidTr="00DE3EAE">
        <w:trPr>
          <w:trHeight w:val="7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48C8812F" w14:textId="77777777" w:rsidR="00372E4C" w:rsidRPr="00D37046" w:rsidRDefault="00372E4C" w:rsidP="00034A1A">
            <w:pPr>
              <w:jc w:val="center"/>
              <w:rPr>
                <w:sz w:val="20"/>
                <w:szCs w:val="20"/>
              </w:rPr>
            </w:pPr>
            <w:r w:rsidRPr="00D37046">
              <w:rPr>
                <w:b/>
                <w:bCs/>
                <w:sz w:val="20"/>
                <w:szCs w:val="20"/>
              </w:rPr>
              <w:t>IV - LUCRO E DESPESAS INDIRETAS (LDI)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4F10D565" w14:textId="77777777" w:rsidR="00372E4C" w:rsidRPr="00D37046" w:rsidRDefault="00372E4C" w:rsidP="00034A1A">
            <w:pPr>
              <w:jc w:val="center"/>
              <w:rPr>
                <w:sz w:val="20"/>
                <w:szCs w:val="20"/>
              </w:rPr>
            </w:pPr>
            <w:r w:rsidRPr="00D3704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53D75E0E" w14:textId="77777777" w:rsidR="00372E4C" w:rsidRPr="00D37046" w:rsidRDefault="00372E4C" w:rsidP="00034A1A">
            <w:pPr>
              <w:jc w:val="center"/>
              <w:rPr>
                <w:sz w:val="20"/>
                <w:szCs w:val="20"/>
              </w:rPr>
            </w:pPr>
            <w:r w:rsidRPr="00D37046">
              <w:rPr>
                <w:b/>
                <w:bCs/>
                <w:sz w:val="20"/>
                <w:szCs w:val="20"/>
              </w:rPr>
              <w:t>Valor Mensal</w:t>
            </w:r>
          </w:p>
        </w:tc>
      </w:tr>
      <w:tr w:rsidR="00372E4C" w:rsidRPr="005C2174" w14:paraId="39A94042" w14:textId="77777777" w:rsidTr="006E367B">
        <w:trPr>
          <w:trHeight w:val="7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1E5F49E4" w14:textId="77777777" w:rsidR="00372E4C" w:rsidRPr="00D37046" w:rsidRDefault="00372E4C" w:rsidP="00034A1A">
            <w:pPr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>Lucro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8A280AD" w14:textId="77777777" w:rsidR="00372E4C" w:rsidRPr="00D37046" w:rsidRDefault="00372E4C" w:rsidP="00034A1A">
            <w:pPr>
              <w:jc w:val="right"/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1D2F4651" w14:textId="77777777" w:rsidR="00372E4C" w:rsidRPr="00D37046" w:rsidRDefault="00372E4C" w:rsidP="00034A1A">
            <w:pPr>
              <w:jc w:val="right"/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> </w:t>
            </w:r>
          </w:p>
        </w:tc>
      </w:tr>
      <w:tr w:rsidR="00372E4C" w:rsidRPr="005C2174" w14:paraId="6BAA5768" w14:textId="77777777" w:rsidTr="006E367B">
        <w:trPr>
          <w:trHeight w:val="7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2D12EB9C" w14:textId="77777777" w:rsidR="00372E4C" w:rsidRPr="00D37046" w:rsidRDefault="00372E4C" w:rsidP="00034A1A">
            <w:pPr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>Despesas Administrativas/Operacionais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9E58C06" w14:textId="77777777" w:rsidR="00372E4C" w:rsidRPr="00D37046" w:rsidRDefault="00372E4C" w:rsidP="00034A1A">
            <w:pPr>
              <w:jc w:val="right"/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06399F8B" w14:textId="77777777" w:rsidR="00372E4C" w:rsidRPr="00D37046" w:rsidRDefault="00372E4C" w:rsidP="00034A1A">
            <w:pPr>
              <w:jc w:val="right"/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> </w:t>
            </w:r>
          </w:p>
        </w:tc>
      </w:tr>
      <w:tr w:rsidR="00372E4C" w:rsidRPr="005C2174" w14:paraId="0A7165B4" w14:textId="77777777" w:rsidTr="006E367B">
        <w:trPr>
          <w:trHeight w:val="7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00E82EAA" w14:textId="77777777" w:rsidR="00372E4C" w:rsidRPr="00D37046" w:rsidRDefault="00372E4C" w:rsidP="00034A1A">
            <w:pPr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>Outras despesas (especificar)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652E93A" w14:textId="77777777" w:rsidR="00372E4C" w:rsidRPr="00D37046" w:rsidRDefault="00372E4C" w:rsidP="00034A1A">
            <w:pPr>
              <w:jc w:val="right"/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15CA3C20" w14:textId="77777777" w:rsidR="00372E4C" w:rsidRPr="00D37046" w:rsidRDefault="00372E4C" w:rsidP="00034A1A">
            <w:pPr>
              <w:jc w:val="right"/>
              <w:rPr>
                <w:sz w:val="20"/>
                <w:szCs w:val="20"/>
              </w:rPr>
            </w:pPr>
            <w:r w:rsidRPr="00D37046">
              <w:rPr>
                <w:sz w:val="20"/>
                <w:szCs w:val="20"/>
              </w:rPr>
              <w:t> </w:t>
            </w:r>
          </w:p>
        </w:tc>
      </w:tr>
      <w:tr w:rsidR="00372E4C" w:rsidRPr="005C2174" w14:paraId="4D54BCEB" w14:textId="77777777" w:rsidTr="006E367B">
        <w:trPr>
          <w:trHeight w:val="7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3B576835" w14:textId="77777777" w:rsidR="00372E4C" w:rsidRPr="005C2174" w:rsidRDefault="00372E4C" w:rsidP="00034A1A">
            <w:pPr>
              <w:rPr>
                <w:sz w:val="20"/>
                <w:szCs w:val="20"/>
              </w:rPr>
            </w:pPr>
            <w:r w:rsidRPr="005C2174">
              <w:rPr>
                <w:b/>
                <w:bCs/>
                <w:sz w:val="20"/>
                <w:szCs w:val="20"/>
              </w:rPr>
              <w:t>TOTAL - BONIFICAÇÃO E OUTRAS DESPESAS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23458D7A" w14:textId="77777777" w:rsidR="00372E4C" w:rsidRPr="005C2174" w:rsidRDefault="00372E4C" w:rsidP="00034A1A">
            <w:pPr>
              <w:jc w:val="right"/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3E513B17" w14:textId="77777777" w:rsidR="00372E4C" w:rsidRPr="005C2174" w:rsidRDefault="00372E4C" w:rsidP="00034A1A">
            <w:pPr>
              <w:jc w:val="right"/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 </w:t>
            </w:r>
          </w:p>
        </w:tc>
      </w:tr>
      <w:tr w:rsidR="00DE3EAE" w:rsidRPr="005C2174" w14:paraId="21859A02" w14:textId="77777777" w:rsidTr="00DE3EAE">
        <w:trPr>
          <w:trHeight w:val="25"/>
          <w:tblCellSpacing w:w="0" w:type="dxa"/>
          <w:jc w:val="center"/>
        </w:trPr>
        <w:tc>
          <w:tcPr>
            <w:tcW w:w="8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14:paraId="7925283D" w14:textId="70C88F10" w:rsidR="00DE3EAE" w:rsidRPr="005C2174" w:rsidRDefault="00DE3EAE" w:rsidP="00034A1A">
            <w:pPr>
              <w:jc w:val="center"/>
              <w:rPr>
                <w:b/>
                <w:bCs/>
                <w:sz w:val="20"/>
                <w:szCs w:val="20"/>
              </w:rPr>
            </w:pPr>
            <w:r w:rsidRPr="005C2174">
              <w:rPr>
                <w:b/>
                <w:bCs/>
                <w:sz w:val="20"/>
                <w:szCs w:val="20"/>
              </w:rPr>
              <w:t>V - TRIBUTAÇÃO SOBRE O FATURAMENTO</w:t>
            </w:r>
          </w:p>
        </w:tc>
      </w:tr>
      <w:tr w:rsidR="00372E4C" w:rsidRPr="005C2174" w14:paraId="6799F4A0" w14:textId="77777777" w:rsidTr="006E367B">
        <w:trPr>
          <w:trHeight w:val="20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  <w:vAlign w:val="bottom"/>
          </w:tcPr>
          <w:p w14:paraId="1D71FD4B" w14:textId="77777777" w:rsidR="00372E4C" w:rsidRPr="005C2174" w:rsidRDefault="00372E4C" w:rsidP="00034A1A">
            <w:pPr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ISS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  <w:vAlign w:val="bottom"/>
          </w:tcPr>
          <w:p w14:paraId="390EF36C" w14:textId="77777777" w:rsidR="00372E4C" w:rsidRPr="005C2174" w:rsidRDefault="00372E4C" w:rsidP="00034A1A">
            <w:pPr>
              <w:rPr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D5386" w14:textId="77777777" w:rsidR="00372E4C" w:rsidRPr="005C2174" w:rsidRDefault="00372E4C" w:rsidP="00034A1A">
            <w:pPr>
              <w:rPr>
                <w:sz w:val="20"/>
                <w:szCs w:val="20"/>
              </w:rPr>
            </w:pPr>
          </w:p>
        </w:tc>
      </w:tr>
      <w:tr w:rsidR="00372E4C" w:rsidRPr="005C2174" w14:paraId="4117105E" w14:textId="77777777" w:rsidTr="006E367B">
        <w:trPr>
          <w:trHeight w:val="7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  <w:vAlign w:val="bottom"/>
          </w:tcPr>
          <w:p w14:paraId="184A79C4" w14:textId="77777777" w:rsidR="00372E4C" w:rsidRPr="005C2174" w:rsidRDefault="00372E4C" w:rsidP="00034A1A">
            <w:pPr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COFINS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  <w:vAlign w:val="bottom"/>
          </w:tcPr>
          <w:p w14:paraId="7C2E0D4C" w14:textId="77777777" w:rsidR="00372E4C" w:rsidRPr="005C2174" w:rsidRDefault="00372E4C" w:rsidP="00034A1A">
            <w:pPr>
              <w:rPr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10630" w14:textId="77777777" w:rsidR="00372E4C" w:rsidRPr="005C2174" w:rsidRDefault="00372E4C" w:rsidP="00034A1A">
            <w:pPr>
              <w:rPr>
                <w:sz w:val="20"/>
                <w:szCs w:val="20"/>
              </w:rPr>
            </w:pPr>
          </w:p>
        </w:tc>
      </w:tr>
      <w:tr w:rsidR="00372E4C" w:rsidRPr="005C2174" w14:paraId="6DAA4B31" w14:textId="77777777" w:rsidTr="006E367B">
        <w:trPr>
          <w:trHeight w:val="7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  <w:vAlign w:val="bottom"/>
          </w:tcPr>
          <w:p w14:paraId="2CDBB114" w14:textId="77777777" w:rsidR="00372E4C" w:rsidRPr="005C2174" w:rsidRDefault="00372E4C" w:rsidP="00034A1A">
            <w:pPr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PIS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  <w:vAlign w:val="bottom"/>
          </w:tcPr>
          <w:p w14:paraId="03251852" w14:textId="77777777" w:rsidR="00372E4C" w:rsidRPr="005C2174" w:rsidRDefault="00372E4C" w:rsidP="00034A1A">
            <w:pPr>
              <w:rPr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2C347" w14:textId="77777777" w:rsidR="00372E4C" w:rsidRPr="005C2174" w:rsidRDefault="00372E4C" w:rsidP="00034A1A">
            <w:pPr>
              <w:rPr>
                <w:sz w:val="20"/>
                <w:szCs w:val="20"/>
              </w:rPr>
            </w:pPr>
          </w:p>
        </w:tc>
      </w:tr>
      <w:tr w:rsidR="00372E4C" w:rsidRPr="005C2174" w14:paraId="65512C9A" w14:textId="77777777" w:rsidTr="006E367B">
        <w:trPr>
          <w:trHeight w:val="75"/>
          <w:tblCellSpacing w:w="0" w:type="dxa"/>
          <w:jc w:val="center"/>
        </w:trPr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391383D2" w14:textId="77777777" w:rsidR="00372E4C" w:rsidRPr="005C2174" w:rsidRDefault="00372E4C" w:rsidP="00034A1A">
            <w:pPr>
              <w:rPr>
                <w:sz w:val="20"/>
                <w:szCs w:val="20"/>
              </w:rPr>
            </w:pPr>
            <w:r w:rsidRPr="005C2174">
              <w:rPr>
                <w:b/>
                <w:bCs/>
                <w:sz w:val="20"/>
                <w:szCs w:val="20"/>
              </w:rPr>
              <w:t>TOTAL - TRIBUTAÇÃO SOBRE O FATURAMENTO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B4F438" w14:textId="77777777" w:rsidR="00372E4C" w:rsidRPr="005C2174" w:rsidRDefault="00372E4C" w:rsidP="00034A1A">
            <w:pPr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0509D586" w14:textId="77777777" w:rsidR="00372E4C" w:rsidRPr="005C2174" w:rsidRDefault="00372E4C" w:rsidP="00034A1A">
            <w:pPr>
              <w:jc w:val="right"/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 </w:t>
            </w:r>
          </w:p>
        </w:tc>
      </w:tr>
      <w:tr w:rsidR="00372E4C" w:rsidRPr="005C2174" w14:paraId="1B6F6C41" w14:textId="77777777" w:rsidTr="006E367B">
        <w:trPr>
          <w:trHeight w:val="75"/>
          <w:tblCellSpacing w:w="0" w:type="dxa"/>
          <w:jc w:val="center"/>
        </w:trPr>
        <w:tc>
          <w:tcPr>
            <w:tcW w:w="8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7628EF40" w14:textId="77777777" w:rsidR="00372E4C" w:rsidRPr="005C2174" w:rsidRDefault="00372E4C" w:rsidP="00034A1A">
            <w:pPr>
              <w:jc w:val="center"/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lastRenderedPageBreak/>
              <w:t> </w:t>
            </w:r>
          </w:p>
        </w:tc>
      </w:tr>
      <w:tr w:rsidR="00372E4C" w:rsidRPr="005C2174" w14:paraId="558EDE9F" w14:textId="77777777" w:rsidTr="00DE3EAE">
        <w:trPr>
          <w:trHeight w:val="75"/>
          <w:tblCellSpacing w:w="0" w:type="dxa"/>
          <w:jc w:val="center"/>
        </w:trPr>
        <w:tc>
          <w:tcPr>
            <w:tcW w:w="7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1C98B2C9" w14:textId="77777777" w:rsidR="00372E4C" w:rsidRPr="005C2174" w:rsidRDefault="00372E4C" w:rsidP="00034A1A">
            <w:pPr>
              <w:rPr>
                <w:sz w:val="20"/>
                <w:szCs w:val="20"/>
              </w:rPr>
            </w:pPr>
            <w:r w:rsidRPr="005C2174">
              <w:rPr>
                <w:b/>
                <w:bCs/>
                <w:sz w:val="20"/>
                <w:szCs w:val="20"/>
              </w:rPr>
              <w:t>PREÇO MENSAL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68007E">
              <w:rPr>
                <w:b/>
                <w:bCs/>
                <w:sz w:val="20"/>
                <w:szCs w:val="20"/>
              </w:rPr>
              <w:t>PARA 1 (UM) EMPREGADO (R$)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290F9333" w14:textId="77777777" w:rsidR="00372E4C" w:rsidRPr="005C2174" w:rsidRDefault="00372E4C" w:rsidP="00034A1A">
            <w:pPr>
              <w:jc w:val="right"/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 </w:t>
            </w:r>
          </w:p>
        </w:tc>
      </w:tr>
      <w:tr w:rsidR="00372E4C" w:rsidRPr="005C2174" w14:paraId="70CEF42F" w14:textId="77777777" w:rsidTr="00DE3EAE">
        <w:trPr>
          <w:trHeight w:val="75"/>
          <w:tblCellSpacing w:w="0" w:type="dxa"/>
          <w:jc w:val="center"/>
        </w:trPr>
        <w:tc>
          <w:tcPr>
            <w:tcW w:w="7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64FF6475" w14:textId="77777777" w:rsidR="00372E4C" w:rsidRPr="005C2174" w:rsidRDefault="00372E4C" w:rsidP="00034A1A">
            <w:pPr>
              <w:rPr>
                <w:sz w:val="20"/>
                <w:szCs w:val="20"/>
              </w:rPr>
            </w:pPr>
            <w:r w:rsidRPr="005C2174">
              <w:rPr>
                <w:b/>
                <w:bCs/>
                <w:sz w:val="20"/>
                <w:szCs w:val="20"/>
              </w:rPr>
              <w:t xml:space="preserve">PREÇO ANUAL </w:t>
            </w:r>
            <w:r w:rsidRPr="0068007E">
              <w:rPr>
                <w:b/>
                <w:bCs/>
                <w:sz w:val="20"/>
                <w:szCs w:val="20"/>
              </w:rPr>
              <w:t>PARA 1 (UM) EMPREGADO (R$)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68" w:type="dxa"/>
              <w:bottom w:w="0" w:type="dxa"/>
              <w:right w:w="68" w:type="dxa"/>
            </w:tcMar>
            <w:vAlign w:val="bottom"/>
            <w:hideMark/>
          </w:tcPr>
          <w:p w14:paraId="34BDCF85" w14:textId="77777777" w:rsidR="00372E4C" w:rsidRPr="005C2174" w:rsidRDefault="00372E4C" w:rsidP="00034A1A">
            <w:pPr>
              <w:jc w:val="right"/>
              <w:rPr>
                <w:sz w:val="20"/>
                <w:szCs w:val="20"/>
              </w:rPr>
            </w:pPr>
            <w:r w:rsidRPr="005C2174">
              <w:rPr>
                <w:sz w:val="20"/>
                <w:szCs w:val="20"/>
              </w:rPr>
              <w:t> </w:t>
            </w:r>
          </w:p>
        </w:tc>
      </w:tr>
    </w:tbl>
    <w:p w14:paraId="22A2362B" w14:textId="77777777" w:rsidR="006E367B" w:rsidRDefault="006E367B" w:rsidP="00372E4C">
      <w:pPr>
        <w:jc w:val="both"/>
        <w:rPr>
          <w:b/>
          <w:sz w:val="20"/>
          <w:szCs w:val="20"/>
          <w:u w:val="single"/>
        </w:rPr>
      </w:pPr>
    </w:p>
    <w:p w14:paraId="4E7AAB3B" w14:textId="634D2C1D" w:rsidR="00372E4C" w:rsidRDefault="00372E4C" w:rsidP="006423C2">
      <w:pPr>
        <w:spacing w:line="276" w:lineRule="auto"/>
        <w:jc w:val="both"/>
        <w:rPr>
          <w:b/>
          <w:sz w:val="20"/>
          <w:szCs w:val="20"/>
          <w:u w:val="single"/>
        </w:rPr>
      </w:pPr>
      <w:r w:rsidRPr="008F7258">
        <w:rPr>
          <w:b/>
          <w:sz w:val="20"/>
          <w:szCs w:val="20"/>
          <w:u w:val="single"/>
        </w:rPr>
        <w:t>Observações:</w:t>
      </w:r>
    </w:p>
    <w:p w14:paraId="21E1EE9E" w14:textId="77777777" w:rsidR="00721248" w:rsidRPr="008F7258" w:rsidRDefault="00721248" w:rsidP="006423C2">
      <w:pPr>
        <w:spacing w:line="276" w:lineRule="auto"/>
        <w:jc w:val="both"/>
        <w:rPr>
          <w:b/>
          <w:sz w:val="20"/>
          <w:szCs w:val="20"/>
          <w:u w:val="single"/>
        </w:rPr>
      </w:pPr>
    </w:p>
    <w:p w14:paraId="2E99188E" w14:textId="0B866623" w:rsidR="00113E45" w:rsidRPr="00113E45" w:rsidRDefault="00372E4C" w:rsidP="006423C2">
      <w:pPr>
        <w:tabs>
          <w:tab w:val="left" w:pos="426"/>
        </w:tabs>
        <w:spacing w:line="276" w:lineRule="auto"/>
        <w:jc w:val="both"/>
        <w:rPr>
          <w:b/>
          <w:bCs/>
          <w:sz w:val="20"/>
          <w:szCs w:val="20"/>
        </w:rPr>
      </w:pPr>
      <w:r w:rsidRPr="00113E45">
        <w:rPr>
          <w:b/>
          <w:bCs/>
          <w:sz w:val="20"/>
          <w:szCs w:val="20"/>
        </w:rPr>
        <w:t>1)</w:t>
      </w:r>
      <w:r w:rsidR="00113E45">
        <w:rPr>
          <w:b/>
          <w:bCs/>
        </w:rPr>
        <w:tab/>
      </w:r>
      <w:r w:rsidR="00113E45" w:rsidRPr="00113E45">
        <w:rPr>
          <w:b/>
          <w:bCs/>
          <w:sz w:val="20"/>
          <w:szCs w:val="20"/>
        </w:rPr>
        <w:t>As licitantes estarão impedidas de apresentar planilhas de custos e formação de preços com base no regime de tributação do simples nacional, já que tal prática implicaria ofensa às disposições da L</w:t>
      </w:r>
      <w:r w:rsidR="00113E45">
        <w:rPr>
          <w:b/>
          <w:bCs/>
          <w:sz w:val="20"/>
          <w:szCs w:val="20"/>
        </w:rPr>
        <w:t xml:space="preserve">ei </w:t>
      </w:r>
      <w:r w:rsidR="00113E45" w:rsidRPr="00113E45">
        <w:rPr>
          <w:b/>
          <w:bCs/>
          <w:sz w:val="20"/>
          <w:szCs w:val="20"/>
        </w:rPr>
        <w:t>C</w:t>
      </w:r>
      <w:r w:rsidR="00113E45">
        <w:rPr>
          <w:b/>
          <w:bCs/>
          <w:sz w:val="20"/>
          <w:szCs w:val="20"/>
        </w:rPr>
        <w:t>omplementar nº</w:t>
      </w:r>
      <w:r w:rsidR="00113E45" w:rsidRPr="00113E45">
        <w:rPr>
          <w:b/>
          <w:bCs/>
          <w:sz w:val="20"/>
          <w:szCs w:val="20"/>
        </w:rPr>
        <w:t xml:space="preserve"> 123/2006, conforme posicionamento externado pelo TCU no Acórdão TCU 797/2011 – Plenário.</w:t>
      </w:r>
      <w:r w:rsidRPr="00113E45">
        <w:rPr>
          <w:b/>
          <w:bCs/>
          <w:sz w:val="20"/>
          <w:szCs w:val="20"/>
        </w:rPr>
        <w:t xml:space="preserve"> </w:t>
      </w:r>
    </w:p>
    <w:p w14:paraId="5307CF86" w14:textId="52291CF3" w:rsidR="00372E4C" w:rsidRPr="00743C95" w:rsidRDefault="00113E45" w:rsidP="006423C2">
      <w:pPr>
        <w:tabs>
          <w:tab w:val="left" w:pos="426"/>
        </w:tabs>
        <w:spacing w:line="276" w:lineRule="auto"/>
        <w:jc w:val="both"/>
        <w:rPr>
          <w:sz w:val="20"/>
          <w:szCs w:val="20"/>
        </w:rPr>
      </w:pPr>
      <w:r w:rsidRPr="00113E45">
        <w:rPr>
          <w:b/>
          <w:bCs/>
          <w:sz w:val="20"/>
          <w:szCs w:val="20"/>
        </w:rPr>
        <w:t>2)</w:t>
      </w:r>
      <w:r>
        <w:rPr>
          <w:sz w:val="20"/>
          <w:szCs w:val="20"/>
        </w:rPr>
        <w:tab/>
      </w:r>
      <w:r w:rsidR="00372E4C">
        <w:rPr>
          <w:sz w:val="20"/>
          <w:szCs w:val="20"/>
        </w:rPr>
        <w:t xml:space="preserve">Caso haja outro </w:t>
      </w:r>
      <w:r w:rsidR="00372E4C" w:rsidRPr="00743C95">
        <w:rPr>
          <w:sz w:val="20"/>
          <w:szCs w:val="20"/>
        </w:rPr>
        <w:t>Acordo, Convenção ou Dissídio</w:t>
      </w:r>
      <w:r w:rsidR="00372E4C">
        <w:rPr>
          <w:sz w:val="20"/>
          <w:szCs w:val="20"/>
        </w:rPr>
        <w:t xml:space="preserve"> diferente daquele que foi incluído na planilha, este deverá</w:t>
      </w:r>
      <w:r w:rsidR="00372E4C" w:rsidRPr="00743C95">
        <w:rPr>
          <w:sz w:val="20"/>
          <w:szCs w:val="20"/>
        </w:rPr>
        <w:t xml:space="preserve"> </w:t>
      </w:r>
      <w:r w:rsidR="00372E4C">
        <w:rPr>
          <w:sz w:val="20"/>
          <w:szCs w:val="20"/>
        </w:rPr>
        <w:t xml:space="preserve">ser indicado e </w:t>
      </w:r>
      <w:r w:rsidR="00372E4C" w:rsidRPr="00743C95">
        <w:rPr>
          <w:sz w:val="20"/>
          <w:szCs w:val="20"/>
        </w:rPr>
        <w:t>utilizado na elaboração da planilha de custos e formação de custos.</w:t>
      </w:r>
    </w:p>
    <w:p w14:paraId="6DB12064" w14:textId="591059DE" w:rsidR="00372E4C" w:rsidRPr="00743C95" w:rsidRDefault="00113E45" w:rsidP="006423C2">
      <w:pPr>
        <w:tabs>
          <w:tab w:val="left" w:pos="426"/>
        </w:tabs>
        <w:spacing w:line="276" w:lineRule="auto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3</w:t>
      </w:r>
      <w:r w:rsidR="00372E4C" w:rsidRPr="00113E45">
        <w:rPr>
          <w:b/>
          <w:bCs/>
          <w:sz w:val="20"/>
          <w:szCs w:val="20"/>
        </w:rPr>
        <w:t>)</w:t>
      </w:r>
      <w:r w:rsidR="00372E4C" w:rsidRPr="00743C95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 w:rsidR="00372E4C" w:rsidRPr="00743C95">
        <w:rPr>
          <w:sz w:val="20"/>
          <w:szCs w:val="20"/>
        </w:rPr>
        <w:t>O lucro e despesas administrativas/operacionais incidem sobre o total da mão de obra.</w:t>
      </w:r>
    </w:p>
    <w:p w14:paraId="3F349EEE" w14:textId="3D2F4DEE" w:rsidR="00372E4C" w:rsidRPr="00743C95" w:rsidRDefault="00113E45" w:rsidP="006423C2">
      <w:pPr>
        <w:tabs>
          <w:tab w:val="left" w:pos="426"/>
        </w:tabs>
        <w:spacing w:line="276" w:lineRule="auto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4</w:t>
      </w:r>
      <w:r w:rsidR="00372E4C" w:rsidRPr="00113E45">
        <w:rPr>
          <w:b/>
          <w:bCs/>
          <w:sz w:val="20"/>
          <w:szCs w:val="20"/>
        </w:rPr>
        <w:t>)</w:t>
      </w:r>
      <w:r w:rsidR="00372E4C" w:rsidRPr="00743C95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 w:rsidR="00372E4C" w:rsidRPr="00743C95">
        <w:rPr>
          <w:sz w:val="20"/>
          <w:szCs w:val="20"/>
        </w:rPr>
        <w:t>Os percentuais de tributos devem incidir sobre o total mensal da proposta.</w:t>
      </w:r>
    </w:p>
    <w:p w14:paraId="60C1DB03" w14:textId="1A0490DC" w:rsidR="00372E4C" w:rsidRDefault="00113E45" w:rsidP="006423C2">
      <w:pPr>
        <w:tabs>
          <w:tab w:val="left" w:pos="426"/>
        </w:tabs>
        <w:spacing w:line="276" w:lineRule="auto"/>
        <w:jc w:val="both"/>
        <w:rPr>
          <w:b/>
        </w:rPr>
      </w:pPr>
      <w:r>
        <w:rPr>
          <w:b/>
          <w:bCs/>
          <w:sz w:val="20"/>
          <w:szCs w:val="20"/>
        </w:rPr>
        <w:t>5</w:t>
      </w:r>
      <w:r w:rsidR="00372E4C" w:rsidRPr="00113E45">
        <w:rPr>
          <w:b/>
          <w:bCs/>
          <w:sz w:val="20"/>
          <w:szCs w:val="20"/>
        </w:rPr>
        <w:t>)</w:t>
      </w:r>
      <w:r w:rsidR="00372E4C" w:rsidRPr="00743C95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 w:rsidR="00372E4C" w:rsidRPr="00743C95">
        <w:rPr>
          <w:sz w:val="20"/>
          <w:szCs w:val="20"/>
        </w:rPr>
        <w:t>Em atenção ao Acórdão 950/2007 – Plenário do TCU, informamos que não devem ser inseridos nas planilhas de composição de custos os gastos com os tributos IRPJ e CSLL.</w:t>
      </w:r>
      <w:r w:rsidR="00372E4C">
        <w:rPr>
          <w:b/>
        </w:rPr>
        <w:br w:type="page"/>
      </w:r>
    </w:p>
    <w:p w14:paraId="07FBF808" w14:textId="77777777" w:rsidR="00372E4C" w:rsidRPr="00BB5DA9" w:rsidRDefault="00372E4C" w:rsidP="00372E4C">
      <w:pPr>
        <w:jc w:val="center"/>
        <w:rPr>
          <w:b/>
          <w:u w:val="single"/>
        </w:rPr>
      </w:pPr>
      <w:r w:rsidRPr="00BB5DA9">
        <w:rPr>
          <w:b/>
          <w:u w:val="single"/>
        </w:rPr>
        <w:lastRenderedPageBreak/>
        <w:t>ANEXO II DO TERMO DE REFERÊNCIA</w:t>
      </w:r>
    </w:p>
    <w:p w14:paraId="6866FAA2" w14:textId="77777777" w:rsidR="00372E4C" w:rsidRDefault="00372E4C" w:rsidP="00372E4C">
      <w:pPr>
        <w:jc w:val="center"/>
        <w:rPr>
          <w:b/>
        </w:rPr>
      </w:pPr>
    </w:p>
    <w:p w14:paraId="51AA0DBD" w14:textId="77777777" w:rsidR="00372E4C" w:rsidRPr="005219F0" w:rsidRDefault="00372E4C" w:rsidP="00372E4C">
      <w:pPr>
        <w:jc w:val="center"/>
        <w:rPr>
          <w:b/>
        </w:rPr>
      </w:pPr>
      <w:r w:rsidRPr="005219F0">
        <w:rPr>
          <w:b/>
        </w:rPr>
        <w:t>RELAÇÃO BÁSICA DOS MATERIAIS DE LIMPEZA E HIGIENE</w:t>
      </w:r>
    </w:p>
    <w:p w14:paraId="03DDF34A" w14:textId="54B9D507" w:rsidR="00372E4C" w:rsidRPr="005219F0" w:rsidRDefault="00372E4C" w:rsidP="00372E4C">
      <w:pPr>
        <w:jc w:val="center"/>
        <w:rPr>
          <w:b/>
          <w:lang w:eastAsia="zh-CN"/>
        </w:rPr>
      </w:pPr>
      <w:r w:rsidRPr="005219F0">
        <w:rPr>
          <w:b/>
        </w:rPr>
        <w:t>(CONSUMO ESTIMADO MENSAL)</w:t>
      </w:r>
    </w:p>
    <w:bookmarkEnd w:id="0"/>
    <w:p w14:paraId="74CB195F" w14:textId="77777777" w:rsidR="00372E4C" w:rsidRDefault="00372E4C" w:rsidP="00372E4C">
      <w:pPr>
        <w:jc w:val="center"/>
        <w:rPr>
          <w:b/>
        </w:rPr>
      </w:pPr>
    </w:p>
    <w:tbl>
      <w:tblPr>
        <w:tblW w:w="8931" w:type="dxa"/>
        <w:tblInd w:w="-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Layout w:type="fixed"/>
        <w:tblCellMar>
          <w:top w:w="55" w:type="dxa"/>
          <w:left w:w="4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12"/>
        <w:gridCol w:w="4536"/>
        <w:gridCol w:w="754"/>
        <w:gridCol w:w="806"/>
        <w:gridCol w:w="947"/>
        <w:gridCol w:w="1276"/>
      </w:tblGrid>
      <w:tr w:rsidR="00372E4C" w14:paraId="4F769264" w14:textId="77777777" w:rsidTr="00E97527">
        <w:trPr>
          <w:trHeight w:val="447"/>
        </w:trPr>
        <w:tc>
          <w:tcPr>
            <w:tcW w:w="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A6A6A6" w:themeFill="background1" w:themeFillShade="A6"/>
            <w:vAlign w:val="center"/>
          </w:tcPr>
          <w:p w14:paraId="2E995A42" w14:textId="77777777" w:rsidR="00372E4C" w:rsidRPr="0052308E" w:rsidRDefault="00372E4C" w:rsidP="00034A1A">
            <w:pPr>
              <w:pStyle w:val="Contedodatabela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A6A6A6" w:themeFill="background1" w:themeFillShade="A6"/>
            <w:vAlign w:val="center"/>
            <w:hideMark/>
          </w:tcPr>
          <w:p w14:paraId="4C285C7C" w14:textId="77777777" w:rsidR="00372E4C" w:rsidRPr="0052308E" w:rsidRDefault="00372E4C" w:rsidP="00034A1A">
            <w:pPr>
              <w:pStyle w:val="Contedodatabela"/>
              <w:jc w:val="center"/>
              <w:rPr>
                <w:b/>
                <w:sz w:val="21"/>
                <w:szCs w:val="21"/>
              </w:rPr>
            </w:pPr>
            <w:r w:rsidRPr="00FA3B43">
              <w:rPr>
                <w:b/>
                <w:sz w:val="20"/>
                <w:szCs w:val="20"/>
              </w:rPr>
              <w:t>DISCRIMINAÇÃO DOS MATERIAIS DE LIMPEZA E CONSERVAÇÃO</w:t>
            </w:r>
          </w:p>
        </w:tc>
        <w:tc>
          <w:tcPr>
            <w:tcW w:w="7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A6A6A6" w:themeFill="background1" w:themeFillShade="A6"/>
            <w:vAlign w:val="center"/>
            <w:hideMark/>
          </w:tcPr>
          <w:p w14:paraId="4370D7F7" w14:textId="77777777" w:rsidR="00372E4C" w:rsidRPr="0052308E" w:rsidRDefault="00372E4C" w:rsidP="00034A1A">
            <w:pPr>
              <w:pStyle w:val="Contedodatabela"/>
              <w:jc w:val="center"/>
              <w:rPr>
                <w:b/>
                <w:sz w:val="21"/>
                <w:szCs w:val="21"/>
              </w:rPr>
            </w:pPr>
            <w:r w:rsidRPr="0052308E">
              <w:rPr>
                <w:b/>
                <w:sz w:val="21"/>
                <w:szCs w:val="21"/>
              </w:rPr>
              <w:t>UND.</w:t>
            </w:r>
          </w:p>
        </w:tc>
        <w:tc>
          <w:tcPr>
            <w:tcW w:w="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vAlign w:val="center"/>
            <w:hideMark/>
          </w:tcPr>
          <w:p w14:paraId="5B19ED2E" w14:textId="77777777" w:rsidR="00372E4C" w:rsidRPr="0052308E" w:rsidRDefault="00372E4C" w:rsidP="00034A1A">
            <w:pPr>
              <w:pStyle w:val="Contedodatabela"/>
              <w:jc w:val="center"/>
              <w:rPr>
                <w:b/>
                <w:sz w:val="21"/>
                <w:szCs w:val="21"/>
              </w:rPr>
            </w:pPr>
            <w:r w:rsidRPr="0052308E">
              <w:rPr>
                <w:b/>
                <w:sz w:val="21"/>
                <w:szCs w:val="21"/>
              </w:rPr>
              <w:t>QTDE.</w:t>
            </w:r>
          </w:p>
        </w:tc>
        <w:tc>
          <w:tcPr>
            <w:tcW w:w="9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vAlign w:val="center"/>
          </w:tcPr>
          <w:p w14:paraId="0CACDE5F" w14:textId="77777777" w:rsidR="00372E4C" w:rsidRPr="00C24837" w:rsidRDefault="00372E4C" w:rsidP="00034A1A">
            <w:pPr>
              <w:suppressLineNumbers/>
              <w:jc w:val="center"/>
              <w:rPr>
                <w:b/>
                <w:sz w:val="20"/>
                <w:szCs w:val="20"/>
                <w:lang w:eastAsia="zh-CN" w:bidi="hi-IN"/>
              </w:rPr>
            </w:pPr>
            <w:r w:rsidRPr="00C24837">
              <w:rPr>
                <w:b/>
                <w:sz w:val="20"/>
                <w:szCs w:val="20"/>
                <w:lang w:eastAsia="zh-CN" w:bidi="hi-IN"/>
              </w:rPr>
              <w:t>Valor</w:t>
            </w:r>
          </w:p>
          <w:p w14:paraId="0717E1D7" w14:textId="77777777" w:rsidR="00372E4C" w:rsidRDefault="00372E4C" w:rsidP="00034A1A">
            <w:pPr>
              <w:pStyle w:val="Contedodatabela"/>
              <w:jc w:val="center"/>
              <w:rPr>
                <w:b/>
                <w:sz w:val="20"/>
                <w:szCs w:val="20"/>
              </w:rPr>
            </w:pPr>
            <w:r w:rsidRPr="00C24837">
              <w:rPr>
                <w:b/>
                <w:sz w:val="20"/>
                <w:szCs w:val="20"/>
              </w:rPr>
              <w:t>Unitário</w:t>
            </w:r>
          </w:p>
          <w:p w14:paraId="5EDBA220" w14:textId="5CA079DD" w:rsidR="002A75FB" w:rsidRPr="0052308E" w:rsidRDefault="002A75FB" w:rsidP="00034A1A">
            <w:pPr>
              <w:pStyle w:val="Contedodatabela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0"/>
                <w:szCs w:val="20"/>
              </w:rPr>
              <w:t>(R$)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6A6A6" w:themeFill="background1" w:themeFillShade="A6"/>
            <w:vAlign w:val="center"/>
          </w:tcPr>
          <w:p w14:paraId="2AE787A2" w14:textId="77777777" w:rsidR="00372E4C" w:rsidRPr="00C24837" w:rsidRDefault="00372E4C" w:rsidP="00034A1A">
            <w:pPr>
              <w:suppressLineNumbers/>
              <w:jc w:val="center"/>
              <w:rPr>
                <w:b/>
                <w:sz w:val="20"/>
                <w:szCs w:val="20"/>
                <w:lang w:eastAsia="zh-CN" w:bidi="hi-IN"/>
              </w:rPr>
            </w:pPr>
            <w:r w:rsidRPr="00C24837">
              <w:rPr>
                <w:b/>
                <w:sz w:val="20"/>
                <w:szCs w:val="20"/>
                <w:lang w:eastAsia="zh-CN" w:bidi="hi-IN"/>
              </w:rPr>
              <w:t>Valor</w:t>
            </w:r>
          </w:p>
          <w:p w14:paraId="4ABD15B5" w14:textId="77777777" w:rsidR="00372E4C" w:rsidRDefault="00372E4C" w:rsidP="00034A1A">
            <w:pPr>
              <w:pStyle w:val="Contedodatabela"/>
              <w:jc w:val="center"/>
              <w:rPr>
                <w:b/>
                <w:sz w:val="20"/>
                <w:szCs w:val="20"/>
              </w:rPr>
            </w:pPr>
            <w:r w:rsidRPr="00C24837">
              <w:rPr>
                <w:b/>
                <w:sz w:val="20"/>
                <w:szCs w:val="20"/>
              </w:rPr>
              <w:t>Total</w:t>
            </w:r>
          </w:p>
          <w:p w14:paraId="0F4B1BCF" w14:textId="1E87D80E" w:rsidR="002A75FB" w:rsidRPr="0052308E" w:rsidRDefault="002A75FB" w:rsidP="00034A1A">
            <w:pPr>
              <w:pStyle w:val="Contedodatabela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0"/>
                <w:szCs w:val="20"/>
              </w:rPr>
              <w:t>(R$)</w:t>
            </w:r>
          </w:p>
        </w:tc>
      </w:tr>
      <w:tr w:rsidR="00372E4C" w14:paraId="6F1599CD" w14:textId="77777777" w:rsidTr="00BD790E">
        <w:tc>
          <w:tcPr>
            <w:tcW w:w="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12DAD707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01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7077F311" w14:textId="77777777" w:rsidR="00372E4C" w:rsidRPr="007130EA" w:rsidRDefault="00372E4C" w:rsidP="00034A1A">
            <w:pPr>
              <w:pStyle w:val="Contedodatabela"/>
              <w:jc w:val="both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Álcool etílico líquido 70º utilizado para superfícies fixas, composto por desnaturante e água – 1 litro</w:t>
            </w:r>
          </w:p>
        </w:tc>
        <w:tc>
          <w:tcPr>
            <w:tcW w:w="7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44B4D6FA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un.</w:t>
            </w:r>
          </w:p>
        </w:tc>
        <w:tc>
          <w:tcPr>
            <w:tcW w:w="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14:paraId="68A7FBC6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12</w:t>
            </w:r>
          </w:p>
        </w:tc>
        <w:tc>
          <w:tcPr>
            <w:tcW w:w="9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F72DBA9" w14:textId="6676CCCC" w:rsidR="00372E4C" w:rsidRPr="002A75FB" w:rsidRDefault="00EF7597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9,00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461981E" w14:textId="242EDA5E" w:rsidR="00372E4C" w:rsidRPr="002A75FB" w:rsidRDefault="0076602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108,00</w:t>
            </w:r>
          </w:p>
        </w:tc>
      </w:tr>
      <w:tr w:rsidR="00372E4C" w14:paraId="04AE5E84" w14:textId="77777777" w:rsidTr="00BD790E">
        <w:tc>
          <w:tcPr>
            <w:tcW w:w="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2ABA44AF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02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46E9C71D" w14:textId="77777777" w:rsidR="00372E4C" w:rsidRPr="007130EA" w:rsidRDefault="00372E4C" w:rsidP="00034A1A">
            <w:pPr>
              <w:pStyle w:val="Contedodatabela"/>
              <w:jc w:val="both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Luva indicada para limpeza em geral, forrada e antiderrapante, resistente</w:t>
            </w:r>
          </w:p>
        </w:tc>
        <w:tc>
          <w:tcPr>
            <w:tcW w:w="7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11887FB3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par</w:t>
            </w:r>
          </w:p>
        </w:tc>
        <w:tc>
          <w:tcPr>
            <w:tcW w:w="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14:paraId="3C97B98A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02</w:t>
            </w:r>
          </w:p>
        </w:tc>
        <w:tc>
          <w:tcPr>
            <w:tcW w:w="9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3B5AFDD" w14:textId="65AF6219" w:rsidR="00372E4C" w:rsidRPr="002A75FB" w:rsidRDefault="00EF7597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6,00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C2864C4" w14:textId="62128603" w:rsidR="00372E4C" w:rsidRPr="002A75FB" w:rsidRDefault="0076602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12,00</w:t>
            </w:r>
          </w:p>
        </w:tc>
      </w:tr>
      <w:tr w:rsidR="00372E4C" w14:paraId="4D41AB0F" w14:textId="77777777" w:rsidTr="00BD790E">
        <w:tc>
          <w:tcPr>
            <w:tcW w:w="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306CA0FB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03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52688B68" w14:textId="77777777" w:rsidR="00372E4C" w:rsidRPr="007130EA" w:rsidRDefault="00372E4C" w:rsidP="00034A1A">
            <w:pPr>
              <w:pStyle w:val="Contedodatabela"/>
              <w:jc w:val="both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Rodo de madeira tamanho 30 cm, contendo cabo e borracha dupla de silicone (sob demanda, de acordo com a necessidade de substituição)</w:t>
            </w:r>
          </w:p>
        </w:tc>
        <w:tc>
          <w:tcPr>
            <w:tcW w:w="7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0FB906E6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un.</w:t>
            </w:r>
          </w:p>
        </w:tc>
        <w:tc>
          <w:tcPr>
            <w:tcW w:w="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14:paraId="484A7188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01</w:t>
            </w:r>
          </w:p>
        </w:tc>
        <w:tc>
          <w:tcPr>
            <w:tcW w:w="9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AF24F49" w14:textId="7A76F760" w:rsidR="00372E4C" w:rsidRPr="002A75FB" w:rsidRDefault="002A75F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8,74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CD89E66" w14:textId="5A96DDE6" w:rsidR="00372E4C" w:rsidRPr="002A75FB" w:rsidRDefault="0076602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8,74</w:t>
            </w:r>
          </w:p>
        </w:tc>
      </w:tr>
      <w:tr w:rsidR="00372E4C" w14:paraId="45518705" w14:textId="77777777" w:rsidTr="00BD790E">
        <w:tc>
          <w:tcPr>
            <w:tcW w:w="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6B4C4FF7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04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69A497AF" w14:textId="77777777" w:rsidR="00372E4C" w:rsidRPr="007130EA" w:rsidRDefault="00372E4C" w:rsidP="00034A1A">
            <w:pPr>
              <w:pStyle w:val="Contedodatabela"/>
              <w:jc w:val="both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Rodo de madeira tamanho 60 cm, contendo cabo e borracha dupla de silicone (sob demanda, de acordo com a necessidade de substituição)</w:t>
            </w:r>
          </w:p>
        </w:tc>
        <w:tc>
          <w:tcPr>
            <w:tcW w:w="7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6A5C1693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un.</w:t>
            </w:r>
          </w:p>
        </w:tc>
        <w:tc>
          <w:tcPr>
            <w:tcW w:w="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14:paraId="69DAE4DC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01</w:t>
            </w:r>
          </w:p>
        </w:tc>
        <w:tc>
          <w:tcPr>
            <w:tcW w:w="9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D8AB580" w14:textId="1E8536F0" w:rsidR="00372E4C" w:rsidRPr="002A75FB" w:rsidRDefault="002A75F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15,00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D61A05B" w14:textId="64761E8F" w:rsidR="00372E4C" w:rsidRPr="002A75FB" w:rsidRDefault="0076602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15,00</w:t>
            </w:r>
          </w:p>
        </w:tc>
      </w:tr>
      <w:tr w:rsidR="00372E4C" w14:paraId="642BC8CD" w14:textId="77777777" w:rsidTr="00BD790E">
        <w:tc>
          <w:tcPr>
            <w:tcW w:w="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63B59AFD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4907C363" w14:textId="77777777" w:rsidR="00372E4C" w:rsidRPr="007130EA" w:rsidRDefault="00372E4C" w:rsidP="00034A1A">
            <w:pPr>
              <w:pStyle w:val="Contedodatabela"/>
              <w:jc w:val="both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Balde plástico capacidade 12 litros reforçado (sob demanda, de acordo com a necessidade de substituição)</w:t>
            </w:r>
          </w:p>
        </w:tc>
        <w:tc>
          <w:tcPr>
            <w:tcW w:w="7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49DF80E2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un.</w:t>
            </w:r>
          </w:p>
        </w:tc>
        <w:tc>
          <w:tcPr>
            <w:tcW w:w="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14:paraId="1E6048BA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01</w:t>
            </w:r>
          </w:p>
        </w:tc>
        <w:tc>
          <w:tcPr>
            <w:tcW w:w="9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ED2CD40" w14:textId="36F78304" w:rsidR="00372E4C" w:rsidRPr="002A75FB" w:rsidRDefault="002A75F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8190D9B" w14:textId="03F8EBA3" w:rsidR="00372E4C" w:rsidRPr="002A75FB" w:rsidRDefault="0076602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10,00</w:t>
            </w:r>
          </w:p>
        </w:tc>
      </w:tr>
      <w:tr w:rsidR="00372E4C" w14:paraId="43EA655A" w14:textId="77777777" w:rsidTr="00BD790E">
        <w:tc>
          <w:tcPr>
            <w:tcW w:w="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7EC343F9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06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2413B00E" w14:textId="77777777" w:rsidR="00372E4C" w:rsidRPr="007130EA" w:rsidRDefault="00372E4C" w:rsidP="00034A1A">
            <w:pPr>
              <w:pStyle w:val="Contedodatabela"/>
              <w:jc w:val="both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Limpador concentrado multiuso, biodegradável, indicado para limpeza de superfícies, com diluição de até 1:20 partes de água</w:t>
            </w:r>
          </w:p>
        </w:tc>
        <w:tc>
          <w:tcPr>
            <w:tcW w:w="7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2255C1A9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litro</w:t>
            </w:r>
          </w:p>
        </w:tc>
        <w:tc>
          <w:tcPr>
            <w:tcW w:w="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14:paraId="4EF32931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05</w:t>
            </w:r>
          </w:p>
        </w:tc>
        <w:tc>
          <w:tcPr>
            <w:tcW w:w="9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1800A80" w14:textId="0A8F7206" w:rsidR="00372E4C" w:rsidRPr="002A75FB" w:rsidRDefault="00EF7597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23,40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81FB834" w14:textId="28C6DFFE" w:rsidR="00372E4C" w:rsidRPr="002A75FB" w:rsidRDefault="0076602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117,00</w:t>
            </w:r>
          </w:p>
        </w:tc>
      </w:tr>
      <w:tr w:rsidR="00372E4C" w14:paraId="1E0F5DD1" w14:textId="77777777" w:rsidTr="00BD790E">
        <w:tc>
          <w:tcPr>
            <w:tcW w:w="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123F0BF5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17BA7CD0" w14:textId="77777777" w:rsidR="00372E4C" w:rsidRPr="007130EA" w:rsidRDefault="00372E4C" w:rsidP="00034A1A">
            <w:pPr>
              <w:pStyle w:val="Contedodatabela"/>
              <w:jc w:val="both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Pá de lixo galvanizada, com cabo de 60 cm (sob demanda, de acordo com a necessidade de substituição)</w:t>
            </w:r>
          </w:p>
        </w:tc>
        <w:tc>
          <w:tcPr>
            <w:tcW w:w="7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685303FD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un.</w:t>
            </w:r>
          </w:p>
        </w:tc>
        <w:tc>
          <w:tcPr>
            <w:tcW w:w="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14:paraId="53CCE53D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01</w:t>
            </w:r>
          </w:p>
        </w:tc>
        <w:tc>
          <w:tcPr>
            <w:tcW w:w="9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6833750" w14:textId="645577ED" w:rsidR="00372E4C" w:rsidRPr="002A75FB" w:rsidRDefault="002A75F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8,74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2EDF652" w14:textId="4E13AFD2" w:rsidR="00372E4C" w:rsidRPr="002A75FB" w:rsidRDefault="0076602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8,74</w:t>
            </w:r>
          </w:p>
        </w:tc>
      </w:tr>
      <w:tr w:rsidR="00372E4C" w14:paraId="0C719D5F" w14:textId="77777777" w:rsidTr="00BD790E">
        <w:tc>
          <w:tcPr>
            <w:tcW w:w="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4E8ECCFA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08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575A798C" w14:textId="77777777" w:rsidR="00372E4C" w:rsidRPr="007130EA" w:rsidRDefault="00372E4C" w:rsidP="00034A1A">
            <w:pPr>
              <w:pStyle w:val="Contedodatabela"/>
              <w:jc w:val="both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Papel toalha rolo 300 m, 100% celulose e de alta absorção.</w:t>
            </w:r>
          </w:p>
        </w:tc>
        <w:tc>
          <w:tcPr>
            <w:tcW w:w="7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44F5CAD3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un.</w:t>
            </w:r>
          </w:p>
        </w:tc>
        <w:tc>
          <w:tcPr>
            <w:tcW w:w="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14:paraId="2472C7C3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08</w:t>
            </w:r>
          </w:p>
        </w:tc>
        <w:tc>
          <w:tcPr>
            <w:tcW w:w="9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26645C6" w14:textId="255183B5" w:rsidR="00372E4C" w:rsidRPr="002A75FB" w:rsidRDefault="00EF7597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88FB724" w14:textId="25540622" w:rsidR="00372E4C" w:rsidRPr="002A75FB" w:rsidRDefault="0076602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106,00</w:t>
            </w:r>
          </w:p>
        </w:tc>
      </w:tr>
      <w:tr w:rsidR="00372E4C" w14:paraId="59CF96FB" w14:textId="77777777" w:rsidTr="00BD790E">
        <w:tc>
          <w:tcPr>
            <w:tcW w:w="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7DAF0F50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09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3FEB6D0B" w14:textId="77777777" w:rsidR="00372E4C" w:rsidRPr="007130EA" w:rsidRDefault="00372E4C" w:rsidP="00034A1A">
            <w:pPr>
              <w:pStyle w:val="Contedodatabela"/>
              <w:jc w:val="both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Desinfetante bactericida concentrado 5 litros, altamente efetivo contra bactérias. Possui alto poder de ação, limpeza e desinfecção. Diluição de 1:25 até 1:100 partes de água.</w:t>
            </w:r>
          </w:p>
        </w:tc>
        <w:tc>
          <w:tcPr>
            <w:tcW w:w="7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45C317F0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un.</w:t>
            </w:r>
          </w:p>
        </w:tc>
        <w:tc>
          <w:tcPr>
            <w:tcW w:w="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14:paraId="687A1CF7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01</w:t>
            </w:r>
          </w:p>
        </w:tc>
        <w:tc>
          <w:tcPr>
            <w:tcW w:w="9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FB61436" w14:textId="4C1A63E0" w:rsidR="00372E4C" w:rsidRPr="002A75FB" w:rsidRDefault="002A75F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68,23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7322558" w14:textId="29B70330" w:rsidR="00372E4C" w:rsidRPr="002A75FB" w:rsidRDefault="0076602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68,23</w:t>
            </w:r>
          </w:p>
        </w:tc>
      </w:tr>
      <w:tr w:rsidR="00372E4C" w14:paraId="0775DCA2" w14:textId="77777777" w:rsidTr="00BD790E">
        <w:tc>
          <w:tcPr>
            <w:tcW w:w="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0BDFF853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2A46332A" w14:textId="77777777" w:rsidR="00372E4C" w:rsidRPr="007130EA" w:rsidRDefault="00372E4C" w:rsidP="00034A1A">
            <w:pPr>
              <w:pStyle w:val="Contedodatabela"/>
              <w:jc w:val="both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 xml:space="preserve">Cera emulsão perfumada </w:t>
            </w:r>
            <w:proofErr w:type="spellStart"/>
            <w:r w:rsidRPr="007130EA">
              <w:rPr>
                <w:sz w:val="21"/>
                <w:szCs w:val="21"/>
              </w:rPr>
              <w:t>auto-brilho</w:t>
            </w:r>
            <w:proofErr w:type="spellEnd"/>
            <w:r w:rsidRPr="007130EA">
              <w:rPr>
                <w:sz w:val="21"/>
                <w:szCs w:val="21"/>
              </w:rPr>
              <w:t xml:space="preserve"> 5 litros. Supereconômica incolor, a base de carnaúba, parafina, álcool </w:t>
            </w:r>
            <w:proofErr w:type="spellStart"/>
            <w:r w:rsidRPr="007130EA">
              <w:rPr>
                <w:sz w:val="21"/>
                <w:szCs w:val="21"/>
              </w:rPr>
              <w:t>cetoesteárico</w:t>
            </w:r>
            <w:proofErr w:type="spellEnd"/>
            <w:r w:rsidRPr="007130EA">
              <w:rPr>
                <w:sz w:val="21"/>
                <w:szCs w:val="21"/>
              </w:rPr>
              <w:t>, agentes de polimento com fragrância.</w:t>
            </w:r>
          </w:p>
        </w:tc>
        <w:tc>
          <w:tcPr>
            <w:tcW w:w="7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62258FC6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un.</w:t>
            </w:r>
          </w:p>
        </w:tc>
        <w:tc>
          <w:tcPr>
            <w:tcW w:w="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14:paraId="56097DA3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01</w:t>
            </w:r>
          </w:p>
        </w:tc>
        <w:tc>
          <w:tcPr>
            <w:tcW w:w="9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525C6D5" w14:textId="14EDA762" w:rsidR="00372E4C" w:rsidRPr="002A75FB" w:rsidRDefault="002A75F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52,00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549B371" w14:textId="56E1A904" w:rsidR="00372E4C" w:rsidRPr="002A75FB" w:rsidRDefault="0076602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52,00</w:t>
            </w:r>
          </w:p>
        </w:tc>
      </w:tr>
      <w:tr w:rsidR="00372E4C" w14:paraId="26C30C72" w14:textId="77777777" w:rsidTr="00BD790E">
        <w:tc>
          <w:tcPr>
            <w:tcW w:w="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4F9DD984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75AE6C4D" w14:textId="77777777" w:rsidR="00372E4C" w:rsidRPr="007130EA" w:rsidRDefault="00372E4C" w:rsidP="00034A1A">
            <w:pPr>
              <w:pStyle w:val="Contedodatabela"/>
              <w:jc w:val="both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Saco alvejado 100% algodão medindo 55x75 cm alto poder de absorção. (sob demanda, de acordo com a necessidade de substituição)</w:t>
            </w:r>
          </w:p>
        </w:tc>
        <w:tc>
          <w:tcPr>
            <w:tcW w:w="7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3F7DAD86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un.</w:t>
            </w:r>
          </w:p>
        </w:tc>
        <w:tc>
          <w:tcPr>
            <w:tcW w:w="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14:paraId="5376C8B7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10</w:t>
            </w:r>
          </w:p>
        </w:tc>
        <w:tc>
          <w:tcPr>
            <w:tcW w:w="9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EFF08EC" w14:textId="74DD486B" w:rsidR="00372E4C" w:rsidRPr="002A75FB" w:rsidRDefault="002A75F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="00EF7597"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906038C" w14:textId="7420ADC0" w:rsidR="00372E4C" w:rsidRPr="002A75FB" w:rsidRDefault="0076602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50,00</w:t>
            </w:r>
          </w:p>
        </w:tc>
      </w:tr>
      <w:tr w:rsidR="00372E4C" w14:paraId="54EBEF7C" w14:textId="77777777" w:rsidTr="00BD790E">
        <w:tc>
          <w:tcPr>
            <w:tcW w:w="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23C12B30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44A285A3" w14:textId="77777777" w:rsidR="00372E4C" w:rsidRPr="007130EA" w:rsidRDefault="00372E4C" w:rsidP="00034A1A">
            <w:pPr>
              <w:pStyle w:val="Contedodatabela"/>
              <w:jc w:val="both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Detergente neutro concentrado 5 litros. Para uso geral, indicado para limpeza de superfícies. Diluição até 1:20 partes de água.</w:t>
            </w:r>
          </w:p>
        </w:tc>
        <w:tc>
          <w:tcPr>
            <w:tcW w:w="7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29ED96B5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un.</w:t>
            </w:r>
          </w:p>
        </w:tc>
        <w:tc>
          <w:tcPr>
            <w:tcW w:w="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14:paraId="1ABB6517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01</w:t>
            </w:r>
          </w:p>
        </w:tc>
        <w:tc>
          <w:tcPr>
            <w:tcW w:w="9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221D3D6" w14:textId="17582E4A" w:rsidR="00372E4C" w:rsidRPr="002A75FB" w:rsidRDefault="002A75F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6C8803A" w14:textId="58FDF99E" w:rsidR="00372E4C" w:rsidRPr="002A75FB" w:rsidRDefault="0076602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20,00</w:t>
            </w:r>
          </w:p>
        </w:tc>
      </w:tr>
      <w:tr w:rsidR="00372E4C" w14:paraId="24629709" w14:textId="77777777" w:rsidTr="00BD790E">
        <w:tc>
          <w:tcPr>
            <w:tcW w:w="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7A4F4DA5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4F62BED5" w14:textId="77777777" w:rsidR="00372E4C" w:rsidRPr="007130EA" w:rsidRDefault="00372E4C" w:rsidP="00034A1A">
            <w:pPr>
              <w:pStyle w:val="Contedodatabela"/>
              <w:jc w:val="both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Sabonete líquido concentrado, formulação balanceada com hidratante. Fragrância erva-doce. Refil de 800 ml.</w:t>
            </w:r>
          </w:p>
        </w:tc>
        <w:tc>
          <w:tcPr>
            <w:tcW w:w="7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1A3FD004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un.</w:t>
            </w:r>
          </w:p>
        </w:tc>
        <w:tc>
          <w:tcPr>
            <w:tcW w:w="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14:paraId="1D1BECBE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04</w:t>
            </w:r>
          </w:p>
        </w:tc>
        <w:tc>
          <w:tcPr>
            <w:tcW w:w="9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355ECD8" w14:textId="102E5786" w:rsidR="00372E4C" w:rsidRPr="002A75FB" w:rsidRDefault="00EF7597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26C00AC" w14:textId="68909BDD" w:rsidR="00372E4C" w:rsidRPr="002A75FB" w:rsidRDefault="0076602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40,00</w:t>
            </w:r>
          </w:p>
        </w:tc>
      </w:tr>
      <w:tr w:rsidR="00372E4C" w14:paraId="650A061E" w14:textId="77777777" w:rsidTr="00BD790E">
        <w:tc>
          <w:tcPr>
            <w:tcW w:w="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7548F1DC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14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0A736A9A" w14:textId="77777777" w:rsidR="00372E4C" w:rsidRPr="007130EA" w:rsidRDefault="00372E4C" w:rsidP="00034A1A">
            <w:pPr>
              <w:pStyle w:val="Contedodatabela"/>
              <w:jc w:val="both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Água sanitária 1 litro (cx. c/ 12 un.)</w:t>
            </w:r>
          </w:p>
        </w:tc>
        <w:tc>
          <w:tcPr>
            <w:tcW w:w="7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08CD5C28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cx.</w:t>
            </w:r>
          </w:p>
        </w:tc>
        <w:tc>
          <w:tcPr>
            <w:tcW w:w="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14:paraId="49552593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01</w:t>
            </w:r>
          </w:p>
        </w:tc>
        <w:tc>
          <w:tcPr>
            <w:tcW w:w="9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28F5756" w14:textId="6F719414" w:rsidR="00372E4C" w:rsidRPr="002A75FB" w:rsidRDefault="002A75F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39,60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0165D67" w14:textId="76AEF7C5" w:rsidR="00372E4C" w:rsidRPr="002A75FB" w:rsidRDefault="0076602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39,60</w:t>
            </w:r>
          </w:p>
        </w:tc>
      </w:tr>
      <w:tr w:rsidR="00372E4C" w14:paraId="727A9D46" w14:textId="77777777" w:rsidTr="00BD790E">
        <w:tc>
          <w:tcPr>
            <w:tcW w:w="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4C999499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3AE69A68" w14:textId="77777777" w:rsidR="00372E4C" w:rsidRPr="007130EA" w:rsidRDefault="00372E4C" w:rsidP="00034A1A">
            <w:pPr>
              <w:pStyle w:val="Contedodatabela"/>
              <w:jc w:val="both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Saco para lixo reforçado capacidade 60 litros cor preta (</w:t>
            </w:r>
            <w:proofErr w:type="spellStart"/>
            <w:r w:rsidRPr="007130EA">
              <w:rPr>
                <w:sz w:val="21"/>
                <w:szCs w:val="21"/>
              </w:rPr>
              <w:t>pct</w:t>
            </w:r>
            <w:proofErr w:type="spellEnd"/>
            <w:r w:rsidRPr="007130EA">
              <w:rPr>
                <w:sz w:val="21"/>
                <w:szCs w:val="21"/>
              </w:rPr>
              <w:t>. c/ 100 un.)</w:t>
            </w:r>
          </w:p>
        </w:tc>
        <w:tc>
          <w:tcPr>
            <w:tcW w:w="7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3BBE660B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proofErr w:type="spellStart"/>
            <w:r w:rsidRPr="007130EA">
              <w:rPr>
                <w:sz w:val="21"/>
                <w:szCs w:val="21"/>
              </w:rPr>
              <w:t>pct</w:t>
            </w:r>
            <w:proofErr w:type="spellEnd"/>
          </w:p>
        </w:tc>
        <w:tc>
          <w:tcPr>
            <w:tcW w:w="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14:paraId="125D7ACE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01</w:t>
            </w:r>
          </w:p>
        </w:tc>
        <w:tc>
          <w:tcPr>
            <w:tcW w:w="9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73CFD44" w14:textId="11953EC7" w:rsidR="00372E4C" w:rsidRPr="002A75FB" w:rsidRDefault="002A75F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15,00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9CCD7AB" w14:textId="668C3837" w:rsidR="00372E4C" w:rsidRPr="002A75FB" w:rsidRDefault="0076602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15,00</w:t>
            </w:r>
          </w:p>
        </w:tc>
      </w:tr>
      <w:tr w:rsidR="00372E4C" w14:paraId="47288D08" w14:textId="77777777" w:rsidTr="00BD790E">
        <w:tc>
          <w:tcPr>
            <w:tcW w:w="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64F084AF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7A1F09F5" w14:textId="77777777" w:rsidR="00372E4C" w:rsidRPr="007130EA" w:rsidRDefault="00372E4C" w:rsidP="00034A1A">
            <w:pPr>
              <w:pStyle w:val="Contedodatabela"/>
              <w:jc w:val="both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Saco para lixo reforçado capacidade 100 litros cor preta (</w:t>
            </w:r>
            <w:proofErr w:type="spellStart"/>
            <w:r w:rsidRPr="007130EA">
              <w:rPr>
                <w:sz w:val="21"/>
                <w:szCs w:val="21"/>
              </w:rPr>
              <w:t>pct</w:t>
            </w:r>
            <w:proofErr w:type="spellEnd"/>
            <w:r w:rsidRPr="007130EA">
              <w:rPr>
                <w:sz w:val="21"/>
                <w:szCs w:val="21"/>
              </w:rPr>
              <w:t xml:space="preserve">. c/ 100 un.) </w:t>
            </w:r>
          </w:p>
        </w:tc>
        <w:tc>
          <w:tcPr>
            <w:tcW w:w="7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13CDFAC9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proofErr w:type="spellStart"/>
            <w:r w:rsidRPr="007130EA">
              <w:rPr>
                <w:sz w:val="21"/>
                <w:szCs w:val="21"/>
              </w:rPr>
              <w:t>pct</w:t>
            </w:r>
            <w:proofErr w:type="spellEnd"/>
          </w:p>
        </w:tc>
        <w:tc>
          <w:tcPr>
            <w:tcW w:w="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14:paraId="601AB162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01</w:t>
            </w:r>
          </w:p>
        </w:tc>
        <w:tc>
          <w:tcPr>
            <w:tcW w:w="9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B13D790" w14:textId="584BE8BA" w:rsidR="00372E4C" w:rsidRPr="002A75FB" w:rsidRDefault="002A75F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25,00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3419CC8" w14:textId="040F3948" w:rsidR="00372E4C" w:rsidRPr="002A75FB" w:rsidRDefault="0076602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25,00</w:t>
            </w:r>
          </w:p>
        </w:tc>
      </w:tr>
      <w:tr w:rsidR="00372E4C" w14:paraId="2E4DACD1" w14:textId="77777777" w:rsidTr="00BD790E">
        <w:tc>
          <w:tcPr>
            <w:tcW w:w="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79B746B7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0720E062" w14:textId="77777777" w:rsidR="00372E4C" w:rsidRPr="007130EA" w:rsidRDefault="00372E4C" w:rsidP="00034A1A">
            <w:pPr>
              <w:pStyle w:val="Contedodatabela"/>
              <w:jc w:val="both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Sabão em pó 1 kg</w:t>
            </w:r>
          </w:p>
        </w:tc>
        <w:tc>
          <w:tcPr>
            <w:tcW w:w="7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134CB37F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cx.</w:t>
            </w:r>
          </w:p>
        </w:tc>
        <w:tc>
          <w:tcPr>
            <w:tcW w:w="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14:paraId="008EC2D7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01</w:t>
            </w:r>
          </w:p>
        </w:tc>
        <w:tc>
          <w:tcPr>
            <w:tcW w:w="9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FD57251" w14:textId="5F971F0A" w:rsidR="00372E4C" w:rsidRPr="002A75FB" w:rsidRDefault="002A75F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8,08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A8F80D1" w14:textId="32B9CD98" w:rsidR="00372E4C" w:rsidRPr="002A75FB" w:rsidRDefault="0076602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8,08</w:t>
            </w:r>
          </w:p>
        </w:tc>
      </w:tr>
      <w:tr w:rsidR="00372E4C" w14:paraId="05CD0CC8" w14:textId="77777777" w:rsidTr="00BD790E">
        <w:tc>
          <w:tcPr>
            <w:tcW w:w="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74EB8E10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0BB5E83D" w14:textId="77777777" w:rsidR="00372E4C" w:rsidRPr="007130EA" w:rsidRDefault="00372E4C" w:rsidP="00034A1A">
            <w:pPr>
              <w:pStyle w:val="Contedodatabela"/>
              <w:jc w:val="both"/>
              <w:rPr>
                <w:sz w:val="21"/>
                <w:szCs w:val="21"/>
              </w:rPr>
            </w:pPr>
            <w:proofErr w:type="spellStart"/>
            <w:r w:rsidRPr="007130EA">
              <w:rPr>
                <w:sz w:val="21"/>
                <w:szCs w:val="21"/>
              </w:rPr>
              <w:t>Odorizador</w:t>
            </w:r>
            <w:proofErr w:type="spellEnd"/>
            <w:r w:rsidRPr="007130EA">
              <w:rPr>
                <w:sz w:val="21"/>
                <w:szCs w:val="21"/>
              </w:rPr>
              <w:t xml:space="preserve"> de ambiente concentrado, fragrância brisa 5 litros. Diluição 1:20 partes de água.</w:t>
            </w:r>
          </w:p>
        </w:tc>
        <w:tc>
          <w:tcPr>
            <w:tcW w:w="7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5C9B1957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un.</w:t>
            </w:r>
          </w:p>
        </w:tc>
        <w:tc>
          <w:tcPr>
            <w:tcW w:w="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14:paraId="45280CC0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01</w:t>
            </w:r>
          </w:p>
        </w:tc>
        <w:tc>
          <w:tcPr>
            <w:tcW w:w="9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C7DFC0A" w14:textId="0F0FF194" w:rsidR="00372E4C" w:rsidRPr="002A75FB" w:rsidRDefault="002A75F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49,00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83AE0C0" w14:textId="0CB45575" w:rsidR="00372E4C" w:rsidRPr="002A75FB" w:rsidRDefault="0076602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49,00</w:t>
            </w:r>
          </w:p>
        </w:tc>
      </w:tr>
      <w:tr w:rsidR="00372E4C" w14:paraId="26FC606A" w14:textId="77777777" w:rsidTr="00BD790E">
        <w:tc>
          <w:tcPr>
            <w:tcW w:w="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266FFED8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31906210" w14:textId="77777777" w:rsidR="00372E4C" w:rsidRPr="007130EA" w:rsidRDefault="00372E4C" w:rsidP="00034A1A">
            <w:pPr>
              <w:pStyle w:val="Contedodatabela"/>
              <w:jc w:val="both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 xml:space="preserve">Desodorizador de ar spray automático 250 ml </w:t>
            </w:r>
          </w:p>
        </w:tc>
        <w:tc>
          <w:tcPr>
            <w:tcW w:w="7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0B0EBF21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un.</w:t>
            </w:r>
          </w:p>
        </w:tc>
        <w:tc>
          <w:tcPr>
            <w:tcW w:w="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FC71B1F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6</w:t>
            </w:r>
          </w:p>
        </w:tc>
        <w:tc>
          <w:tcPr>
            <w:tcW w:w="9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4684EB4" w14:textId="71D2E837" w:rsidR="00372E4C" w:rsidRPr="002A75FB" w:rsidRDefault="00EF7597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11,50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0A00C15" w14:textId="305E7AC1" w:rsidR="00372E4C" w:rsidRPr="002A75FB" w:rsidRDefault="0076602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69,00</w:t>
            </w:r>
          </w:p>
        </w:tc>
      </w:tr>
      <w:tr w:rsidR="00372E4C" w14:paraId="3AE84B2D" w14:textId="77777777" w:rsidTr="00BD790E">
        <w:tc>
          <w:tcPr>
            <w:tcW w:w="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3B0B93BB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462F42E0" w14:textId="77777777" w:rsidR="00372E4C" w:rsidRPr="007130EA" w:rsidRDefault="00372E4C" w:rsidP="00034A1A">
            <w:pPr>
              <w:pStyle w:val="Contedodatabela"/>
              <w:jc w:val="both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 xml:space="preserve">Papel higiênico </w:t>
            </w:r>
            <w:proofErr w:type="spellStart"/>
            <w:r w:rsidRPr="007130EA">
              <w:rPr>
                <w:sz w:val="21"/>
                <w:szCs w:val="21"/>
              </w:rPr>
              <w:t>interfolhado</w:t>
            </w:r>
            <w:proofErr w:type="spellEnd"/>
            <w:r w:rsidRPr="007130EA">
              <w:rPr>
                <w:sz w:val="21"/>
                <w:szCs w:val="21"/>
              </w:rPr>
              <w:t xml:space="preserve">, de boa qualidade, folha dupla e 100% fibras celulósicas </w:t>
            </w:r>
          </w:p>
        </w:tc>
        <w:tc>
          <w:tcPr>
            <w:tcW w:w="7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1E257254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proofErr w:type="spellStart"/>
            <w:r w:rsidRPr="007130EA">
              <w:rPr>
                <w:sz w:val="21"/>
                <w:szCs w:val="21"/>
              </w:rPr>
              <w:t>pct</w:t>
            </w:r>
            <w:proofErr w:type="spellEnd"/>
          </w:p>
        </w:tc>
        <w:tc>
          <w:tcPr>
            <w:tcW w:w="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D9FCA06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30</w:t>
            </w:r>
          </w:p>
        </w:tc>
        <w:tc>
          <w:tcPr>
            <w:tcW w:w="9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61602ED" w14:textId="201580A9" w:rsidR="00372E4C" w:rsidRPr="002A75FB" w:rsidRDefault="00EF7597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8,65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57B0128" w14:textId="54269F12" w:rsidR="00372E4C" w:rsidRPr="002A75FB" w:rsidRDefault="0076602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259,50</w:t>
            </w:r>
          </w:p>
        </w:tc>
      </w:tr>
      <w:tr w:rsidR="00372E4C" w14:paraId="10C94FB2" w14:textId="77777777" w:rsidTr="00BD790E">
        <w:tc>
          <w:tcPr>
            <w:tcW w:w="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7C98C98C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0C78F5A6" w14:textId="77777777" w:rsidR="00372E4C" w:rsidRPr="007130EA" w:rsidRDefault="00372E4C" w:rsidP="00034A1A">
            <w:pPr>
              <w:pStyle w:val="Contedodatabela"/>
              <w:jc w:val="both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 xml:space="preserve">Guardanapo branco, pacote com 50 folhas simples de 26,5 x 17,0 cm </w:t>
            </w:r>
          </w:p>
        </w:tc>
        <w:tc>
          <w:tcPr>
            <w:tcW w:w="7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1774A977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proofErr w:type="spellStart"/>
            <w:r w:rsidRPr="007130EA">
              <w:rPr>
                <w:sz w:val="21"/>
                <w:szCs w:val="21"/>
              </w:rPr>
              <w:t>pct</w:t>
            </w:r>
            <w:proofErr w:type="spellEnd"/>
          </w:p>
        </w:tc>
        <w:tc>
          <w:tcPr>
            <w:tcW w:w="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195EAA2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03</w:t>
            </w:r>
          </w:p>
        </w:tc>
        <w:tc>
          <w:tcPr>
            <w:tcW w:w="9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F572FBB" w14:textId="4C0DB2A1" w:rsidR="00372E4C" w:rsidRPr="002A75FB" w:rsidRDefault="00EF7597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1,41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ECEDB8B" w14:textId="17403B9E" w:rsidR="00372E4C" w:rsidRPr="002A75FB" w:rsidRDefault="0076602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4,23</w:t>
            </w:r>
          </w:p>
        </w:tc>
      </w:tr>
      <w:tr w:rsidR="00372E4C" w14:paraId="1B603DA0" w14:textId="77777777" w:rsidTr="00BD790E">
        <w:tc>
          <w:tcPr>
            <w:tcW w:w="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16031E3B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10AB8A9D" w14:textId="77777777" w:rsidR="00372E4C" w:rsidRPr="007130EA" w:rsidRDefault="00372E4C" w:rsidP="00034A1A">
            <w:pPr>
              <w:pStyle w:val="Contedodatabela"/>
              <w:jc w:val="both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Sabão em barra glicerinado</w:t>
            </w:r>
          </w:p>
        </w:tc>
        <w:tc>
          <w:tcPr>
            <w:tcW w:w="7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1FF15FF6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proofErr w:type="spellStart"/>
            <w:r w:rsidRPr="007130EA">
              <w:rPr>
                <w:sz w:val="21"/>
                <w:szCs w:val="21"/>
              </w:rPr>
              <w:t>pct</w:t>
            </w:r>
            <w:proofErr w:type="spellEnd"/>
          </w:p>
        </w:tc>
        <w:tc>
          <w:tcPr>
            <w:tcW w:w="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14:paraId="09FB1951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01</w:t>
            </w:r>
          </w:p>
        </w:tc>
        <w:tc>
          <w:tcPr>
            <w:tcW w:w="9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106EDB4" w14:textId="7C87C0A3" w:rsidR="00372E4C" w:rsidRPr="002A75FB" w:rsidRDefault="002A75F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13,00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1D9CB7D" w14:textId="7150716D" w:rsidR="00372E4C" w:rsidRPr="002A75FB" w:rsidRDefault="0076602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13,00</w:t>
            </w:r>
          </w:p>
        </w:tc>
      </w:tr>
      <w:tr w:rsidR="00372E4C" w14:paraId="1D5767A1" w14:textId="77777777" w:rsidTr="00BD790E">
        <w:tc>
          <w:tcPr>
            <w:tcW w:w="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5628DF7A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79122D49" w14:textId="77777777" w:rsidR="00372E4C" w:rsidRPr="007130EA" w:rsidRDefault="00372E4C" w:rsidP="00034A1A">
            <w:pPr>
              <w:pStyle w:val="Contedodatabela"/>
              <w:jc w:val="both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Flanela branca tamanho 40x60 cm (sob demanda, de acordo com a necessidade de substituição)</w:t>
            </w:r>
          </w:p>
        </w:tc>
        <w:tc>
          <w:tcPr>
            <w:tcW w:w="7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4960497F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un.</w:t>
            </w:r>
          </w:p>
        </w:tc>
        <w:tc>
          <w:tcPr>
            <w:tcW w:w="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14:paraId="0DF07045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10</w:t>
            </w:r>
          </w:p>
        </w:tc>
        <w:tc>
          <w:tcPr>
            <w:tcW w:w="9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C0FC674" w14:textId="0E6872BA" w:rsidR="00372E4C" w:rsidRPr="002A75FB" w:rsidRDefault="002A75F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EF7597">
              <w:rPr>
                <w:b/>
                <w:bCs/>
                <w:sz w:val="20"/>
                <w:szCs w:val="20"/>
              </w:rPr>
              <w:t>,81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43D439A" w14:textId="5122EF86" w:rsidR="00372E4C" w:rsidRPr="002A75FB" w:rsidRDefault="0076602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28,10</w:t>
            </w:r>
          </w:p>
        </w:tc>
      </w:tr>
      <w:tr w:rsidR="00372E4C" w14:paraId="1D4BF224" w14:textId="77777777" w:rsidTr="00BD790E">
        <w:tc>
          <w:tcPr>
            <w:tcW w:w="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3D2F488E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59FF4AD9" w14:textId="77777777" w:rsidR="00372E4C" w:rsidRPr="007130EA" w:rsidRDefault="00372E4C" w:rsidP="00034A1A">
            <w:pPr>
              <w:pStyle w:val="Contedodatabela"/>
              <w:jc w:val="both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Esponja de limpeza dupla face</w:t>
            </w:r>
          </w:p>
        </w:tc>
        <w:tc>
          <w:tcPr>
            <w:tcW w:w="7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31E749D0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un.</w:t>
            </w:r>
          </w:p>
        </w:tc>
        <w:tc>
          <w:tcPr>
            <w:tcW w:w="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1078862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04</w:t>
            </w:r>
          </w:p>
        </w:tc>
        <w:tc>
          <w:tcPr>
            <w:tcW w:w="9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907C694" w14:textId="6E9384D0" w:rsidR="00372E4C" w:rsidRPr="002A75FB" w:rsidRDefault="00EF7597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1,06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A5A17B2" w14:textId="227112F6" w:rsidR="00372E4C" w:rsidRPr="002A75FB" w:rsidRDefault="0076602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4,24</w:t>
            </w:r>
          </w:p>
        </w:tc>
      </w:tr>
      <w:tr w:rsidR="00372E4C" w14:paraId="1B1EDACF" w14:textId="77777777" w:rsidTr="00BD790E">
        <w:trPr>
          <w:trHeight w:val="297"/>
        </w:trPr>
        <w:tc>
          <w:tcPr>
            <w:tcW w:w="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059506D4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4133ABE3" w14:textId="77777777" w:rsidR="00372E4C" w:rsidRPr="007130EA" w:rsidRDefault="00372E4C" w:rsidP="00034A1A">
            <w:pPr>
              <w:pStyle w:val="Contedodatabela"/>
              <w:jc w:val="both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Escova sanitária com cabo (sob demanda, de acordo com a necessidade de substituição)</w:t>
            </w:r>
          </w:p>
        </w:tc>
        <w:tc>
          <w:tcPr>
            <w:tcW w:w="7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7655F821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un.</w:t>
            </w:r>
          </w:p>
        </w:tc>
        <w:tc>
          <w:tcPr>
            <w:tcW w:w="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B1D13EE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01</w:t>
            </w:r>
          </w:p>
        </w:tc>
        <w:tc>
          <w:tcPr>
            <w:tcW w:w="9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5927ABD" w14:textId="1FAD4DB8" w:rsidR="00372E4C" w:rsidRPr="002A75FB" w:rsidRDefault="00254D97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9,90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F7B6000" w14:textId="0635DA2C" w:rsidR="00372E4C" w:rsidRPr="002A75FB" w:rsidRDefault="0076602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9,90</w:t>
            </w:r>
          </w:p>
        </w:tc>
      </w:tr>
      <w:tr w:rsidR="00372E4C" w14:paraId="6C3FFB35" w14:textId="77777777" w:rsidTr="00BD790E">
        <w:trPr>
          <w:trHeight w:val="317"/>
        </w:trPr>
        <w:tc>
          <w:tcPr>
            <w:tcW w:w="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09BD05E1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33973193" w14:textId="77777777" w:rsidR="00372E4C" w:rsidRPr="007130EA" w:rsidRDefault="00372E4C" w:rsidP="00034A1A">
            <w:pPr>
              <w:pStyle w:val="Contedodatabela"/>
              <w:jc w:val="both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Higienizador de mãos com álcool em gel antisséptico, refil de 800 ml</w:t>
            </w:r>
          </w:p>
        </w:tc>
        <w:tc>
          <w:tcPr>
            <w:tcW w:w="7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4A55AE04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proofErr w:type="spellStart"/>
            <w:r w:rsidRPr="007130EA">
              <w:rPr>
                <w:sz w:val="21"/>
                <w:szCs w:val="21"/>
              </w:rPr>
              <w:t>un</w:t>
            </w:r>
            <w:proofErr w:type="spellEnd"/>
          </w:p>
        </w:tc>
        <w:tc>
          <w:tcPr>
            <w:tcW w:w="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401B295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02</w:t>
            </w:r>
          </w:p>
        </w:tc>
        <w:tc>
          <w:tcPr>
            <w:tcW w:w="9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02CE3E1" w14:textId="31FB1DB3" w:rsidR="00372E4C" w:rsidRPr="002A75FB" w:rsidRDefault="00EF7597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52F2234" w14:textId="07A1880A" w:rsidR="00372E4C" w:rsidRPr="002A75FB" w:rsidRDefault="0076602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20,00</w:t>
            </w:r>
          </w:p>
        </w:tc>
      </w:tr>
      <w:tr w:rsidR="00372E4C" w14:paraId="527222A2" w14:textId="77777777" w:rsidTr="00BD790E">
        <w:trPr>
          <w:trHeight w:val="296"/>
        </w:trPr>
        <w:tc>
          <w:tcPr>
            <w:tcW w:w="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6D9503AE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08BB2BEA" w14:textId="77777777" w:rsidR="00372E4C" w:rsidRPr="007130EA" w:rsidRDefault="00372E4C" w:rsidP="00034A1A">
            <w:pPr>
              <w:pStyle w:val="Contedodatabela"/>
              <w:jc w:val="both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Detergente lava louça neutro, 500 ml</w:t>
            </w:r>
          </w:p>
        </w:tc>
        <w:tc>
          <w:tcPr>
            <w:tcW w:w="7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0F9073AC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un.</w:t>
            </w:r>
          </w:p>
        </w:tc>
        <w:tc>
          <w:tcPr>
            <w:tcW w:w="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3B241C9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04</w:t>
            </w:r>
          </w:p>
        </w:tc>
        <w:tc>
          <w:tcPr>
            <w:tcW w:w="9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8928D9E" w14:textId="74E91F87" w:rsidR="00372E4C" w:rsidRPr="002A75FB" w:rsidRDefault="00EF7597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1,89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94FB8D3" w14:textId="6E7617D4" w:rsidR="00372E4C" w:rsidRPr="002A75FB" w:rsidRDefault="0076602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7,56</w:t>
            </w:r>
          </w:p>
        </w:tc>
      </w:tr>
      <w:tr w:rsidR="00372E4C" w14:paraId="664F1C2B" w14:textId="77777777" w:rsidTr="00BD790E">
        <w:trPr>
          <w:trHeight w:val="296"/>
        </w:trPr>
        <w:tc>
          <w:tcPr>
            <w:tcW w:w="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7FA79297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5AAFA0B7" w14:textId="77777777" w:rsidR="00372E4C" w:rsidRPr="007130EA" w:rsidRDefault="00372E4C" w:rsidP="00034A1A">
            <w:pPr>
              <w:pStyle w:val="Contedodatabela"/>
              <w:jc w:val="both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 xml:space="preserve">Disco verde para enceradeira 350 </w:t>
            </w:r>
          </w:p>
        </w:tc>
        <w:tc>
          <w:tcPr>
            <w:tcW w:w="7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1EB5820C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proofErr w:type="spellStart"/>
            <w:r w:rsidRPr="007130EA">
              <w:rPr>
                <w:sz w:val="21"/>
                <w:szCs w:val="21"/>
              </w:rPr>
              <w:t>un</w:t>
            </w:r>
            <w:proofErr w:type="spellEnd"/>
          </w:p>
        </w:tc>
        <w:tc>
          <w:tcPr>
            <w:tcW w:w="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44AB99D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01</w:t>
            </w:r>
          </w:p>
        </w:tc>
        <w:tc>
          <w:tcPr>
            <w:tcW w:w="9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1BF78CE" w14:textId="693E2380" w:rsidR="00372E4C" w:rsidRPr="002A75FB" w:rsidRDefault="00254D97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22,00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98A363A" w14:textId="48C3D09D" w:rsidR="00372E4C" w:rsidRPr="002A75FB" w:rsidRDefault="0076602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22,00</w:t>
            </w:r>
          </w:p>
        </w:tc>
      </w:tr>
      <w:tr w:rsidR="00372E4C" w14:paraId="1FBE5201" w14:textId="77777777" w:rsidTr="00BD790E">
        <w:trPr>
          <w:trHeight w:val="296"/>
        </w:trPr>
        <w:tc>
          <w:tcPr>
            <w:tcW w:w="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03F89A4E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73445F66" w14:textId="77777777" w:rsidR="00372E4C" w:rsidRPr="007130EA" w:rsidRDefault="00372E4C" w:rsidP="00034A1A">
            <w:pPr>
              <w:pStyle w:val="Contedodatabela"/>
              <w:jc w:val="both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Disco branca para enceradeira 350</w:t>
            </w:r>
          </w:p>
        </w:tc>
        <w:tc>
          <w:tcPr>
            <w:tcW w:w="7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210CCDAF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proofErr w:type="spellStart"/>
            <w:r w:rsidRPr="007130EA">
              <w:rPr>
                <w:sz w:val="21"/>
                <w:szCs w:val="21"/>
              </w:rPr>
              <w:t>un</w:t>
            </w:r>
            <w:proofErr w:type="spellEnd"/>
          </w:p>
        </w:tc>
        <w:tc>
          <w:tcPr>
            <w:tcW w:w="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33B6F58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01</w:t>
            </w:r>
          </w:p>
        </w:tc>
        <w:tc>
          <w:tcPr>
            <w:tcW w:w="9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A2B425C" w14:textId="7E74B297" w:rsidR="00372E4C" w:rsidRPr="002A75FB" w:rsidRDefault="00254D97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25,52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89D9087" w14:textId="27007C04" w:rsidR="00372E4C" w:rsidRPr="002A75FB" w:rsidRDefault="0076602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25,52</w:t>
            </w:r>
          </w:p>
        </w:tc>
      </w:tr>
      <w:tr w:rsidR="00372E4C" w14:paraId="7541F952" w14:textId="77777777" w:rsidTr="00BD790E">
        <w:trPr>
          <w:trHeight w:val="296"/>
        </w:trPr>
        <w:tc>
          <w:tcPr>
            <w:tcW w:w="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635CA45D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741A5FDF" w14:textId="77777777" w:rsidR="00372E4C" w:rsidRPr="007130EA" w:rsidRDefault="00372E4C" w:rsidP="00034A1A">
            <w:pPr>
              <w:pStyle w:val="Contedodatabela"/>
              <w:jc w:val="both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Vassoura piaçava (sob demanda, de acordo com a necessidade de substituição)</w:t>
            </w:r>
          </w:p>
        </w:tc>
        <w:tc>
          <w:tcPr>
            <w:tcW w:w="7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32DCD0EB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proofErr w:type="spellStart"/>
            <w:r w:rsidRPr="007130EA">
              <w:rPr>
                <w:sz w:val="21"/>
                <w:szCs w:val="21"/>
              </w:rPr>
              <w:t>un</w:t>
            </w:r>
            <w:proofErr w:type="spellEnd"/>
          </w:p>
        </w:tc>
        <w:tc>
          <w:tcPr>
            <w:tcW w:w="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C479838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01</w:t>
            </w:r>
          </w:p>
        </w:tc>
        <w:tc>
          <w:tcPr>
            <w:tcW w:w="9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1A775CF" w14:textId="64A012E0" w:rsidR="00372E4C" w:rsidRPr="002A75FB" w:rsidRDefault="00254D97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10,20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05F5B64" w14:textId="79F311B0" w:rsidR="00372E4C" w:rsidRPr="002A75FB" w:rsidRDefault="0076602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10,20</w:t>
            </w:r>
          </w:p>
        </w:tc>
      </w:tr>
      <w:tr w:rsidR="00372E4C" w14:paraId="519CE14E" w14:textId="77777777" w:rsidTr="00BD790E">
        <w:trPr>
          <w:trHeight w:val="296"/>
        </w:trPr>
        <w:tc>
          <w:tcPr>
            <w:tcW w:w="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7F06B180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3ED47F4D" w14:textId="77777777" w:rsidR="00372E4C" w:rsidRPr="007130EA" w:rsidRDefault="00372E4C" w:rsidP="00034A1A">
            <w:pPr>
              <w:pStyle w:val="Contedodatabela"/>
              <w:jc w:val="both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Vassoura de pelo (sob demanda, de acordo com a necessidade de substituição)</w:t>
            </w:r>
          </w:p>
        </w:tc>
        <w:tc>
          <w:tcPr>
            <w:tcW w:w="7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792473ED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proofErr w:type="spellStart"/>
            <w:r w:rsidRPr="007130EA">
              <w:rPr>
                <w:sz w:val="21"/>
                <w:szCs w:val="21"/>
              </w:rPr>
              <w:t>un</w:t>
            </w:r>
            <w:proofErr w:type="spellEnd"/>
          </w:p>
        </w:tc>
        <w:tc>
          <w:tcPr>
            <w:tcW w:w="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6804BD4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01</w:t>
            </w:r>
          </w:p>
        </w:tc>
        <w:tc>
          <w:tcPr>
            <w:tcW w:w="9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2E9B9E5" w14:textId="053E3295" w:rsidR="00372E4C" w:rsidRPr="002A75FB" w:rsidRDefault="00254D97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15,00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B8D2A4E" w14:textId="2AC13C92" w:rsidR="00372E4C" w:rsidRPr="002A75FB" w:rsidRDefault="0076602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15,00</w:t>
            </w:r>
          </w:p>
        </w:tc>
      </w:tr>
      <w:tr w:rsidR="00372E4C" w14:paraId="03789BC8" w14:textId="77777777" w:rsidTr="00BD790E">
        <w:trPr>
          <w:trHeight w:val="296"/>
        </w:trPr>
        <w:tc>
          <w:tcPr>
            <w:tcW w:w="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0A7C5E8E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604432AB" w14:textId="77777777" w:rsidR="00372E4C" w:rsidRPr="007130EA" w:rsidRDefault="00372E4C" w:rsidP="00034A1A">
            <w:pPr>
              <w:pStyle w:val="Contedodatabela"/>
              <w:jc w:val="both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Espanador de pó (sob demanda, de acordo com a necessidade de substituição)</w:t>
            </w:r>
          </w:p>
        </w:tc>
        <w:tc>
          <w:tcPr>
            <w:tcW w:w="7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vAlign w:val="center"/>
          </w:tcPr>
          <w:p w14:paraId="3358B618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un.</w:t>
            </w:r>
          </w:p>
        </w:tc>
        <w:tc>
          <w:tcPr>
            <w:tcW w:w="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D4E86BD" w14:textId="77777777" w:rsidR="00372E4C" w:rsidRPr="007130EA" w:rsidRDefault="00372E4C" w:rsidP="00034A1A">
            <w:pPr>
              <w:pStyle w:val="Contedodatabela"/>
              <w:jc w:val="center"/>
              <w:rPr>
                <w:sz w:val="21"/>
                <w:szCs w:val="21"/>
              </w:rPr>
            </w:pPr>
            <w:r w:rsidRPr="007130EA">
              <w:rPr>
                <w:sz w:val="21"/>
                <w:szCs w:val="21"/>
              </w:rPr>
              <w:t>01</w:t>
            </w:r>
          </w:p>
        </w:tc>
        <w:tc>
          <w:tcPr>
            <w:tcW w:w="9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894008F" w14:textId="6E71A064" w:rsidR="00372E4C" w:rsidRPr="002A75FB" w:rsidRDefault="00254D97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0E6708C" w14:textId="1028FB9E" w:rsidR="00372E4C" w:rsidRPr="002A75FB" w:rsidRDefault="0076602B" w:rsidP="00034A1A">
            <w:pPr>
              <w:pStyle w:val="Contedodatabela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10,00</w:t>
            </w:r>
          </w:p>
        </w:tc>
      </w:tr>
      <w:tr w:rsidR="00372E4C" w14:paraId="4A8D298C" w14:textId="77777777" w:rsidTr="00E97527">
        <w:trPr>
          <w:trHeight w:val="522"/>
        </w:trPr>
        <w:tc>
          <w:tcPr>
            <w:tcW w:w="7655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vAlign w:val="center"/>
          </w:tcPr>
          <w:p w14:paraId="44FCF0DE" w14:textId="2A951E46" w:rsidR="00372E4C" w:rsidRPr="0076602B" w:rsidRDefault="00372E4C" w:rsidP="00034A1A">
            <w:pPr>
              <w:pStyle w:val="Contedodatabela"/>
              <w:jc w:val="center"/>
              <w:rPr>
                <w:b/>
              </w:rPr>
            </w:pPr>
            <w:r w:rsidRPr="0076602B">
              <w:rPr>
                <w:b/>
              </w:rPr>
              <w:t>Valor Total</w:t>
            </w:r>
            <w:r w:rsidR="002A75FB" w:rsidRPr="0076602B">
              <w:rPr>
                <w:b/>
              </w:rPr>
              <w:t xml:space="preserve"> Mensal Estimado </w:t>
            </w:r>
            <w:r w:rsidR="002A75FB" w:rsidRPr="0076602B">
              <w:rPr>
                <w:b/>
              </w:rPr>
              <w:sym w:font="Wingdings" w:char="F0E0"/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vAlign w:val="center"/>
          </w:tcPr>
          <w:p w14:paraId="36B14ABE" w14:textId="4901CE38" w:rsidR="00372E4C" w:rsidRPr="0076602B" w:rsidRDefault="0076602B" w:rsidP="00034A1A">
            <w:pPr>
              <w:pStyle w:val="Contedodatabela"/>
              <w:jc w:val="center"/>
              <w:rPr>
                <w:b/>
              </w:rPr>
            </w:pPr>
            <w:r w:rsidRPr="0076602B">
              <w:rPr>
                <w:b/>
              </w:rPr>
              <w:t>1.250,64</w:t>
            </w:r>
          </w:p>
        </w:tc>
      </w:tr>
      <w:tr w:rsidR="00372E4C" w14:paraId="185F9D4D" w14:textId="77777777" w:rsidTr="00E97527">
        <w:trPr>
          <w:trHeight w:val="445"/>
        </w:trPr>
        <w:tc>
          <w:tcPr>
            <w:tcW w:w="7655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vAlign w:val="center"/>
          </w:tcPr>
          <w:p w14:paraId="247FC77D" w14:textId="502F88B9" w:rsidR="00372E4C" w:rsidRPr="0076602B" w:rsidRDefault="00372E4C" w:rsidP="00034A1A">
            <w:pPr>
              <w:pStyle w:val="Contedodatabela"/>
              <w:jc w:val="center"/>
              <w:rPr>
                <w:b/>
              </w:rPr>
            </w:pPr>
            <w:r w:rsidRPr="0076602B">
              <w:rPr>
                <w:b/>
              </w:rPr>
              <w:t>Valor Total Anual</w:t>
            </w:r>
            <w:r w:rsidR="002A75FB" w:rsidRPr="0076602B">
              <w:rPr>
                <w:b/>
              </w:rPr>
              <w:t xml:space="preserve"> (12 meses) Estimado </w:t>
            </w:r>
            <w:r w:rsidR="002A75FB" w:rsidRPr="0076602B">
              <w:rPr>
                <w:b/>
              </w:rPr>
              <w:sym w:font="Wingdings" w:char="F0E0"/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vAlign w:val="center"/>
          </w:tcPr>
          <w:p w14:paraId="5514C1E7" w14:textId="594E6A91" w:rsidR="00372E4C" w:rsidRPr="0076602B" w:rsidRDefault="0076602B" w:rsidP="00034A1A">
            <w:pPr>
              <w:pStyle w:val="Contedodatabela"/>
              <w:jc w:val="center"/>
              <w:rPr>
                <w:b/>
              </w:rPr>
            </w:pPr>
            <w:r w:rsidRPr="0076602B">
              <w:rPr>
                <w:b/>
              </w:rPr>
              <w:t>15.007,68</w:t>
            </w:r>
          </w:p>
        </w:tc>
      </w:tr>
    </w:tbl>
    <w:p w14:paraId="27225968" w14:textId="77777777" w:rsidR="00372E4C" w:rsidRDefault="00372E4C" w:rsidP="00372E4C">
      <w:pPr>
        <w:jc w:val="center"/>
        <w:rPr>
          <w:b/>
        </w:rPr>
      </w:pPr>
    </w:p>
    <w:p w14:paraId="6BCCBABA" w14:textId="77777777" w:rsidR="00372E4C" w:rsidRDefault="00372E4C" w:rsidP="00372E4C">
      <w:pPr>
        <w:jc w:val="center"/>
        <w:rPr>
          <w:b/>
        </w:rPr>
      </w:pPr>
    </w:p>
    <w:p w14:paraId="7998E601" w14:textId="6DBCC0C2" w:rsidR="001121EB" w:rsidRPr="006423C2" w:rsidRDefault="00105294" w:rsidP="00A853FD">
      <w:pPr>
        <w:jc w:val="both"/>
        <w:rPr>
          <w:b/>
          <w:bCs/>
          <w:sz w:val="20"/>
          <w:szCs w:val="20"/>
          <w:u w:val="single"/>
        </w:rPr>
      </w:pPr>
      <w:r w:rsidRPr="006423C2">
        <w:rPr>
          <w:b/>
          <w:bCs/>
          <w:sz w:val="20"/>
          <w:szCs w:val="20"/>
          <w:u w:val="single"/>
        </w:rPr>
        <w:t>Observaç</w:t>
      </w:r>
      <w:r w:rsidR="001121EB" w:rsidRPr="006423C2">
        <w:rPr>
          <w:b/>
          <w:bCs/>
          <w:sz w:val="20"/>
          <w:szCs w:val="20"/>
          <w:u w:val="single"/>
        </w:rPr>
        <w:t>ões:</w:t>
      </w:r>
    </w:p>
    <w:p w14:paraId="5864E50A" w14:textId="77777777" w:rsidR="001121EB" w:rsidRPr="001121EB" w:rsidRDefault="001121EB" w:rsidP="00A853FD">
      <w:pPr>
        <w:jc w:val="both"/>
        <w:rPr>
          <w:b/>
          <w:bCs/>
          <w:sz w:val="20"/>
          <w:szCs w:val="20"/>
          <w:u w:val="single"/>
        </w:rPr>
      </w:pPr>
    </w:p>
    <w:p w14:paraId="3F3925C7" w14:textId="77777777" w:rsidR="001121EB" w:rsidRPr="001121EB" w:rsidRDefault="001121EB" w:rsidP="00A853FD">
      <w:pPr>
        <w:jc w:val="both"/>
        <w:rPr>
          <w:b/>
          <w:bCs/>
          <w:sz w:val="20"/>
          <w:szCs w:val="20"/>
        </w:rPr>
      </w:pPr>
      <w:r w:rsidRPr="001121EB">
        <w:rPr>
          <w:b/>
          <w:bCs/>
          <w:sz w:val="20"/>
          <w:szCs w:val="20"/>
        </w:rPr>
        <w:t>1)</w:t>
      </w:r>
      <w:r w:rsidR="00105294" w:rsidRPr="001121EB">
        <w:rPr>
          <w:b/>
          <w:bCs/>
          <w:sz w:val="20"/>
          <w:szCs w:val="20"/>
        </w:rPr>
        <w:t xml:space="preserve"> Não serão aceitos valores superiores aos descritos nas tabelas acima.</w:t>
      </w:r>
    </w:p>
    <w:p w14:paraId="440E7147" w14:textId="3D88DBB0" w:rsidR="00A853FD" w:rsidRPr="001121EB" w:rsidRDefault="00A853FD" w:rsidP="00A853FD">
      <w:pPr>
        <w:jc w:val="both"/>
        <w:rPr>
          <w:sz w:val="20"/>
          <w:szCs w:val="20"/>
        </w:rPr>
      </w:pPr>
      <w:r w:rsidRPr="001121EB">
        <w:rPr>
          <w:b/>
          <w:bCs/>
          <w:sz w:val="20"/>
          <w:szCs w:val="20"/>
        </w:rPr>
        <w:t>2</w:t>
      </w:r>
      <w:r w:rsidR="001121EB" w:rsidRPr="001121EB">
        <w:rPr>
          <w:b/>
          <w:bCs/>
          <w:sz w:val="20"/>
          <w:szCs w:val="20"/>
        </w:rPr>
        <w:t>)</w:t>
      </w:r>
      <w:r w:rsidRPr="001121EB">
        <w:rPr>
          <w:b/>
          <w:bCs/>
          <w:sz w:val="20"/>
          <w:szCs w:val="20"/>
        </w:rPr>
        <w:t xml:space="preserve"> </w:t>
      </w:r>
      <w:r w:rsidRPr="001121EB">
        <w:rPr>
          <w:sz w:val="20"/>
          <w:szCs w:val="20"/>
        </w:rPr>
        <w:t>Quando da etapa de lances, deve-se observar que os percentuais de redução, em relação ao valor inicial, das propostas dos licitantes e dos lances ofertados sobre o valor total do grupo deverão ser transpostos linearmente para todos os itens que compõem a planilha de preços do licitante.</w:t>
      </w:r>
    </w:p>
    <w:p w14:paraId="4ABC3908" w14:textId="77777777" w:rsidR="007F76E7" w:rsidRDefault="007F76E7" w:rsidP="00372E4C">
      <w:pPr>
        <w:jc w:val="center"/>
        <w:rPr>
          <w:b/>
          <w:u w:val="single"/>
        </w:rPr>
      </w:pPr>
    </w:p>
    <w:p w14:paraId="53EAC3D6" w14:textId="6246A1DB" w:rsidR="00372E4C" w:rsidRPr="00AA4F35" w:rsidRDefault="00372E4C" w:rsidP="00372E4C">
      <w:pPr>
        <w:jc w:val="center"/>
        <w:rPr>
          <w:b/>
          <w:u w:val="single"/>
        </w:rPr>
      </w:pPr>
      <w:r w:rsidRPr="00AA4F35">
        <w:rPr>
          <w:b/>
          <w:u w:val="single"/>
        </w:rPr>
        <w:lastRenderedPageBreak/>
        <w:t>ANEXO III DO TERMO DE REFERÊNCIA</w:t>
      </w:r>
    </w:p>
    <w:p w14:paraId="7067DD67" w14:textId="77777777" w:rsidR="00372E4C" w:rsidRDefault="00372E4C" w:rsidP="00372E4C">
      <w:pPr>
        <w:jc w:val="center"/>
        <w:rPr>
          <w:b/>
        </w:rPr>
      </w:pPr>
    </w:p>
    <w:p w14:paraId="5BA5B180" w14:textId="77777777" w:rsidR="00372E4C" w:rsidRDefault="00372E4C" w:rsidP="00372E4C">
      <w:pPr>
        <w:jc w:val="center"/>
        <w:rPr>
          <w:b/>
        </w:rPr>
      </w:pPr>
      <w:r>
        <w:rPr>
          <w:b/>
        </w:rPr>
        <w:t>MODELO DE PROPOSTA DE PREÇOS</w:t>
      </w:r>
    </w:p>
    <w:p w14:paraId="7E9769B7" w14:textId="77777777" w:rsidR="00372E4C" w:rsidRDefault="00372E4C" w:rsidP="00372E4C">
      <w:pPr>
        <w:jc w:val="center"/>
        <w:rPr>
          <w:b/>
        </w:rPr>
      </w:pPr>
    </w:p>
    <w:p w14:paraId="11BF991B" w14:textId="77777777" w:rsidR="00372E4C" w:rsidRDefault="00372E4C" w:rsidP="00372E4C">
      <w:pPr>
        <w:jc w:val="both"/>
      </w:pPr>
      <w:r>
        <w:rPr>
          <w:b/>
        </w:rPr>
        <w:t>1</w:t>
      </w:r>
      <w:r>
        <w:t xml:space="preserve">. A proponente deverá preencher o item da Planilha de Formação de Preços respectiva, segundo o produto a ser fornecido, conforme indicado na tabela abaixo. </w:t>
      </w:r>
    </w:p>
    <w:p w14:paraId="7E614B97" w14:textId="77777777" w:rsidR="00372E4C" w:rsidRDefault="00372E4C" w:rsidP="00372E4C">
      <w:pPr>
        <w:jc w:val="both"/>
      </w:pPr>
    </w:p>
    <w:p w14:paraId="759DD531" w14:textId="77777777" w:rsidR="00372E4C" w:rsidRDefault="00372E4C" w:rsidP="00372E4C">
      <w:pPr>
        <w:jc w:val="both"/>
      </w:pPr>
      <w:r>
        <w:rPr>
          <w:b/>
        </w:rPr>
        <w:t>2</w:t>
      </w:r>
      <w:r>
        <w:t>. Nos valores informados estão compreendidos, além dos tributos, todos e quaisquer encargos que, direta ou indiretamente, decorram da execução do objeto licitado.</w:t>
      </w:r>
    </w:p>
    <w:p w14:paraId="4308A406" w14:textId="77777777" w:rsidR="00372E4C" w:rsidRDefault="00372E4C" w:rsidP="00372E4C">
      <w:pPr>
        <w:jc w:val="both"/>
      </w:pPr>
    </w:p>
    <w:p w14:paraId="3D895152" w14:textId="77777777" w:rsidR="00372E4C" w:rsidRDefault="00372E4C" w:rsidP="00372E4C">
      <w:pPr>
        <w:jc w:val="both"/>
      </w:pPr>
      <w:r>
        <w:rPr>
          <w:b/>
        </w:rPr>
        <w:t>3.</w:t>
      </w:r>
      <w:r>
        <w:t xml:space="preserve"> Na proposta, deverão ser apresentadas, ainda, quaisquer outras informações afins, que a proponente julgar necessárias ou convenientes.</w:t>
      </w:r>
    </w:p>
    <w:p w14:paraId="58019A25" w14:textId="77777777" w:rsidR="00372E4C" w:rsidRDefault="00372E4C" w:rsidP="00372E4C">
      <w:pPr>
        <w:spacing w:line="200" w:lineRule="exact"/>
      </w:pPr>
    </w:p>
    <w:tbl>
      <w:tblPr>
        <w:tblW w:w="830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7"/>
        <w:gridCol w:w="854"/>
        <w:gridCol w:w="1772"/>
        <w:gridCol w:w="1559"/>
        <w:gridCol w:w="2052"/>
      </w:tblGrid>
      <w:tr w:rsidR="00372E4C" w:rsidRPr="00907D81" w14:paraId="086D4B97" w14:textId="77777777" w:rsidTr="00E97527">
        <w:trPr>
          <w:trHeight w:val="826"/>
          <w:jc w:val="center"/>
        </w:trPr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508351BC" w14:textId="77777777" w:rsidR="00372E4C" w:rsidRPr="00AA4F35" w:rsidRDefault="00372E4C" w:rsidP="00034A1A">
            <w:pPr>
              <w:jc w:val="center"/>
              <w:rPr>
                <w:b/>
                <w:bCs/>
                <w:sz w:val="20"/>
                <w:szCs w:val="20"/>
              </w:rPr>
            </w:pPr>
            <w:r w:rsidRPr="00AA4F35">
              <w:rPr>
                <w:b/>
                <w:bCs/>
                <w:sz w:val="20"/>
                <w:szCs w:val="20"/>
              </w:rPr>
              <w:t>Empregado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58E38066" w14:textId="77777777" w:rsidR="00372E4C" w:rsidRPr="00AA4F35" w:rsidRDefault="00372E4C" w:rsidP="00034A1A">
            <w:pPr>
              <w:jc w:val="center"/>
              <w:rPr>
                <w:b/>
                <w:bCs/>
                <w:sz w:val="20"/>
                <w:szCs w:val="20"/>
              </w:rPr>
            </w:pPr>
            <w:r w:rsidRPr="00AA4F35">
              <w:rPr>
                <w:b/>
                <w:bCs/>
                <w:sz w:val="20"/>
                <w:szCs w:val="20"/>
              </w:rPr>
              <w:t>Quant.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2F8E7E7" w14:textId="77777777" w:rsidR="00AA4F35" w:rsidRDefault="00372E4C" w:rsidP="00034A1A">
            <w:pPr>
              <w:jc w:val="center"/>
              <w:rPr>
                <w:b/>
                <w:bCs/>
                <w:sz w:val="20"/>
                <w:szCs w:val="20"/>
              </w:rPr>
            </w:pPr>
            <w:r w:rsidRPr="00AA4F35">
              <w:rPr>
                <w:b/>
                <w:bCs/>
                <w:sz w:val="20"/>
                <w:szCs w:val="20"/>
              </w:rPr>
              <w:t xml:space="preserve">Valor Mensal/ Empregado </w:t>
            </w:r>
          </w:p>
          <w:p w14:paraId="2AC1A07F" w14:textId="7A31C8FF" w:rsidR="00372E4C" w:rsidRPr="00AA4F35" w:rsidRDefault="00372E4C" w:rsidP="00034A1A">
            <w:pPr>
              <w:jc w:val="center"/>
              <w:rPr>
                <w:b/>
                <w:bCs/>
                <w:sz w:val="20"/>
                <w:szCs w:val="20"/>
              </w:rPr>
            </w:pPr>
            <w:r w:rsidRPr="00AA4F35"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A136E98" w14:textId="77777777" w:rsidR="00AA4F35" w:rsidRDefault="00372E4C" w:rsidP="00034A1A">
            <w:pPr>
              <w:jc w:val="center"/>
              <w:rPr>
                <w:b/>
                <w:bCs/>
                <w:sz w:val="20"/>
                <w:szCs w:val="20"/>
              </w:rPr>
            </w:pPr>
            <w:r w:rsidRPr="00AA4F35">
              <w:rPr>
                <w:b/>
                <w:bCs/>
                <w:sz w:val="20"/>
                <w:szCs w:val="20"/>
              </w:rPr>
              <w:t>Valor Mensal Total</w:t>
            </w:r>
          </w:p>
          <w:p w14:paraId="61370100" w14:textId="0686BDF3" w:rsidR="00372E4C" w:rsidRPr="00AA4F35" w:rsidRDefault="00372E4C" w:rsidP="00034A1A">
            <w:pPr>
              <w:jc w:val="center"/>
              <w:rPr>
                <w:b/>
                <w:bCs/>
                <w:sz w:val="20"/>
                <w:szCs w:val="20"/>
              </w:rPr>
            </w:pPr>
            <w:r w:rsidRPr="00AA4F35"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3498C143" w14:textId="77777777" w:rsidR="00AA4F35" w:rsidRDefault="00372E4C" w:rsidP="00034A1A">
            <w:pPr>
              <w:jc w:val="center"/>
              <w:rPr>
                <w:b/>
                <w:bCs/>
                <w:sz w:val="20"/>
                <w:szCs w:val="20"/>
              </w:rPr>
            </w:pPr>
            <w:r w:rsidRPr="00AA4F35">
              <w:rPr>
                <w:b/>
                <w:bCs/>
                <w:sz w:val="20"/>
                <w:szCs w:val="20"/>
              </w:rPr>
              <w:t xml:space="preserve">Valor Anual Total Mão de Obra </w:t>
            </w:r>
          </w:p>
          <w:p w14:paraId="162E472D" w14:textId="31841EA7" w:rsidR="00372E4C" w:rsidRPr="00AA4F35" w:rsidRDefault="00372E4C" w:rsidP="00034A1A">
            <w:pPr>
              <w:jc w:val="center"/>
              <w:rPr>
                <w:b/>
                <w:bCs/>
                <w:sz w:val="20"/>
                <w:szCs w:val="20"/>
              </w:rPr>
            </w:pPr>
            <w:r w:rsidRPr="00AA4F35">
              <w:rPr>
                <w:b/>
                <w:bCs/>
                <w:sz w:val="20"/>
                <w:szCs w:val="20"/>
              </w:rPr>
              <w:t>(R$)</w:t>
            </w:r>
          </w:p>
        </w:tc>
      </w:tr>
      <w:tr w:rsidR="00372E4C" w:rsidRPr="00907D81" w14:paraId="22C6B12C" w14:textId="77777777" w:rsidTr="00732F4F">
        <w:trPr>
          <w:trHeight w:val="546"/>
          <w:jc w:val="center"/>
        </w:trPr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982D8" w14:textId="77777777" w:rsidR="00372E4C" w:rsidRPr="00AA4F35" w:rsidRDefault="00372E4C" w:rsidP="00034A1A">
            <w:pPr>
              <w:rPr>
                <w:sz w:val="20"/>
                <w:szCs w:val="20"/>
              </w:rPr>
            </w:pPr>
            <w:r w:rsidRPr="00AA4F35">
              <w:rPr>
                <w:sz w:val="20"/>
                <w:szCs w:val="20"/>
              </w:rPr>
              <w:t>Auxiliar de Serviços Gerais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D9200" w14:textId="77777777" w:rsidR="00372E4C" w:rsidRPr="00AA4F35" w:rsidRDefault="00372E4C" w:rsidP="00034A1A">
            <w:pPr>
              <w:jc w:val="center"/>
              <w:rPr>
                <w:sz w:val="20"/>
                <w:szCs w:val="20"/>
              </w:rPr>
            </w:pPr>
            <w:r w:rsidRPr="00AA4F35">
              <w:rPr>
                <w:sz w:val="20"/>
                <w:szCs w:val="20"/>
              </w:rPr>
              <w:t>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6FBAA" w14:textId="68BB73F2" w:rsidR="00372E4C" w:rsidRPr="00AA4F35" w:rsidRDefault="0019652A" w:rsidP="00034A1A">
            <w:pPr>
              <w:jc w:val="center"/>
              <w:rPr>
                <w:b/>
                <w:bCs/>
                <w:sz w:val="20"/>
                <w:szCs w:val="20"/>
              </w:rPr>
            </w:pPr>
            <w:r w:rsidRPr="00AA4F35">
              <w:rPr>
                <w:b/>
                <w:bCs/>
                <w:sz w:val="20"/>
                <w:szCs w:val="20"/>
              </w:rPr>
              <w:t>3.434,97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197BA" w14:textId="23C953D8" w:rsidR="00372E4C" w:rsidRPr="00AA4F35" w:rsidRDefault="001E6C23" w:rsidP="00034A1A">
            <w:pPr>
              <w:jc w:val="center"/>
              <w:rPr>
                <w:b/>
                <w:bCs/>
                <w:sz w:val="20"/>
                <w:szCs w:val="20"/>
              </w:rPr>
            </w:pPr>
            <w:r w:rsidRPr="00AA4F35">
              <w:rPr>
                <w:b/>
                <w:bCs/>
                <w:sz w:val="20"/>
                <w:szCs w:val="20"/>
              </w:rPr>
              <w:t>3.434,97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694CA" w14:textId="646263F8" w:rsidR="00372E4C" w:rsidRPr="00AA4F35" w:rsidRDefault="001E6C23" w:rsidP="001E6C23">
            <w:pPr>
              <w:jc w:val="center"/>
              <w:rPr>
                <w:b/>
                <w:bCs/>
                <w:sz w:val="20"/>
                <w:szCs w:val="20"/>
              </w:rPr>
            </w:pPr>
            <w:r w:rsidRPr="00AA4F35">
              <w:rPr>
                <w:b/>
                <w:bCs/>
                <w:sz w:val="20"/>
                <w:szCs w:val="20"/>
              </w:rPr>
              <w:t>41.219,64</w:t>
            </w:r>
          </w:p>
        </w:tc>
      </w:tr>
      <w:tr w:rsidR="00372E4C" w:rsidRPr="00907D81" w14:paraId="1A0DC4BF" w14:textId="77777777" w:rsidTr="00E97527">
        <w:trPr>
          <w:trHeight w:val="860"/>
          <w:jc w:val="center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B87A9C5" w14:textId="77777777" w:rsidR="00372E4C" w:rsidRPr="00AA4F35" w:rsidRDefault="00372E4C" w:rsidP="00034A1A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AA4F35">
              <w:rPr>
                <w:b/>
                <w:sz w:val="20"/>
                <w:szCs w:val="20"/>
              </w:rPr>
              <w:t>Materiais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B7D6A49" w14:textId="77777777" w:rsidR="00AA4F35" w:rsidRDefault="00372E4C" w:rsidP="00034A1A">
            <w:pPr>
              <w:jc w:val="center"/>
              <w:rPr>
                <w:b/>
                <w:bCs/>
                <w:sz w:val="20"/>
                <w:szCs w:val="20"/>
              </w:rPr>
            </w:pPr>
            <w:r w:rsidRPr="00AA4F35">
              <w:rPr>
                <w:b/>
                <w:bCs/>
                <w:sz w:val="20"/>
                <w:szCs w:val="20"/>
              </w:rPr>
              <w:t xml:space="preserve">Valor Mensal Total </w:t>
            </w:r>
          </w:p>
          <w:p w14:paraId="5E88BAAA" w14:textId="5937C495" w:rsidR="00372E4C" w:rsidRPr="00AA4F35" w:rsidRDefault="00372E4C" w:rsidP="00034A1A">
            <w:pPr>
              <w:jc w:val="center"/>
              <w:rPr>
                <w:b/>
                <w:sz w:val="20"/>
                <w:szCs w:val="20"/>
              </w:rPr>
            </w:pPr>
            <w:r w:rsidRPr="00AA4F35"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E6DEC44" w14:textId="77777777" w:rsidR="00372E4C" w:rsidRPr="00AA4F35" w:rsidRDefault="00372E4C" w:rsidP="00034A1A">
            <w:pPr>
              <w:jc w:val="center"/>
              <w:rPr>
                <w:b/>
                <w:sz w:val="20"/>
                <w:szCs w:val="20"/>
              </w:rPr>
            </w:pPr>
            <w:r w:rsidRPr="00AA4F35">
              <w:rPr>
                <w:b/>
                <w:bCs/>
                <w:sz w:val="20"/>
                <w:szCs w:val="20"/>
              </w:rPr>
              <w:t>Valor Anual Total (R$)</w:t>
            </w:r>
          </w:p>
        </w:tc>
      </w:tr>
      <w:tr w:rsidR="00372E4C" w:rsidRPr="00907D81" w14:paraId="0DCE9203" w14:textId="77777777" w:rsidTr="00732F4F">
        <w:trPr>
          <w:trHeight w:val="607"/>
          <w:jc w:val="center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419746" w14:textId="77777777" w:rsidR="00372E4C" w:rsidRPr="00AA4F35" w:rsidRDefault="00372E4C" w:rsidP="00034A1A">
            <w:pPr>
              <w:jc w:val="center"/>
              <w:rPr>
                <w:sz w:val="20"/>
                <w:szCs w:val="20"/>
              </w:rPr>
            </w:pPr>
            <w:r w:rsidRPr="00AA4F35">
              <w:rPr>
                <w:sz w:val="20"/>
                <w:szCs w:val="20"/>
              </w:rPr>
              <w:t>De limpeza e higiene</w:t>
            </w:r>
          </w:p>
          <w:p w14:paraId="785521A2" w14:textId="3CC01F78" w:rsidR="00372E4C" w:rsidRPr="00AA4F35" w:rsidRDefault="00372E4C" w:rsidP="00034A1A">
            <w:pPr>
              <w:jc w:val="center"/>
              <w:rPr>
                <w:sz w:val="20"/>
                <w:szCs w:val="20"/>
                <w:highlight w:val="yellow"/>
              </w:rPr>
            </w:pPr>
            <w:r w:rsidRPr="00AA4F35">
              <w:rPr>
                <w:sz w:val="20"/>
                <w:szCs w:val="20"/>
              </w:rPr>
              <w:t>(</w:t>
            </w:r>
            <w:r w:rsidR="00AA4F35">
              <w:rPr>
                <w:sz w:val="20"/>
                <w:szCs w:val="20"/>
              </w:rPr>
              <w:t>C</w:t>
            </w:r>
            <w:r w:rsidRPr="00AA4F35">
              <w:rPr>
                <w:sz w:val="20"/>
                <w:szCs w:val="20"/>
              </w:rPr>
              <w:t>onforme anexo II</w:t>
            </w:r>
            <w:r w:rsidR="00AA4F35">
              <w:rPr>
                <w:sz w:val="20"/>
                <w:szCs w:val="20"/>
              </w:rPr>
              <w:t xml:space="preserve"> do Termo de Referência</w:t>
            </w:r>
            <w:r w:rsidRPr="00AA4F35"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F82F72" w14:textId="02B2B48D" w:rsidR="00372E4C" w:rsidRPr="00AA4F35" w:rsidRDefault="00AA4F35" w:rsidP="00AA4F35">
            <w:pPr>
              <w:jc w:val="center"/>
              <w:rPr>
                <w:b/>
                <w:sz w:val="20"/>
                <w:szCs w:val="20"/>
              </w:rPr>
            </w:pPr>
            <w:r w:rsidRPr="00AA4F35">
              <w:rPr>
                <w:b/>
                <w:sz w:val="20"/>
                <w:szCs w:val="20"/>
              </w:rPr>
              <w:t>1.250,64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412252" w14:textId="1954FE02" w:rsidR="00372E4C" w:rsidRPr="00AA4F35" w:rsidRDefault="00AA4F35" w:rsidP="00AA4F35">
            <w:pPr>
              <w:jc w:val="center"/>
              <w:rPr>
                <w:sz w:val="20"/>
                <w:szCs w:val="20"/>
              </w:rPr>
            </w:pPr>
            <w:r w:rsidRPr="00AA4F35">
              <w:rPr>
                <w:b/>
                <w:sz w:val="20"/>
                <w:szCs w:val="20"/>
              </w:rPr>
              <w:t>15.007,68</w:t>
            </w:r>
          </w:p>
        </w:tc>
      </w:tr>
      <w:tr w:rsidR="00372E4C" w:rsidRPr="00907D81" w14:paraId="2545CAB6" w14:textId="77777777" w:rsidTr="00E97527">
        <w:trPr>
          <w:trHeight w:val="1208"/>
          <w:jc w:val="center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8C4380F" w14:textId="094FEBF3" w:rsidR="00372E4C" w:rsidRPr="00732F4F" w:rsidRDefault="00372E4C" w:rsidP="00AA4F35">
            <w:pPr>
              <w:jc w:val="center"/>
              <w:rPr>
                <w:b/>
                <w:bCs/>
                <w:sz w:val="28"/>
                <w:szCs w:val="28"/>
              </w:rPr>
            </w:pPr>
            <w:r w:rsidRPr="00732F4F">
              <w:rPr>
                <w:b/>
                <w:bCs/>
                <w:sz w:val="28"/>
                <w:szCs w:val="28"/>
              </w:rPr>
              <w:t>VALOR GLOBAL</w:t>
            </w:r>
            <w:r w:rsidR="00691655">
              <w:rPr>
                <w:b/>
                <w:bCs/>
                <w:sz w:val="28"/>
                <w:szCs w:val="28"/>
              </w:rPr>
              <w:t xml:space="preserve"> </w:t>
            </w:r>
            <w:r w:rsidR="00AA4F35" w:rsidRPr="00732F4F">
              <w:rPr>
                <w:b/>
                <w:bCs/>
                <w:sz w:val="28"/>
                <w:szCs w:val="28"/>
              </w:rPr>
              <w:t>ESTIMADO DA CONTRATAÇÃO</w:t>
            </w:r>
            <w:r w:rsidRPr="00732F4F">
              <w:rPr>
                <w:b/>
                <w:bCs/>
                <w:sz w:val="28"/>
                <w:szCs w:val="28"/>
              </w:rPr>
              <w:t xml:space="preserve"> (R$) </w:t>
            </w:r>
            <w:r w:rsidR="00AA4F35" w:rsidRPr="00732F4F">
              <w:rPr>
                <w:b/>
                <w:bCs/>
                <w:sz w:val="28"/>
                <w:szCs w:val="28"/>
              </w:rPr>
              <w:t xml:space="preserve"> </w:t>
            </w:r>
            <w:r w:rsidR="00AA4F35" w:rsidRPr="00732F4F">
              <w:rPr>
                <w:b/>
                <w:bCs/>
                <w:sz w:val="28"/>
                <w:szCs w:val="28"/>
              </w:rPr>
              <w:sym w:font="Wingdings" w:char="F0E0"/>
            </w:r>
          </w:p>
          <w:p w14:paraId="2AA76F6B" w14:textId="77777777" w:rsidR="00372E4C" w:rsidRPr="00732F4F" w:rsidRDefault="00372E4C" w:rsidP="00AA4F35">
            <w:pPr>
              <w:jc w:val="center"/>
              <w:rPr>
                <w:b/>
                <w:bCs/>
                <w:sz w:val="28"/>
                <w:szCs w:val="28"/>
              </w:rPr>
            </w:pPr>
            <w:r w:rsidRPr="00732F4F">
              <w:rPr>
                <w:b/>
                <w:bCs/>
                <w:sz w:val="28"/>
                <w:szCs w:val="28"/>
              </w:rPr>
              <w:t>(Mão de Obra + Materiais)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46A18C9" w14:textId="6F44345E" w:rsidR="00372E4C" w:rsidRPr="00732F4F" w:rsidRDefault="00AA4F35" w:rsidP="00732F4F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1" w:name="_Hlk106021978"/>
            <w:r w:rsidRPr="00732F4F">
              <w:rPr>
                <w:b/>
                <w:bCs/>
                <w:sz w:val="28"/>
                <w:szCs w:val="28"/>
              </w:rPr>
              <w:t>56.227</w:t>
            </w:r>
            <w:r w:rsidR="00732F4F" w:rsidRPr="00732F4F">
              <w:rPr>
                <w:b/>
                <w:bCs/>
                <w:sz w:val="28"/>
                <w:szCs w:val="28"/>
              </w:rPr>
              <w:t>,32</w:t>
            </w:r>
            <w:bookmarkEnd w:id="1"/>
          </w:p>
        </w:tc>
      </w:tr>
    </w:tbl>
    <w:p w14:paraId="017E6CFB" w14:textId="77777777" w:rsidR="00372E4C" w:rsidRDefault="00372E4C" w:rsidP="00372E4C">
      <w:pPr>
        <w:jc w:val="both"/>
        <w:rPr>
          <w:b/>
          <w:sz w:val="22"/>
          <w:szCs w:val="22"/>
        </w:rPr>
      </w:pPr>
    </w:p>
    <w:p w14:paraId="07F8C759" w14:textId="7CDB1BEC" w:rsidR="00B53319" w:rsidRPr="00463BA8" w:rsidRDefault="00A853FD" w:rsidP="007F76E7">
      <w:pPr>
        <w:jc w:val="both"/>
        <w:rPr>
          <w:b/>
          <w:bCs/>
          <w:sz w:val="20"/>
          <w:szCs w:val="20"/>
          <w:u w:val="single"/>
        </w:rPr>
      </w:pPr>
      <w:r w:rsidRPr="00463BA8">
        <w:rPr>
          <w:b/>
          <w:bCs/>
          <w:sz w:val="20"/>
          <w:szCs w:val="20"/>
          <w:u w:val="single"/>
        </w:rPr>
        <w:t>Observaç</w:t>
      </w:r>
      <w:r w:rsidR="006423C2">
        <w:rPr>
          <w:b/>
          <w:bCs/>
          <w:sz w:val="20"/>
          <w:szCs w:val="20"/>
          <w:u w:val="single"/>
        </w:rPr>
        <w:t>ões:</w:t>
      </w:r>
      <w:r w:rsidRPr="00463BA8">
        <w:rPr>
          <w:b/>
          <w:bCs/>
          <w:sz w:val="20"/>
          <w:szCs w:val="20"/>
          <w:u w:val="single"/>
        </w:rPr>
        <w:t xml:space="preserve"> </w:t>
      </w:r>
    </w:p>
    <w:p w14:paraId="35FFE8D7" w14:textId="77777777" w:rsidR="00B53319" w:rsidRPr="00463BA8" w:rsidRDefault="00B53319" w:rsidP="007F76E7">
      <w:pPr>
        <w:jc w:val="both"/>
        <w:rPr>
          <w:b/>
          <w:bCs/>
          <w:sz w:val="20"/>
          <w:szCs w:val="20"/>
          <w:u w:val="single"/>
        </w:rPr>
      </w:pPr>
    </w:p>
    <w:p w14:paraId="1B7FDCAA" w14:textId="2B269581" w:rsidR="00A853FD" w:rsidRPr="00463BA8" w:rsidRDefault="00B53319" w:rsidP="00E37F04">
      <w:pPr>
        <w:tabs>
          <w:tab w:val="left" w:pos="426"/>
        </w:tabs>
        <w:jc w:val="both"/>
        <w:rPr>
          <w:b/>
          <w:bCs/>
          <w:sz w:val="20"/>
          <w:szCs w:val="20"/>
        </w:rPr>
      </w:pPr>
      <w:r w:rsidRPr="00463BA8">
        <w:rPr>
          <w:b/>
          <w:bCs/>
          <w:sz w:val="20"/>
          <w:szCs w:val="20"/>
        </w:rPr>
        <w:t>1)</w:t>
      </w:r>
      <w:r w:rsidRPr="00463BA8">
        <w:rPr>
          <w:b/>
          <w:bCs/>
          <w:sz w:val="20"/>
          <w:szCs w:val="20"/>
        </w:rPr>
        <w:tab/>
      </w:r>
      <w:r w:rsidR="00A853FD" w:rsidRPr="00463BA8">
        <w:rPr>
          <w:b/>
          <w:bCs/>
          <w:sz w:val="20"/>
          <w:szCs w:val="20"/>
        </w:rPr>
        <w:t>Não serão aceitos valores superiores aos descritos nas tabelas acima.</w:t>
      </w:r>
    </w:p>
    <w:p w14:paraId="1CE3A893" w14:textId="77777777" w:rsidR="00463BA8" w:rsidRDefault="00463BA8" w:rsidP="007F76E7">
      <w:pPr>
        <w:jc w:val="both"/>
        <w:rPr>
          <w:b/>
          <w:bCs/>
          <w:sz w:val="20"/>
          <w:szCs w:val="20"/>
          <w:u w:val="single"/>
        </w:rPr>
      </w:pPr>
    </w:p>
    <w:p w14:paraId="252DA869" w14:textId="7B2FE7FF" w:rsidR="00A853FD" w:rsidRPr="00463BA8" w:rsidRDefault="00A853FD" w:rsidP="00E37F04">
      <w:pPr>
        <w:tabs>
          <w:tab w:val="left" w:pos="426"/>
        </w:tabs>
        <w:jc w:val="both"/>
        <w:rPr>
          <w:bCs/>
          <w:sz w:val="20"/>
          <w:szCs w:val="20"/>
        </w:rPr>
      </w:pPr>
      <w:r w:rsidRPr="00463BA8">
        <w:rPr>
          <w:b/>
          <w:bCs/>
          <w:sz w:val="20"/>
          <w:szCs w:val="20"/>
        </w:rPr>
        <w:t>2</w:t>
      </w:r>
      <w:r w:rsidR="00463BA8" w:rsidRPr="00463BA8">
        <w:rPr>
          <w:b/>
          <w:bCs/>
          <w:sz w:val="20"/>
          <w:szCs w:val="20"/>
        </w:rPr>
        <w:t>)</w:t>
      </w:r>
      <w:r w:rsidRPr="00463BA8">
        <w:rPr>
          <w:bCs/>
          <w:sz w:val="20"/>
          <w:szCs w:val="20"/>
        </w:rPr>
        <w:t xml:space="preserve"> </w:t>
      </w:r>
      <w:r w:rsidR="00E37F04">
        <w:rPr>
          <w:bCs/>
          <w:sz w:val="20"/>
          <w:szCs w:val="20"/>
        </w:rPr>
        <w:tab/>
      </w:r>
      <w:r w:rsidRPr="00463BA8">
        <w:rPr>
          <w:bCs/>
          <w:sz w:val="20"/>
          <w:szCs w:val="20"/>
        </w:rPr>
        <w:t xml:space="preserve">A licitante que apresentar proposta manifestamente inexequível, conforme item </w:t>
      </w:r>
      <w:r w:rsidRPr="00463BA8">
        <w:rPr>
          <w:bCs/>
          <w:sz w:val="20"/>
          <w:szCs w:val="20"/>
          <w:shd w:val="clear" w:color="auto" w:fill="FFFFFF" w:themeFill="background1"/>
        </w:rPr>
        <w:t>12.3.4.1 do Edital</w:t>
      </w:r>
      <w:r w:rsidRPr="00463BA8">
        <w:rPr>
          <w:bCs/>
          <w:sz w:val="20"/>
          <w:szCs w:val="20"/>
        </w:rPr>
        <w:t>, deve enviar documentação que comprove que os custos dos insumos são coerentes com os de mercado e que os coeficientes de produtividade são compatíveis com a execução do objeto desta licitação.</w:t>
      </w:r>
    </w:p>
    <w:p w14:paraId="63A28B8D" w14:textId="77777777" w:rsidR="00A853FD" w:rsidRPr="00463BA8" w:rsidRDefault="00A853FD" w:rsidP="007F76E7">
      <w:pPr>
        <w:jc w:val="both"/>
        <w:rPr>
          <w:b/>
          <w:bCs/>
          <w:sz w:val="20"/>
          <w:szCs w:val="20"/>
          <w:u w:val="single"/>
        </w:rPr>
      </w:pPr>
    </w:p>
    <w:p w14:paraId="6DD07E08" w14:textId="77E4298E" w:rsidR="00A853FD" w:rsidRPr="00463BA8" w:rsidRDefault="00A853FD" w:rsidP="00E37F04">
      <w:pPr>
        <w:tabs>
          <w:tab w:val="left" w:pos="426"/>
        </w:tabs>
        <w:jc w:val="both"/>
        <w:rPr>
          <w:sz w:val="20"/>
          <w:szCs w:val="20"/>
        </w:rPr>
      </w:pPr>
      <w:r w:rsidRPr="00463BA8">
        <w:rPr>
          <w:b/>
          <w:bCs/>
          <w:sz w:val="20"/>
          <w:szCs w:val="20"/>
        </w:rPr>
        <w:t>3</w:t>
      </w:r>
      <w:r w:rsidR="00463BA8" w:rsidRPr="00463BA8">
        <w:rPr>
          <w:b/>
          <w:bCs/>
          <w:sz w:val="20"/>
          <w:szCs w:val="20"/>
        </w:rPr>
        <w:t>)</w:t>
      </w:r>
      <w:r w:rsidR="007F76E7" w:rsidRPr="00463BA8">
        <w:rPr>
          <w:bCs/>
          <w:sz w:val="20"/>
          <w:szCs w:val="20"/>
        </w:rPr>
        <w:t xml:space="preserve"> </w:t>
      </w:r>
      <w:r w:rsidR="00E37F04">
        <w:rPr>
          <w:bCs/>
          <w:sz w:val="20"/>
          <w:szCs w:val="20"/>
        </w:rPr>
        <w:tab/>
      </w:r>
      <w:r w:rsidR="00463BA8" w:rsidRPr="00463BA8">
        <w:rPr>
          <w:bCs/>
          <w:sz w:val="20"/>
          <w:szCs w:val="20"/>
        </w:rPr>
        <w:t>A licitante deverá preencher as planilhas dos Anexos I, II e III do Termo de Referência e enviar com todas as documentações exigidas neste Edital.</w:t>
      </w:r>
    </w:p>
    <w:p w14:paraId="44C522A6" w14:textId="59CF0CA6" w:rsidR="002C2070" w:rsidRPr="00463BA8" w:rsidRDefault="002C2070" w:rsidP="007F76E7">
      <w:pPr>
        <w:jc w:val="both"/>
        <w:rPr>
          <w:sz w:val="20"/>
          <w:szCs w:val="20"/>
          <w:highlight w:val="yellow"/>
        </w:rPr>
      </w:pPr>
    </w:p>
    <w:p w14:paraId="77252E0B" w14:textId="071B199C" w:rsidR="002C2070" w:rsidRPr="00E37F04" w:rsidRDefault="002C2070" w:rsidP="00E37F04">
      <w:pPr>
        <w:tabs>
          <w:tab w:val="left" w:pos="426"/>
        </w:tabs>
        <w:jc w:val="both"/>
        <w:rPr>
          <w:bCs/>
          <w:sz w:val="20"/>
          <w:szCs w:val="20"/>
        </w:rPr>
      </w:pPr>
      <w:r w:rsidRPr="00E37F04">
        <w:rPr>
          <w:b/>
          <w:bCs/>
          <w:sz w:val="20"/>
          <w:szCs w:val="20"/>
        </w:rPr>
        <w:t>4</w:t>
      </w:r>
      <w:r w:rsidR="00463BA8" w:rsidRPr="00E37F04">
        <w:rPr>
          <w:b/>
          <w:bCs/>
          <w:sz w:val="20"/>
          <w:szCs w:val="20"/>
        </w:rPr>
        <w:t>)</w:t>
      </w:r>
      <w:r w:rsidRPr="00E37F04">
        <w:rPr>
          <w:sz w:val="20"/>
          <w:szCs w:val="20"/>
        </w:rPr>
        <w:t xml:space="preserve"> </w:t>
      </w:r>
      <w:r w:rsidR="00E37F04">
        <w:rPr>
          <w:sz w:val="20"/>
          <w:szCs w:val="20"/>
        </w:rPr>
        <w:tab/>
      </w:r>
      <w:r w:rsidRPr="00E37F04">
        <w:rPr>
          <w:sz w:val="20"/>
          <w:szCs w:val="20"/>
        </w:rPr>
        <w:t>As licitantes estarão impedidas de apresentar planilhas de custos e formação de preços com base no regime de tributação do simples nacional, já que tal prática implicaria ofensa às disposições da LC 123/2006, conforme posicionamento externado pelo TCU no Acórdão TCU 797/2011 – Plenário.</w:t>
      </w:r>
    </w:p>
    <w:p w14:paraId="727FE2A1" w14:textId="77777777" w:rsidR="00A853FD" w:rsidRPr="00463BA8" w:rsidRDefault="00A853FD" w:rsidP="007F76E7">
      <w:pPr>
        <w:jc w:val="both"/>
        <w:rPr>
          <w:sz w:val="20"/>
          <w:szCs w:val="20"/>
        </w:rPr>
      </w:pPr>
    </w:p>
    <w:p w14:paraId="2F261FB8" w14:textId="35B2343D" w:rsidR="00A853FD" w:rsidRPr="00463BA8" w:rsidRDefault="00E37F04" w:rsidP="00E37F04">
      <w:pPr>
        <w:tabs>
          <w:tab w:val="left" w:pos="426"/>
        </w:tabs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5</w:t>
      </w:r>
      <w:r w:rsidRPr="00E37F04">
        <w:rPr>
          <w:b/>
          <w:bCs/>
          <w:sz w:val="20"/>
          <w:szCs w:val="20"/>
        </w:rPr>
        <w:t>)</w:t>
      </w:r>
      <w:r w:rsidR="00A853FD" w:rsidRPr="00463BA8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ab/>
      </w:r>
      <w:r w:rsidR="00A853FD" w:rsidRPr="00463BA8">
        <w:rPr>
          <w:bCs/>
          <w:sz w:val="20"/>
          <w:szCs w:val="20"/>
        </w:rPr>
        <w:t>Os preços deverão ser expressos em moeda corrente nacional (Real) com no máximo 02 (duas) casas decimais.</w:t>
      </w:r>
    </w:p>
    <w:p w14:paraId="5C3370F2" w14:textId="77777777" w:rsidR="00A853FD" w:rsidRDefault="00A853FD" w:rsidP="00372E4C">
      <w:pPr>
        <w:jc w:val="both"/>
        <w:rPr>
          <w:b/>
          <w:sz w:val="22"/>
          <w:szCs w:val="22"/>
        </w:rPr>
      </w:pPr>
    </w:p>
    <w:p w14:paraId="3439F899" w14:textId="77777777" w:rsidR="00A853FD" w:rsidRDefault="00A853FD" w:rsidP="00372E4C">
      <w:pPr>
        <w:jc w:val="both"/>
        <w:rPr>
          <w:b/>
          <w:sz w:val="22"/>
          <w:szCs w:val="22"/>
        </w:rPr>
      </w:pPr>
    </w:p>
    <w:p w14:paraId="6A2789E2" w14:textId="2F02CBF1" w:rsidR="00372E4C" w:rsidRDefault="00372E4C" w:rsidP="00372E4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LOCAL E DATA</w:t>
      </w:r>
    </w:p>
    <w:p w14:paraId="09E1A5DB" w14:textId="77777777" w:rsidR="00372E4C" w:rsidRDefault="00372E4C" w:rsidP="00372E4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14:paraId="30A48013" w14:textId="77777777" w:rsidR="00372E4C" w:rsidRDefault="00372E4C" w:rsidP="00372E4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RAZÃO SOCIAL DA EMPRESA</w:t>
      </w:r>
    </w:p>
    <w:p w14:paraId="31D2379D" w14:textId="77777777" w:rsidR="00372E4C" w:rsidRDefault="00372E4C" w:rsidP="00372E4C">
      <w:pPr>
        <w:jc w:val="both"/>
        <w:rPr>
          <w:b/>
          <w:sz w:val="22"/>
          <w:szCs w:val="22"/>
        </w:rPr>
      </w:pPr>
    </w:p>
    <w:p w14:paraId="68AC4C49" w14:textId="77777777" w:rsidR="00372E4C" w:rsidRDefault="00372E4C" w:rsidP="00372E4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CNPJ</w:t>
      </w:r>
    </w:p>
    <w:p w14:paraId="34F78CF3" w14:textId="77777777" w:rsidR="00372E4C" w:rsidRDefault="00372E4C" w:rsidP="00372E4C">
      <w:pPr>
        <w:jc w:val="both"/>
        <w:rPr>
          <w:b/>
          <w:sz w:val="22"/>
          <w:szCs w:val="22"/>
        </w:rPr>
      </w:pPr>
    </w:p>
    <w:p w14:paraId="17E7067E" w14:textId="77777777" w:rsidR="00372E4C" w:rsidRDefault="00372E4C" w:rsidP="00372E4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NOME DO REPRESENTANTE LEGAL DA EMPRESA</w:t>
      </w:r>
    </w:p>
    <w:p w14:paraId="14F0DCCD" w14:textId="77777777" w:rsidR="00372E4C" w:rsidRDefault="00372E4C" w:rsidP="00372E4C">
      <w:pPr>
        <w:jc w:val="both"/>
        <w:rPr>
          <w:b/>
          <w:sz w:val="22"/>
          <w:szCs w:val="22"/>
        </w:rPr>
      </w:pPr>
    </w:p>
    <w:p w14:paraId="775373D2" w14:textId="77777777" w:rsidR="00372E4C" w:rsidRDefault="00372E4C" w:rsidP="00372E4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RG/CPF</w:t>
      </w:r>
    </w:p>
    <w:p w14:paraId="578F26D7" w14:textId="77777777" w:rsidR="00372E4C" w:rsidRDefault="00372E4C" w:rsidP="00372E4C">
      <w:pPr>
        <w:jc w:val="both"/>
        <w:rPr>
          <w:b/>
          <w:sz w:val="22"/>
          <w:szCs w:val="22"/>
        </w:rPr>
      </w:pPr>
    </w:p>
    <w:p w14:paraId="12E9E96C" w14:textId="29361B4A" w:rsidR="00F44659" w:rsidRDefault="00372E4C" w:rsidP="00282F0B">
      <w:pPr>
        <w:rPr>
          <w:b/>
          <w:bCs/>
          <w:u w:val="single"/>
        </w:rPr>
      </w:pPr>
      <w:r>
        <w:rPr>
          <w:b/>
          <w:sz w:val="22"/>
          <w:szCs w:val="22"/>
        </w:rPr>
        <w:t>FONE DE CONTATO NA EMPRESA.</w:t>
      </w:r>
    </w:p>
    <w:p w14:paraId="1FE7C267" w14:textId="77777777" w:rsidR="00F44659" w:rsidRDefault="00F44659" w:rsidP="00442ABC">
      <w:pPr>
        <w:ind w:left="-180"/>
        <w:jc w:val="center"/>
        <w:rPr>
          <w:b/>
          <w:bCs/>
          <w:u w:val="single"/>
        </w:rPr>
      </w:pPr>
    </w:p>
    <w:p w14:paraId="26460788" w14:textId="77777777" w:rsidR="00A853FD" w:rsidRDefault="00A853FD" w:rsidP="00442ABC">
      <w:pPr>
        <w:ind w:left="-180"/>
        <w:jc w:val="center"/>
        <w:rPr>
          <w:b/>
          <w:bCs/>
          <w:u w:val="single"/>
        </w:rPr>
      </w:pPr>
    </w:p>
    <w:p w14:paraId="5987E4CE" w14:textId="77777777" w:rsidR="00A853FD" w:rsidRDefault="00A853FD" w:rsidP="00442ABC">
      <w:pPr>
        <w:ind w:left="-180"/>
        <w:jc w:val="center"/>
        <w:rPr>
          <w:b/>
          <w:bCs/>
          <w:u w:val="single"/>
        </w:rPr>
      </w:pPr>
    </w:p>
    <w:p w14:paraId="3497C0EA" w14:textId="77777777" w:rsidR="00A853FD" w:rsidRDefault="00A853FD" w:rsidP="00442ABC">
      <w:pPr>
        <w:ind w:left="-180"/>
        <w:jc w:val="center"/>
        <w:rPr>
          <w:b/>
          <w:bCs/>
          <w:u w:val="single"/>
        </w:rPr>
      </w:pPr>
    </w:p>
    <w:p w14:paraId="2A992B21" w14:textId="77777777" w:rsidR="00A853FD" w:rsidRDefault="00A853FD" w:rsidP="00442ABC">
      <w:pPr>
        <w:ind w:left="-180"/>
        <w:jc w:val="center"/>
        <w:rPr>
          <w:b/>
          <w:bCs/>
          <w:u w:val="single"/>
        </w:rPr>
      </w:pPr>
    </w:p>
    <w:p w14:paraId="2DA7FCA4" w14:textId="77777777" w:rsidR="00A853FD" w:rsidRDefault="00A853FD" w:rsidP="00442ABC">
      <w:pPr>
        <w:ind w:left="-180"/>
        <w:jc w:val="center"/>
        <w:rPr>
          <w:b/>
          <w:bCs/>
          <w:u w:val="single"/>
        </w:rPr>
      </w:pPr>
    </w:p>
    <w:p w14:paraId="66F9D95F" w14:textId="77777777" w:rsidR="00A853FD" w:rsidRDefault="00A853FD" w:rsidP="00442ABC">
      <w:pPr>
        <w:ind w:left="-180"/>
        <w:jc w:val="center"/>
        <w:rPr>
          <w:b/>
          <w:bCs/>
          <w:u w:val="single"/>
        </w:rPr>
      </w:pPr>
    </w:p>
    <w:p w14:paraId="3075E348" w14:textId="77777777" w:rsidR="00A853FD" w:rsidRDefault="00A853FD" w:rsidP="00442ABC">
      <w:pPr>
        <w:ind w:left="-180"/>
        <w:jc w:val="center"/>
        <w:rPr>
          <w:b/>
          <w:bCs/>
          <w:u w:val="single"/>
        </w:rPr>
      </w:pPr>
    </w:p>
    <w:p w14:paraId="64E2942C" w14:textId="77777777" w:rsidR="00A853FD" w:rsidRDefault="00A853FD" w:rsidP="00442ABC">
      <w:pPr>
        <w:ind w:left="-180"/>
        <w:jc w:val="center"/>
        <w:rPr>
          <w:b/>
          <w:bCs/>
          <w:u w:val="single"/>
        </w:rPr>
      </w:pPr>
    </w:p>
    <w:p w14:paraId="3FE45207" w14:textId="77777777" w:rsidR="00A853FD" w:rsidRDefault="00A853FD" w:rsidP="00442ABC">
      <w:pPr>
        <w:ind w:left="-180"/>
        <w:jc w:val="center"/>
        <w:rPr>
          <w:b/>
          <w:bCs/>
          <w:u w:val="single"/>
        </w:rPr>
      </w:pPr>
    </w:p>
    <w:p w14:paraId="680EF1CA" w14:textId="77777777" w:rsidR="00A853FD" w:rsidRDefault="00A853FD" w:rsidP="00442ABC">
      <w:pPr>
        <w:ind w:left="-180"/>
        <w:jc w:val="center"/>
        <w:rPr>
          <w:b/>
          <w:bCs/>
          <w:u w:val="single"/>
        </w:rPr>
      </w:pPr>
    </w:p>
    <w:p w14:paraId="6D68FCB3" w14:textId="77777777" w:rsidR="00A853FD" w:rsidRDefault="00A853FD" w:rsidP="00442ABC">
      <w:pPr>
        <w:ind w:left="-180"/>
        <w:jc w:val="center"/>
        <w:rPr>
          <w:b/>
          <w:bCs/>
          <w:u w:val="single"/>
        </w:rPr>
      </w:pPr>
    </w:p>
    <w:p w14:paraId="4F592C2E" w14:textId="77777777" w:rsidR="00A853FD" w:rsidRDefault="00A853FD" w:rsidP="00442ABC">
      <w:pPr>
        <w:ind w:left="-180"/>
        <w:jc w:val="center"/>
        <w:rPr>
          <w:b/>
          <w:bCs/>
          <w:u w:val="single"/>
        </w:rPr>
      </w:pPr>
    </w:p>
    <w:p w14:paraId="56FE7983" w14:textId="77777777" w:rsidR="00A853FD" w:rsidRDefault="00A853FD" w:rsidP="00442ABC">
      <w:pPr>
        <w:ind w:left="-180"/>
        <w:jc w:val="center"/>
        <w:rPr>
          <w:b/>
          <w:bCs/>
          <w:u w:val="single"/>
        </w:rPr>
      </w:pPr>
    </w:p>
    <w:p w14:paraId="3F619A33" w14:textId="77777777" w:rsidR="00A853FD" w:rsidRDefault="00A853FD" w:rsidP="00442ABC">
      <w:pPr>
        <w:ind w:left="-180"/>
        <w:jc w:val="center"/>
        <w:rPr>
          <w:b/>
          <w:bCs/>
          <w:u w:val="single"/>
        </w:rPr>
      </w:pPr>
    </w:p>
    <w:p w14:paraId="3205354F" w14:textId="77777777" w:rsidR="00A853FD" w:rsidRDefault="00A853FD" w:rsidP="00442ABC">
      <w:pPr>
        <w:ind w:left="-180"/>
        <w:jc w:val="center"/>
        <w:rPr>
          <w:b/>
          <w:bCs/>
          <w:u w:val="single"/>
        </w:rPr>
      </w:pPr>
    </w:p>
    <w:p w14:paraId="43746F35" w14:textId="77777777" w:rsidR="00A853FD" w:rsidRDefault="00A853FD" w:rsidP="00442ABC">
      <w:pPr>
        <w:ind w:left="-180"/>
        <w:jc w:val="center"/>
        <w:rPr>
          <w:b/>
          <w:bCs/>
          <w:u w:val="single"/>
        </w:rPr>
      </w:pPr>
    </w:p>
    <w:p w14:paraId="429A6D5C" w14:textId="77777777" w:rsidR="00A853FD" w:rsidRDefault="00A853FD" w:rsidP="00442ABC">
      <w:pPr>
        <w:ind w:left="-180"/>
        <w:jc w:val="center"/>
        <w:rPr>
          <w:b/>
          <w:bCs/>
          <w:u w:val="single"/>
        </w:rPr>
      </w:pPr>
    </w:p>
    <w:p w14:paraId="08F964A7" w14:textId="77777777" w:rsidR="00A853FD" w:rsidRDefault="00A853FD" w:rsidP="00442ABC">
      <w:pPr>
        <w:ind w:left="-180"/>
        <w:jc w:val="center"/>
        <w:rPr>
          <w:b/>
          <w:bCs/>
          <w:u w:val="single"/>
        </w:rPr>
      </w:pPr>
    </w:p>
    <w:p w14:paraId="5925E62E" w14:textId="77777777" w:rsidR="00A853FD" w:rsidRDefault="00A853FD" w:rsidP="00442ABC">
      <w:pPr>
        <w:ind w:left="-180"/>
        <w:jc w:val="center"/>
        <w:rPr>
          <w:b/>
          <w:bCs/>
          <w:u w:val="single"/>
        </w:rPr>
      </w:pPr>
    </w:p>
    <w:p w14:paraId="747BBE99" w14:textId="77777777" w:rsidR="00A853FD" w:rsidRDefault="00A853FD" w:rsidP="00442ABC">
      <w:pPr>
        <w:ind w:left="-180"/>
        <w:jc w:val="center"/>
        <w:rPr>
          <w:b/>
          <w:bCs/>
          <w:u w:val="single"/>
        </w:rPr>
      </w:pPr>
    </w:p>
    <w:p w14:paraId="5BAF5BFA" w14:textId="77777777" w:rsidR="00A853FD" w:rsidRDefault="00A853FD" w:rsidP="00442ABC">
      <w:pPr>
        <w:ind w:left="-180"/>
        <w:jc w:val="center"/>
        <w:rPr>
          <w:b/>
          <w:bCs/>
          <w:u w:val="single"/>
        </w:rPr>
      </w:pPr>
    </w:p>
    <w:p w14:paraId="4D97B7A4" w14:textId="77777777" w:rsidR="00A853FD" w:rsidRDefault="00A853FD" w:rsidP="00442ABC">
      <w:pPr>
        <w:ind w:left="-180"/>
        <w:jc w:val="center"/>
        <w:rPr>
          <w:b/>
          <w:bCs/>
          <w:u w:val="single"/>
        </w:rPr>
      </w:pPr>
    </w:p>
    <w:p w14:paraId="7F1CCB85" w14:textId="77777777" w:rsidR="00A853FD" w:rsidRDefault="00A853FD" w:rsidP="00442ABC">
      <w:pPr>
        <w:ind w:left="-180"/>
        <w:jc w:val="center"/>
        <w:rPr>
          <w:b/>
          <w:bCs/>
          <w:u w:val="single"/>
        </w:rPr>
      </w:pPr>
    </w:p>
    <w:p w14:paraId="5D2221DB" w14:textId="77777777" w:rsidR="00A853FD" w:rsidRDefault="00A853FD" w:rsidP="00442ABC">
      <w:pPr>
        <w:ind w:left="-180"/>
        <w:jc w:val="center"/>
        <w:rPr>
          <w:b/>
          <w:bCs/>
          <w:u w:val="single"/>
        </w:rPr>
      </w:pPr>
    </w:p>
    <w:p w14:paraId="35F8A34D" w14:textId="77777777" w:rsidR="00A853FD" w:rsidRDefault="00A853FD" w:rsidP="00442ABC">
      <w:pPr>
        <w:ind w:left="-180"/>
        <w:jc w:val="center"/>
        <w:rPr>
          <w:b/>
          <w:bCs/>
          <w:u w:val="single"/>
        </w:rPr>
      </w:pPr>
    </w:p>
    <w:p w14:paraId="1E9F6255" w14:textId="77777777" w:rsidR="00A853FD" w:rsidRDefault="00A853FD" w:rsidP="00442ABC">
      <w:pPr>
        <w:ind w:left="-180"/>
        <w:jc w:val="center"/>
        <w:rPr>
          <w:b/>
          <w:bCs/>
          <w:u w:val="single"/>
        </w:rPr>
      </w:pPr>
    </w:p>
    <w:p w14:paraId="0F228EF9" w14:textId="77777777" w:rsidR="00A853FD" w:rsidRDefault="00A853FD" w:rsidP="00442ABC">
      <w:pPr>
        <w:ind w:left="-180"/>
        <w:jc w:val="center"/>
        <w:rPr>
          <w:b/>
          <w:bCs/>
          <w:u w:val="single"/>
        </w:rPr>
      </w:pPr>
    </w:p>
    <w:p w14:paraId="42E4538B" w14:textId="77777777" w:rsidR="00A853FD" w:rsidRDefault="00A853FD" w:rsidP="00442ABC">
      <w:pPr>
        <w:ind w:left="-180"/>
        <w:jc w:val="center"/>
        <w:rPr>
          <w:b/>
          <w:bCs/>
          <w:u w:val="single"/>
        </w:rPr>
      </w:pPr>
    </w:p>
    <w:p w14:paraId="7A6E0DA2" w14:textId="77777777" w:rsidR="00A853FD" w:rsidRDefault="00A853FD" w:rsidP="00442ABC">
      <w:pPr>
        <w:ind w:left="-180"/>
        <w:jc w:val="center"/>
        <w:rPr>
          <w:b/>
          <w:bCs/>
          <w:u w:val="single"/>
        </w:rPr>
      </w:pPr>
    </w:p>
    <w:p w14:paraId="13CBA356" w14:textId="77777777" w:rsidR="00A853FD" w:rsidRDefault="00A853FD" w:rsidP="00442ABC">
      <w:pPr>
        <w:ind w:left="-180"/>
        <w:jc w:val="center"/>
        <w:rPr>
          <w:b/>
          <w:bCs/>
          <w:u w:val="single"/>
        </w:rPr>
      </w:pPr>
    </w:p>
    <w:p w14:paraId="02068DEE" w14:textId="77777777" w:rsidR="004C36FD" w:rsidRDefault="004C36FD" w:rsidP="00442ABC">
      <w:pPr>
        <w:ind w:left="-180"/>
        <w:jc w:val="center"/>
        <w:rPr>
          <w:b/>
          <w:bCs/>
          <w:u w:val="single"/>
        </w:rPr>
      </w:pPr>
    </w:p>
    <w:sectPr w:rsidR="004C36FD" w:rsidSect="009719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61" w:right="991" w:bottom="851" w:left="1276" w:header="142" w:footer="2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9234A" w14:textId="77777777" w:rsidR="00A225D9" w:rsidRDefault="00A225D9">
      <w:r>
        <w:separator/>
      </w:r>
    </w:p>
  </w:endnote>
  <w:endnote w:type="continuationSeparator" w:id="0">
    <w:p w14:paraId="01FA16CA" w14:textId="77777777" w:rsidR="00A225D9" w:rsidRDefault="00A2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charset w:val="00"/>
    <w:family w:val="swiss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tarSymbol">
    <w:altName w:val="MS Mincho"/>
    <w:charset w:val="8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cofont_Spranq_eco_Sans">
    <w:altName w:val="Calibri"/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, 宋体">
    <w:charset w:val="00"/>
    <w:family w:val="auto"/>
    <w:pitch w:val="variable"/>
  </w:font>
  <w:font w:name="Futura MdCn BT">
    <w:altName w:val="Arial Narrow"/>
    <w:charset w:val="00"/>
    <w:family w:val="swiss"/>
    <w:pitch w:val="variable"/>
    <w:sig w:usb0="00000001" w:usb1="00000000" w:usb2="00000000" w:usb3="00000000" w:csb0="0000001B" w:csb1="00000000"/>
  </w:font>
  <w:font w:name="Humanst521 BT">
    <w:altName w:val="Tahoma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14B1C" w14:textId="77777777" w:rsidR="003F0841" w:rsidRDefault="003F084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BA432" w14:textId="77777777" w:rsidR="00161DD7" w:rsidRPr="00161DD7" w:rsidRDefault="00161DD7" w:rsidP="00161DD7">
    <w:pPr>
      <w:pStyle w:val="Rodap"/>
      <w:jc w:val="center"/>
      <w:rPr>
        <w:sz w:val="16"/>
        <w:szCs w:val="16"/>
      </w:rPr>
    </w:pPr>
    <w:r w:rsidRPr="00161DD7">
      <w:rPr>
        <w:sz w:val="16"/>
        <w:szCs w:val="16"/>
      </w:rPr>
      <w:t>____________________________________________________</w:t>
    </w:r>
  </w:p>
  <w:p w14:paraId="2B3707BA" w14:textId="77777777" w:rsidR="00161DD7" w:rsidRPr="00161DD7" w:rsidRDefault="00161DD7" w:rsidP="00161DD7">
    <w:pPr>
      <w:pStyle w:val="Rodap"/>
      <w:jc w:val="center"/>
      <w:rPr>
        <w:sz w:val="16"/>
        <w:szCs w:val="16"/>
      </w:rPr>
    </w:pPr>
    <w:r w:rsidRPr="00161DD7">
      <w:rPr>
        <w:sz w:val="16"/>
        <w:szCs w:val="16"/>
      </w:rPr>
      <w:t xml:space="preserve">SCLN, </w:t>
    </w:r>
    <w:proofErr w:type="spellStart"/>
    <w:r w:rsidRPr="00161DD7">
      <w:rPr>
        <w:sz w:val="16"/>
        <w:szCs w:val="16"/>
      </w:rPr>
      <w:t>Qd</w:t>
    </w:r>
    <w:proofErr w:type="spellEnd"/>
    <w:r w:rsidRPr="00161DD7">
      <w:rPr>
        <w:sz w:val="16"/>
        <w:szCs w:val="16"/>
      </w:rPr>
      <w:t>. 304 – Bloco E, Lote 9 – Asa Norte</w:t>
    </w:r>
  </w:p>
  <w:p w14:paraId="7930442E" w14:textId="77777777" w:rsidR="00161DD7" w:rsidRPr="00161DD7" w:rsidRDefault="00161DD7" w:rsidP="00161DD7">
    <w:pPr>
      <w:pStyle w:val="Rodap"/>
      <w:jc w:val="center"/>
      <w:rPr>
        <w:sz w:val="16"/>
        <w:szCs w:val="16"/>
      </w:rPr>
    </w:pPr>
    <w:r w:rsidRPr="00161DD7">
      <w:rPr>
        <w:sz w:val="16"/>
        <w:szCs w:val="16"/>
      </w:rPr>
      <w:t>Brasília – DF – Brasil – Cep. 70.736-550</w:t>
    </w:r>
  </w:p>
  <w:p w14:paraId="4BB4A234" w14:textId="77777777" w:rsidR="00161DD7" w:rsidRPr="00161DD7" w:rsidRDefault="00161DD7" w:rsidP="00161DD7">
    <w:pPr>
      <w:pStyle w:val="Rodap"/>
      <w:jc w:val="center"/>
      <w:rPr>
        <w:sz w:val="16"/>
        <w:szCs w:val="16"/>
      </w:rPr>
    </w:pPr>
    <w:r w:rsidRPr="00161DD7">
      <w:rPr>
        <w:sz w:val="16"/>
        <w:szCs w:val="16"/>
      </w:rPr>
      <w:t>Telefone: 61 3329-5800</w:t>
    </w:r>
  </w:p>
  <w:p w14:paraId="6BBF8AB7" w14:textId="77777777" w:rsidR="00161DD7" w:rsidRPr="00161DD7" w:rsidRDefault="00161DD7" w:rsidP="00161DD7">
    <w:pPr>
      <w:pStyle w:val="Rodap"/>
      <w:jc w:val="center"/>
      <w:rPr>
        <w:sz w:val="16"/>
        <w:szCs w:val="16"/>
      </w:rPr>
    </w:pPr>
    <w:r w:rsidRPr="00161DD7">
      <w:rPr>
        <w:sz w:val="16"/>
        <w:szCs w:val="16"/>
      </w:rPr>
      <w:t>http://www.cofen.gov.br</w:t>
    </w:r>
  </w:p>
  <w:p w14:paraId="2DC0BFD3" w14:textId="2E3988EA" w:rsidR="00A225D9" w:rsidRPr="00161DD7" w:rsidRDefault="00161DD7" w:rsidP="00161DD7">
    <w:pPr>
      <w:pStyle w:val="Rodap"/>
      <w:jc w:val="center"/>
    </w:pPr>
    <w:r w:rsidRPr="00161DD7">
      <w:rPr>
        <w:sz w:val="16"/>
        <w:szCs w:val="16"/>
      </w:rPr>
      <w:t>licitacoes@cofen.gov.br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A8773" w14:textId="77777777" w:rsidR="003F0841" w:rsidRDefault="003F08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17E3F" w14:textId="77777777" w:rsidR="00A225D9" w:rsidRDefault="00A225D9">
      <w:r>
        <w:separator/>
      </w:r>
    </w:p>
  </w:footnote>
  <w:footnote w:type="continuationSeparator" w:id="0">
    <w:p w14:paraId="7A3CA785" w14:textId="77777777" w:rsidR="00A225D9" w:rsidRDefault="00A225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715CC" w14:textId="77777777" w:rsidR="003F0841" w:rsidRDefault="003F0841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99C67" w14:textId="3B1AAE16" w:rsidR="00A225D9" w:rsidRDefault="00161DD7" w:rsidP="00161DD7">
    <w:pPr>
      <w:pStyle w:val="Cabealho"/>
      <w:jc w:val="center"/>
    </w:pPr>
    <w:r w:rsidRPr="00374308">
      <w:rPr>
        <w:noProof/>
      </w:rPr>
      <w:drawing>
        <wp:inline distT="0" distB="0" distL="0" distR="0" wp14:anchorId="04622EE5" wp14:editId="46A0E28E">
          <wp:extent cx="4214495" cy="1304290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4495" cy="1304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2210E7" w14:textId="4E111555" w:rsidR="00A225D9" w:rsidRPr="00D826BC" w:rsidRDefault="00A225D9" w:rsidP="00B8216B">
    <w:pPr>
      <w:pStyle w:val="Cabealho"/>
      <w:ind w:right="-995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55A43" w14:textId="77777777" w:rsidR="003F0841" w:rsidRDefault="003F084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tulo1"/>
      <w:lvlText w:val="%1. 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pStyle w:val="Ttulo6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pStyle w:val="Ttulo8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pStyle w:val="Ttulo9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none"/>
      <w:pStyle w:val="Item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4"/>
      <w:numFmt w:val="none"/>
      <w:pStyle w:val="Inciso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b/>
        <w:szCs w:val="20"/>
      </w:rPr>
    </w:lvl>
    <w:lvl w:ilvl="1">
      <w:start w:val="1"/>
      <w:numFmt w:val="decimal"/>
      <w:lvlText w:val="6..%2"/>
      <w:lvlJc w:val="left"/>
      <w:pPr>
        <w:tabs>
          <w:tab w:val="num" w:pos="792"/>
        </w:tabs>
        <w:ind w:left="0" w:firstLine="0"/>
      </w:pPr>
    </w:lvl>
    <w:lvl w:ilvl="2">
      <w:start w:val="3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4.2.3..%4"/>
      <w:lvlJc w:val="left"/>
      <w:pPr>
        <w:tabs>
          <w:tab w:val="num" w:pos="1728"/>
        </w:tabs>
        <w:ind w:left="0" w:firstLine="0"/>
      </w:pPr>
    </w:lvl>
    <w:lvl w:ilvl="4">
      <w:start w:val="1"/>
      <w:numFmt w:val="decimal"/>
      <w:lvlText w:val="4.2.3.1........................"/>
      <w:lvlJc w:val="left"/>
      <w:pPr>
        <w:tabs>
          <w:tab w:val="num" w:pos="2232"/>
        </w:tabs>
        <w:ind w:left="0" w:firstLine="0"/>
      </w:pPr>
    </w:lvl>
    <w:lvl w:ilvl="5">
      <w:start w:val="1"/>
      <w:numFmt w:val="decimal"/>
      <w:lvlText w:val="4.2.1.19.1....................."/>
      <w:lvlJc w:val="left"/>
      <w:pPr>
        <w:tabs>
          <w:tab w:val="num" w:pos="2736"/>
        </w:tabs>
        <w:ind w:left="0" w:firstLine="0"/>
      </w:pPr>
    </w:lvl>
    <w:lvl w:ilvl="6">
      <w:start w:val="4"/>
      <w:numFmt w:val="decimal"/>
      <w:lvlText w:val="..............................."/>
      <w:lvlJc w:val="left"/>
      <w:pPr>
        <w:tabs>
          <w:tab w:val="num" w:pos="3240"/>
        </w:tabs>
        <w:ind w:left="0" w:firstLine="0"/>
      </w:pPr>
    </w:lvl>
    <w:lvl w:ilvl="7">
      <w:start w:val="1"/>
      <w:numFmt w:val="decimal"/>
      <w:lvlText w:val="..............................."/>
      <w:lvlJc w:val="left"/>
      <w:pPr>
        <w:tabs>
          <w:tab w:val="num" w:pos="3744"/>
        </w:tabs>
        <w:ind w:left="0" w:firstLine="0"/>
      </w:pPr>
    </w:lvl>
    <w:lvl w:ilvl="8">
      <w:start w:val="1"/>
      <w:numFmt w:val="decimal"/>
      <w:lvlText w:val="..............................."/>
      <w:lvlJc w:val="left"/>
      <w:pPr>
        <w:tabs>
          <w:tab w:val="num" w:pos="432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41EE9BD8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450" w:hanging="450"/>
      </w:pPr>
      <w:rPr>
        <w:rFonts w:eastAsia="ArialMT" w:cs="Times New Roman"/>
        <w:b/>
        <w:b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50" w:hanging="45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/>
      </w:r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267" w:hanging="360"/>
      </w:pPr>
      <w:rPr>
        <w:rFonts w:ascii="Symbol" w:hAnsi="Symbol" w:cs="Times New Roman"/>
        <w:b/>
        <w:lang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7" w:hanging="360"/>
      </w:pPr>
      <w:rPr>
        <w:rFonts w:ascii="Symbol" w:hAnsi="Symbol" w:cs="Times New Roman"/>
        <w:b/>
        <w:lang w:bidi="ar-SA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7" w:hanging="360"/>
      </w:pPr>
      <w:rPr>
        <w:rFonts w:ascii="Symbol" w:hAnsi="Symbol" w:cs="Times New Roman"/>
        <w:b/>
        <w:lang w:bidi="ar-SA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7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singleLevel"/>
    <w:tmpl w:val="00000006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1267" w:hanging="360"/>
      </w:pPr>
      <w:rPr>
        <w:rFonts w:ascii="Symbol" w:hAnsi="Symbol" w:cs="Symbol"/>
      </w:rPr>
    </w:lvl>
  </w:abstractNum>
  <w:abstractNum w:abstractNumId="6" w15:restartNumberingAfterBreak="0">
    <w:nsid w:val="00000007"/>
    <w:multiLevelType w:val="singleLevel"/>
    <w:tmpl w:val="00000007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814" w:hanging="360"/>
      </w:pPr>
      <w:rPr>
        <w:rFonts w:eastAsia="ArialMT" w:cs="Times New Roman"/>
        <w:bCs/>
        <w:color w:val="000000"/>
      </w:rPr>
    </w:lvl>
  </w:abstractNum>
  <w:abstractNum w:abstractNumId="7" w15:restartNumberingAfterBreak="0">
    <w:nsid w:val="00000008"/>
    <w:multiLevelType w:val="singleLevel"/>
    <w:tmpl w:val="5BECC8EA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814" w:hanging="360"/>
      </w:pPr>
      <w:rPr>
        <w:rFonts w:eastAsia="ArialMT" w:cs="Times New Roman"/>
        <w:b/>
        <w:bCs/>
        <w:color w:val="000000"/>
        <w:sz w:val="24"/>
        <w:szCs w:val="24"/>
      </w:rPr>
    </w:lvl>
  </w:abstractNum>
  <w:abstractNum w:abstractNumId="8" w15:restartNumberingAfterBreak="0">
    <w:nsid w:val="00000009"/>
    <w:multiLevelType w:val="singleLevel"/>
    <w:tmpl w:val="00000009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1154" w:hanging="360"/>
      </w:pPr>
      <w:rPr>
        <w:rFonts w:cs="Times New Roman"/>
        <w:b w:val="0"/>
      </w:rPr>
    </w:lvl>
  </w:abstractNum>
  <w:abstractNum w:abstractNumId="9" w15:restartNumberingAfterBreak="0">
    <w:nsid w:val="06940C9F"/>
    <w:multiLevelType w:val="multilevel"/>
    <w:tmpl w:val="E4ECCD56"/>
    <w:styleLink w:val="Lista11"/>
    <w:lvl w:ilvl="0">
      <w:numFmt w:val="bullet"/>
      <w:lvlText w:val=""/>
      <w:lvlJc w:val="left"/>
      <w:rPr>
        <w:rFonts w:ascii="Symbol" w:hAnsi="Symbol" w:cs="OpenSymbol"/>
        <w:sz w:val="22"/>
        <w:szCs w:val="22"/>
      </w:rPr>
    </w:lvl>
    <w:lvl w:ilvl="1">
      <w:numFmt w:val="bullet"/>
      <w:lvlText w:val="◦"/>
      <w:lvlJc w:val="left"/>
      <w:rPr>
        <w:rFonts w:ascii="OpenSymbol" w:hAnsi="OpenSymbol" w:cs="OpenSymbol"/>
        <w:sz w:val="22"/>
        <w:szCs w:val="22"/>
      </w:rPr>
    </w:lvl>
    <w:lvl w:ilvl="2">
      <w:numFmt w:val="bullet"/>
      <w:lvlText w:val="▪"/>
      <w:lvlJc w:val="left"/>
      <w:rPr>
        <w:rFonts w:ascii="OpenSymbol" w:hAnsi="OpenSymbol" w:cs="OpenSymbol"/>
        <w:sz w:val="22"/>
        <w:szCs w:val="22"/>
      </w:rPr>
    </w:lvl>
    <w:lvl w:ilvl="3">
      <w:numFmt w:val="bullet"/>
      <w:lvlText w:val=""/>
      <w:lvlJc w:val="left"/>
      <w:rPr>
        <w:rFonts w:ascii="Symbol" w:hAnsi="Symbol" w:cs="OpenSymbol"/>
        <w:sz w:val="22"/>
        <w:szCs w:val="22"/>
      </w:rPr>
    </w:lvl>
    <w:lvl w:ilvl="4">
      <w:numFmt w:val="bullet"/>
      <w:lvlText w:val="◦"/>
      <w:lvlJc w:val="left"/>
      <w:rPr>
        <w:rFonts w:ascii="OpenSymbol" w:hAnsi="OpenSymbol" w:cs="OpenSymbol"/>
        <w:sz w:val="22"/>
        <w:szCs w:val="22"/>
      </w:rPr>
    </w:lvl>
    <w:lvl w:ilvl="5">
      <w:numFmt w:val="bullet"/>
      <w:lvlText w:val="▪"/>
      <w:lvlJc w:val="left"/>
      <w:rPr>
        <w:rFonts w:ascii="OpenSymbol" w:hAnsi="OpenSymbol" w:cs="OpenSymbol"/>
        <w:sz w:val="22"/>
        <w:szCs w:val="22"/>
      </w:rPr>
    </w:lvl>
    <w:lvl w:ilvl="6">
      <w:numFmt w:val="bullet"/>
      <w:lvlText w:val=""/>
      <w:lvlJc w:val="left"/>
      <w:rPr>
        <w:rFonts w:ascii="Symbol" w:hAnsi="Symbol" w:cs="OpenSymbol"/>
        <w:sz w:val="22"/>
        <w:szCs w:val="22"/>
      </w:rPr>
    </w:lvl>
    <w:lvl w:ilvl="7">
      <w:numFmt w:val="bullet"/>
      <w:lvlText w:val="◦"/>
      <w:lvlJc w:val="left"/>
      <w:rPr>
        <w:rFonts w:ascii="OpenSymbol" w:hAnsi="OpenSymbol" w:cs="OpenSymbol"/>
        <w:sz w:val="22"/>
        <w:szCs w:val="22"/>
      </w:rPr>
    </w:lvl>
    <w:lvl w:ilvl="8">
      <w:numFmt w:val="bullet"/>
      <w:lvlText w:val="▪"/>
      <w:lvlJc w:val="left"/>
      <w:rPr>
        <w:rFonts w:ascii="OpenSymbol" w:hAnsi="OpenSymbol" w:cs="OpenSymbol"/>
        <w:sz w:val="22"/>
        <w:szCs w:val="22"/>
      </w:rPr>
    </w:lvl>
  </w:abstractNum>
  <w:abstractNum w:abstractNumId="10" w15:restartNumberingAfterBreak="0">
    <w:nsid w:val="06EC4990"/>
    <w:multiLevelType w:val="multilevel"/>
    <w:tmpl w:val="02C23398"/>
    <w:lvl w:ilvl="0">
      <w:start w:val="7"/>
      <w:numFmt w:val="decimal"/>
      <w:lvlText w:val="%1."/>
      <w:lvlJc w:val="left"/>
      <w:pPr>
        <w:ind w:left="360" w:hanging="360"/>
      </w:pPr>
      <w:rPr>
        <w:rFonts w:cs="Calibri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cs="Calibri"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cs="Calibr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Calibr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Calibr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Calibr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Calibr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Calibri" w:hint="default"/>
        <w:b w:val="0"/>
      </w:rPr>
    </w:lvl>
  </w:abstractNum>
  <w:abstractNum w:abstractNumId="11" w15:restartNumberingAfterBreak="0">
    <w:nsid w:val="09943372"/>
    <w:multiLevelType w:val="hybridMultilevel"/>
    <w:tmpl w:val="B2F4D5FA"/>
    <w:name w:val="WW8Num623"/>
    <w:lvl w:ilvl="0" w:tplc="04160001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04160003" w:tentative="1">
      <w:start w:val="1"/>
      <w:numFmt w:val="lowerLetter"/>
      <w:lvlText w:val="%2."/>
      <w:lvlJc w:val="left"/>
      <w:pPr>
        <w:ind w:left="1440" w:hanging="360"/>
      </w:pPr>
    </w:lvl>
    <w:lvl w:ilvl="2" w:tplc="04160005" w:tentative="1">
      <w:start w:val="1"/>
      <w:numFmt w:val="lowerRoman"/>
      <w:lvlText w:val="%3."/>
      <w:lvlJc w:val="right"/>
      <w:pPr>
        <w:ind w:left="2160" w:hanging="180"/>
      </w:pPr>
    </w:lvl>
    <w:lvl w:ilvl="3" w:tplc="04160001" w:tentative="1">
      <w:start w:val="1"/>
      <w:numFmt w:val="decimal"/>
      <w:lvlText w:val="%4."/>
      <w:lvlJc w:val="left"/>
      <w:pPr>
        <w:ind w:left="2880" w:hanging="360"/>
      </w:pPr>
    </w:lvl>
    <w:lvl w:ilvl="4" w:tplc="04160003" w:tentative="1">
      <w:start w:val="1"/>
      <w:numFmt w:val="lowerLetter"/>
      <w:lvlText w:val="%5."/>
      <w:lvlJc w:val="left"/>
      <w:pPr>
        <w:ind w:left="3600" w:hanging="360"/>
      </w:pPr>
    </w:lvl>
    <w:lvl w:ilvl="5" w:tplc="04160005" w:tentative="1">
      <w:start w:val="1"/>
      <w:numFmt w:val="lowerRoman"/>
      <w:lvlText w:val="%6."/>
      <w:lvlJc w:val="right"/>
      <w:pPr>
        <w:ind w:left="4320" w:hanging="180"/>
      </w:pPr>
    </w:lvl>
    <w:lvl w:ilvl="6" w:tplc="04160001" w:tentative="1">
      <w:start w:val="1"/>
      <w:numFmt w:val="decimal"/>
      <w:lvlText w:val="%7."/>
      <w:lvlJc w:val="left"/>
      <w:pPr>
        <w:ind w:left="5040" w:hanging="360"/>
      </w:pPr>
    </w:lvl>
    <w:lvl w:ilvl="7" w:tplc="04160003" w:tentative="1">
      <w:start w:val="1"/>
      <w:numFmt w:val="lowerLetter"/>
      <w:lvlText w:val="%8."/>
      <w:lvlJc w:val="left"/>
      <w:pPr>
        <w:ind w:left="5760" w:hanging="360"/>
      </w:pPr>
    </w:lvl>
    <w:lvl w:ilvl="8" w:tplc="0416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40200"/>
    <w:multiLevelType w:val="hybridMultilevel"/>
    <w:tmpl w:val="E9947BBA"/>
    <w:name w:val="WW8Num172"/>
    <w:lvl w:ilvl="0" w:tplc="C23AA28A">
      <w:start w:val="1"/>
      <w:numFmt w:val="lowerLetter"/>
      <w:lvlText w:val="%1)"/>
      <w:lvlJc w:val="left"/>
      <w:pPr>
        <w:tabs>
          <w:tab w:val="num" w:pos="0"/>
        </w:tabs>
        <w:ind w:left="814" w:hanging="360"/>
      </w:pPr>
      <w:rPr>
        <w:rFonts w:eastAsia="ArialMT" w:cs="Times New Roman" w:hint="default"/>
        <w:b/>
        <w:bCs/>
        <w:color w:val="000000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B0460E"/>
    <w:multiLevelType w:val="hybridMultilevel"/>
    <w:tmpl w:val="23B0913E"/>
    <w:lvl w:ilvl="0" w:tplc="562E7BD4">
      <w:start w:val="1"/>
      <w:numFmt w:val="lowerLetter"/>
      <w:pStyle w:val="PDSItemizado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B86FC6"/>
    <w:multiLevelType w:val="hybridMultilevel"/>
    <w:tmpl w:val="580E8F06"/>
    <w:styleLink w:val="WW8Num41"/>
    <w:lvl w:ilvl="0" w:tplc="111A5E54">
      <w:start w:val="1"/>
      <w:numFmt w:val="bullet"/>
      <w:pStyle w:val="B1"/>
      <w:suff w:val="space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6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D5C100D"/>
    <w:multiLevelType w:val="multilevel"/>
    <w:tmpl w:val="FAA8A53A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3.%2."/>
      <w:lvlJc w:val="left"/>
      <w:pPr>
        <w:ind w:left="432" w:hanging="432"/>
      </w:pPr>
      <w:rPr>
        <w:rFonts w:ascii="Arial" w:hAnsi="Arial" w:cs="Arial" w:hint="default"/>
        <w:b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5.2.%3."/>
      <w:lvlJc w:val="left"/>
      <w:pPr>
        <w:ind w:left="1497" w:hanging="504"/>
      </w:pPr>
      <w:rPr>
        <w:rFonts w:ascii="Times New Roman" w:hAnsi="Times New Roman" w:cs="Times New Roman" w:hint="default"/>
        <w:b/>
        <w:i w:val="0"/>
        <w:strike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4795C05"/>
    <w:multiLevelType w:val="multilevel"/>
    <w:tmpl w:val="DDA224AC"/>
    <w:styleLink w:val="WW8Num92"/>
    <w:lvl w:ilvl="0">
      <w:numFmt w:val="bullet"/>
      <w:lvlText w:val=""/>
      <w:lvlJc w:val="left"/>
      <w:rPr>
        <w:rFonts w:ascii="Symbol" w:hAnsi="Symbol" w:cs="OpenSymbol"/>
        <w:sz w:val="22"/>
        <w:szCs w:val="22"/>
      </w:rPr>
    </w:lvl>
    <w:lvl w:ilvl="1">
      <w:numFmt w:val="bullet"/>
      <w:lvlText w:val="◦"/>
      <w:lvlJc w:val="left"/>
      <w:rPr>
        <w:rFonts w:ascii="OpenSymbol" w:hAnsi="OpenSymbol" w:cs="OpenSymbol"/>
        <w:sz w:val="22"/>
        <w:szCs w:val="22"/>
      </w:rPr>
    </w:lvl>
    <w:lvl w:ilvl="2">
      <w:numFmt w:val="bullet"/>
      <w:lvlText w:val="▪"/>
      <w:lvlJc w:val="left"/>
      <w:rPr>
        <w:rFonts w:ascii="OpenSymbol" w:hAnsi="OpenSymbol" w:cs="OpenSymbol"/>
        <w:sz w:val="22"/>
        <w:szCs w:val="22"/>
      </w:rPr>
    </w:lvl>
    <w:lvl w:ilvl="3">
      <w:numFmt w:val="bullet"/>
      <w:lvlText w:val=""/>
      <w:lvlJc w:val="left"/>
      <w:rPr>
        <w:rFonts w:ascii="Symbol" w:hAnsi="Symbol" w:cs="OpenSymbol"/>
        <w:sz w:val="22"/>
        <w:szCs w:val="22"/>
      </w:rPr>
    </w:lvl>
    <w:lvl w:ilvl="4">
      <w:numFmt w:val="bullet"/>
      <w:lvlText w:val="◦"/>
      <w:lvlJc w:val="left"/>
      <w:rPr>
        <w:rFonts w:ascii="OpenSymbol" w:hAnsi="OpenSymbol" w:cs="OpenSymbol"/>
        <w:sz w:val="22"/>
        <w:szCs w:val="22"/>
      </w:rPr>
    </w:lvl>
    <w:lvl w:ilvl="5">
      <w:numFmt w:val="bullet"/>
      <w:lvlText w:val="▪"/>
      <w:lvlJc w:val="left"/>
      <w:rPr>
        <w:rFonts w:ascii="OpenSymbol" w:hAnsi="OpenSymbol" w:cs="OpenSymbol"/>
        <w:sz w:val="22"/>
        <w:szCs w:val="22"/>
      </w:rPr>
    </w:lvl>
    <w:lvl w:ilvl="6">
      <w:numFmt w:val="bullet"/>
      <w:lvlText w:val=""/>
      <w:lvlJc w:val="left"/>
      <w:rPr>
        <w:rFonts w:ascii="Symbol" w:hAnsi="Symbol" w:cs="OpenSymbol"/>
        <w:sz w:val="22"/>
        <w:szCs w:val="22"/>
      </w:rPr>
    </w:lvl>
    <w:lvl w:ilvl="7">
      <w:numFmt w:val="bullet"/>
      <w:lvlText w:val="◦"/>
      <w:lvlJc w:val="left"/>
      <w:rPr>
        <w:rFonts w:ascii="OpenSymbol" w:hAnsi="OpenSymbol" w:cs="OpenSymbol"/>
        <w:sz w:val="22"/>
        <w:szCs w:val="22"/>
      </w:rPr>
    </w:lvl>
    <w:lvl w:ilvl="8">
      <w:numFmt w:val="bullet"/>
      <w:lvlText w:val="▪"/>
      <w:lvlJc w:val="left"/>
      <w:rPr>
        <w:rFonts w:ascii="OpenSymbol" w:hAnsi="OpenSymbol" w:cs="OpenSymbol"/>
        <w:sz w:val="22"/>
        <w:szCs w:val="22"/>
      </w:rPr>
    </w:lvl>
  </w:abstractNum>
  <w:abstractNum w:abstractNumId="17" w15:restartNumberingAfterBreak="0">
    <w:nsid w:val="25527E03"/>
    <w:multiLevelType w:val="multilevel"/>
    <w:tmpl w:val="4592738A"/>
    <w:styleLink w:val="WWNum11"/>
    <w:lvl w:ilvl="0">
      <w:start w:val="1"/>
      <w:numFmt w:val="decimal"/>
      <w:pStyle w:val="Cabealho1"/>
      <w:lvlText w:val="%1"/>
      <w:lvlJc w:val="left"/>
      <w:pPr>
        <w:ind w:left="432" w:hanging="432"/>
      </w:pPr>
      <w:rPr>
        <w:rFonts w:ascii="Arial Narrow" w:hAnsi="Arial Narrow" w:hint="default"/>
      </w:rPr>
    </w:lvl>
    <w:lvl w:ilvl="1">
      <w:start w:val="1"/>
      <w:numFmt w:val="decimal"/>
      <w:pStyle w:val="Cabealho2"/>
      <w:lvlText w:val="%1.%2"/>
      <w:lvlJc w:val="left"/>
      <w:pPr>
        <w:ind w:left="576" w:hanging="576"/>
      </w:pPr>
      <w:rPr>
        <w:rFonts w:ascii="Arial Narrow" w:hAnsi="Arial Narrow" w:hint="default"/>
      </w:rPr>
    </w:lvl>
    <w:lvl w:ilvl="2">
      <w:start w:val="1"/>
      <w:numFmt w:val="decimal"/>
      <w:pStyle w:val="Cabealho3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pStyle w:val="Cabealho4"/>
      <w:lvlText w:val="%1.%2.%3.%4"/>
      <w:lvlJc w:val="left"/>
      <w:pPr>
        <w:ind w:left="2424" w:hanging="864"/>
      </w:pPr>
      <w:rPr>
        <w:rFonts w:ascii="Arial Narrow" w:hAnsi="Arial Narrow" w:hint="default"/>
      </w:rPr>
    </w:lvl>
    <w:lvl w:ilvl="4">
      <w:start w:val="1"/>
      <w:numFmt w:val="decimal"/>
      <w:pStyle w:val="Cabealho5"/>
      <w:lvlText w:val="%1.%2.%3.%4.%5"/>
      <w:lvlJc w:val="left"/>
      <w:pPr>
        <w:ind w:left="1008" w:hanging="1008"/>
      </w:pPr>
    </w:lvl>
    <w:lvl w:ilvl="5">
      <w:start w:val="1"/>
      <w:numFmt w:val="decimal"/>
      <w:pStyle w:val="Cabealho6"/>
      <w:lvlText w:val="%1.%2.%3.%4.%5.%6"/>
      <w:lvlJc w:val="left"/>
      <w:pPr>
        <w:ind w:left="1152" w:hanging="1152"/>
      </w:pPr>
    </w:lvl>
    <w:lvl w:ilvl="6">
      <w:start w:val="1"/>
      <w:numFmt w:val="decimal"/>
      <w:pStyle w:val="Cabealh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abealh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abealho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2EA070EE"/>
    <w:multiLevelType w:val="multilevel"/>
    <w:tmpl w:val="FB5A43C6"/>
    <w:lvl w:ilvl="0">
      <w:start w:val="1"/>
      <w:numFmt w:val="decimal"/>
      <w:suff w:val="nothing"/>
      <w:lvlText w:val="%1."/>
      <w:lvlJc w:val="left"/>
      <w:rPr>
        <w:b/>
        <w:i w:val="0"/>
      </w:rPr>
    </w:lvl>
    <w:lvl w:ilvl="1">
      <w:start w:val="1"/>
      <w:numFmt w:val="decimal"/>
      <w:pStyle w:val="ContratoTitulo"/>
      <w:lvlText w:val="%1.%2."/>
      <w:lvlJc w:val="left"/>
      <w:pPr>
        <w:tabs>
          <w:tab w:val="num" w:pos="360"/>
        </w:tabs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134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38"/>
        </w:tabs>
        <w:ind w:left="1418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9" w15:restartNumberingAfterBreak="0">
    <w:nsid w:val="33C140D1"/>
    <w:multiLevelType w:val="multilevel"/>
    <w:tmpl w:val="44107906"/>
    <w:lvl w:ilvl="0">
      <w:start w:val="5"/>
      <w:numFmt w:val="decimal"/>
      <w:lvlText w:val="%1."/>
      <w:lvlJc w:val="left"/>
      <w:pPr>
        <w:ind w:left="360" w:hanging="360"/>
      </w:pPr>
      <w:rPr>
        <w:rFonts w:cs="Tahoma" w:hint="default"/>
        <w:b w:val="0"/>
      </w:rPr>
    </w:lvl>
    <w:lvl w:ilvl="1">
      <w:start w:val="1"/>
      <w:numFmt w:val="decimal"/>
      <w:suff w:val="space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5"/>
      <w:numFmt w:val="decimal"/>
      <w:lvlText w:val="6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ahoma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ahoma" w:hint="default"/>
        <w:b w:val="0"/>
      </w:rPr>
    </w:lvl>
  </w:abstractNum>
  <w:abstractNum w:abstractNumId="20" w15:restartNumberingAfterBreak="0">
    <w:nsid w:val="3ED94112"/>
    <w:multiLevelType w:val="multilevel"/>
    <w:tmpl w:val="53BCD498"/>
    <w:styleLink w:val="WWNum3"/>
    <w:lvl w:ilvl="0">
      <w:start w:val="1"/>
      <w:numFmt w:val="decimal"/>
      <w:lvlText w:val="%1."/>
      <w:lvlJc w:val="left"/>
      <w:pPr>
        <w:ind w:left="1418" w:firstLine="0"/>
      </w:pPr>
    </w:lvl>
    <w:lvl w:ilvl="1">
      <w:start w:val="1"/>
      <w:numFmt w:val="lowerLetter"/>
      <w:lvlText w:val="%2)"/>
      <w:lvlJc w:val="left"/>
      <w:pPr>
        <w:ind w:left="1418" w:firstLine="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18" w:firstLine="0"/>
      </w:pPr>
      <w:rPr>
        <w:rFonts w:ascii="Arial" w:hAnsi="Arial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418" w:firstLine="0"/>
      </w:pPr>
      <w:rPr>
        <w:rFonts w:ascii="Arial" w:hAnsi="Arial"/>
        <w:b w:val="0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1418" w:firstLine="0"/>
      </w:pPr>
      <w:rPr>
        <w:rFonts w:ascii="Arial" w:hAnsi="Arial"/>
        <w:b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1418" w:firstLine="0"/>
      </w:pPr>
      <w:rPr>
        <w:rFonts w:ascii="Arial" w:hAnsi="Arial"/>
        <w:b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ind w:left="1418" w:firstLine="0"/>
      </w:pPr>
      <w:rPr>
        <w:rFonts w:ascii="Arial" w:hAnsi="Arial"/>
        <w:b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1418" w:firstLine="0"/>
      </w:pPr>
      <w:rPr>
        <w:rFonts w:ascii="Arial" w:hAnsi="Arial"/>
        <w:b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ind w:left="1418" w:firstLine="0"/>
      </w:pPr>
      <w:rPr>
        <w:rFonts w:ascii="Arial" w:hAnsi="Arial"/>
        <w:b w:val="0"/>
        <w:sz w:val="20"/>
        <w:szCs w:val="20"/>
      </w:rPr>
    </w:lvl>
  </w:abstractNum>
  <w:abstractNum w:abstractNumId="21" w15:restartNumberingAfterBreak="0">
    <w:nsid w:val="40577FF4"/>
    <w:multiLevelType w:val="multilevel"/>
    <w:tmpl w:val="00000002"/>
    <w:styleLink w:val="Estilo21"/>
    <w:lvl w:ilvl="0">
      <w:start w:val="1"/>
      <w:numFmt w:val="lowerLetter"/>
      <w:suff w:val="nothing"/>
      <w:lvlText w:val="%1"/>
      <w:lvlJc w:val="left"/>
      <w:pPr>
        <w:ind w:left="708" w:firstLine="0"/>
      </w:pPr>
      <w:rPr>
        <w:rFonts w:ascii="Times New Roman" w:hAnsi="Times New Roman"/>
        <w:sz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40967EF1"/>
    <w:multiLevelType w:val="multilevel"/>
    <w:tmpl w:val="A68AA3E0"/>
    <w:lvl w:ilvl="0">
      <w:start w:val="6"/>
      <w:numFmt w:val="decimal"/>
      <w:lvlText w:val="%1."/>
      <w:lvlJc w:val="left"/>
      <w:pPr>
        <w:ind w:left="540" w:hanging="540"/>
      </w:pPr>
      <w:rPr>
        <w:rFonts w:cs="Calibri" w:hint="default"/>
        <w:b w:val="0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cs="Calibri"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004" w:hanging="720"/>
      </w:pPr>
      <w:rPr>
        <w:rFonts w:cs="Calibri"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Calibri"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Calibri" w:hint="default"/>
        <w:b w:val="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Calibri"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Calibri" w:hint="default"/>
        <w:b w:val="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Calibr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Calibri" w:hint="default"/>
        <w:b w:val="0"/>
      </w:rPr>
    </w:lvl>
  </w:abstractNum>
  <w:abstractNum w:abstractNumId="23" w15:restartNumberingAfterBreak="0">
    <w:nsid w:val="4A091059"/>
    <w:multiLevelType w:val="singleLevel"/>
    <w:tmpl w:val="8794A4F6"/>
    <w:lvl w:ilvl="0">
      <w:start w:val="2"/>
      <w:numFmt w:val="decimal"/>
      <w:pStyle w:val="Numerad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5847B32"/>
    <w:multiLevelType w:val="multilevel"/>
    <w:tmpl w:val="FDA40978"/>
    <w:lvl w:ilvl="0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upperRoman"/>
      <w:suff w:val="space"/>
      <w:lvlText w:val="%2."/>
      <w:lvlJc w:val="righ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5" w15:restartNumberingAfterBreak="0">
    <w:nsid w:val="588D67F6"/>
    <w:multiLevelType w:val="multilevel"/>
    <w:tmpl w:val="378E977A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pStyle w:val="NIVELII"/>
      <w:isLgl/>
      <w:lvlText w:val="%1.%2"/>
      <w:lvlJc w:val="left"/>
      <w:pPr>
        <w:ind w:left="750" w:hanging="390"/>
      </w:pPr>
      <w:rPr>
        <w:rFonts w:cs="Times New Roman" w:hint="default"/>
        <w:b w:val="0"/>
        <w:i w:val="0"/>
        <w:strike w:val="0"/>
        <w:color w:val="000000"/>
      </w:rPr>
    </w:lvl>
    <w:lvl w:ilvl="2">
      <w:start w:val="1"/>
      <w:numFmt w:val="decimal"/>
      <w:pStyle w:val="NIVELIII"/>
      <w:isLgl/>
      <w:lvlText w:val="%1.%2.%3"/>
      <w:lvlJc w:val="left"/>
      <w:pPr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pStyle w:val="NIVELIV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pStyle w:val="NIVELV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6" w15:restartNumberingAfterBreak="0">
    <w:nsid w:val="5C5563E2"/>
    <w:multiLevelType w:val="multilevel"/>
    <w:tmpl w:val="9D32ED6C"/>
    <w:styleLink w:val="WW8Num921"/>
    <w:lvl w:ilvl="0">
      <w:start w:val="1"/>
      <w:numFmt w:val="decimal"/>
      <w:pStyle w:val="N1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2"/>
      <w:suff w:val="space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3"/>
      <w:suff w:val="space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pStyle w:val="N4"/>
      <w:suff w:val="space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625D4999"/>
    <w:multiLevelType w:val="multilevel"/>
    <w:tmpl w:val="5330E038"/>
    <w:lvl w:ilvl="0">
      <w:start w:val="1"/>
      <w:numFmt w:val="decimal"/>
      <w:pStyle w:val="Solon1"/>
      <w:suff w:val="nothing"/>
      <w:lvlText w:val="%1."/>
      <w:lvlJc w:val="left"/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134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9" w15:restartNumberingAfterBreak="0">
    <w:nsid w:val="68D33FA3"/>
    <w:multiLevelType w:val="multilevel"/>
    <w:tmpl w:val="3EFA6B1E"/>
    <w:styleLink w:val="WWNum1"/>
    <w:lvl w:ilvl="0">
      <w:start w:val="1"/>
      <w:numFmt w:val="decimal"/>
      <w:suff w:val="space"/>
      <w:lvlText w:val="%1."/>
      <w:lvlJc w:val="left"/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b w:val="0"/>
        <w:i w:val="0"/>
        <w:color w:val="00000A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b/>
        <w:bCs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A411E3C"/>
    <w:multiLevelType w:val="multilevel"/>
    <w:tmpl w:val="0F742404"/>
    <w:styleLink w:val="Lista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BAF63F9"/>
    <w:multiLevelType w:val="hybridMultilevel"/>
    <w:tmpl w:val="0BAADF2C"/>
    <w:lvl w:ilvl="0" w:tplc="0A1076E6">
      <w:start w:val="1"/>
      <w:numFmt w:val="decimal"/>
      <w:pStyle w:val="bizHeadingBAS1"/>
      <w:lvlText w:val="%1."/>
      <w:lvlJc w:val="left"/>
      <w:pPr>
        <w:ind w:left="720" w:hanging="360"/>
      </w:pPr>
    </w:lvl>
    <w:lvl w:ilvl="1" w:tplc="F5A2097E" w:tentative="1">
      <w:start w:val="1"/>
      <w:numFmt w:val="lowerLetter"/>
      <w:lvlText w:val="%2."/>
      <w:lvlJc w:val="left"/>
      <w:pPr>
        <w:ind w:left="1440" w:hanging="360"/>
      </w:pPr>
    </w:lvl>
    <w:lvl w:ilvl="2" w:tplc="A7781112" w:tentative="1">
      <w:start w:val="1"/>
      <w:numFmt w:val="lowerRoman"/>
      <w:lvlText w:val="%3."/>
      <w:lvlJc w:val="right"/>
      <w:pPr>
        <w:ind w:left="2160" w:hanging="180"/>
      </w:pPr>
    </w:lvl>
    <w:lvl w:ilvl="3" w:tplc="594066F4" w:tentative="1">
      <w:start w:val="1"/>
      <w:numFmt w:val="decimal"/>
      <w:lvlText w:val="%4."/>
      <w:lvlJc w:val="left"/>
      <w:pPr>
        <w:ind w:left="2880" w:hanging="360"/>
      </w:pPr>
    </w:lvl>
    <w:lvl w:ilvl="4" w:tplc="38F0D374" w:tentative="1">
      <w:start w:val="1"/>
      <w:numFmt w:val="lowerLetter"/>
      <w:lvlText w:val="%5."/>
      <w:lvlJc w:val="left"/>
      <w:pPr>
        <w:ind w:left="3600" w:hanging="360"/>
      </w:pPr>
    </w:lvl>
    <w:lvl w:ilvl="5" w:tplc="C2C47E3A" w:tentative="1">
      <w:start w:val="1"/>
      <w:numFmt w:val="lowerRoman"/>
      <w:lvlText w:val="%6."/>
      <w:lvlJc w:val="right"/>
      <w:pPr>
        <w:ind w:left="4320" w:hanging="180"/>
      </w:pPr>
    </w:lvl>
    <w:lvl w:ilvl="6" w:tplc="1F3469AA" w:tentative="1">
      <w:start w:val="1"/>
      <w:numFmt w:val="decimal"/>
      <w:lvlText w:val="%7."/>
      <w:lvlJc w:val="left"/>
      <w:pPr>
        <w:ind w:left="5040" w:hanging="360"/>
      </w:pPr>
    </w:lvl>
    <w:lvl w:ilvl="7" w:tplc="3F527D3E" w:tentative="1">
      <w:start w:val="1"/>
      <w:numFmt w:val="lowerLetter"/>
      <w:lvlText w:val="%8."/>
      <w:lvlJc w:val="left"/>
      <w:pPr>
        <w:ind w:left="5760" w:hanging="360"/>
      </w:pPr>
    </w:lvl>
    <w:lvl w:ilvl="8" w:tplc="2D4654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26EDC"/>
    <w:multiLevelType w:val="multilevel"/>
    <w:tmpl w:val="0190359A"/>
    <w:styleLink w:val="Estilo2"/>
    <w:lvl w:ilvl="0">
      <w:start w:val="21"/>
      <w:numFmt w:val="decimal"/>
      <w:lvlText w:val="%1"/>
      <w:lvlJc w:val="left"/>
      <w:pPr>
        <w:ind w:left="1886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8" w:hanging="468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78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num w:numId="1" w16cid:durableId="1707679170">
    <w:abstractNumId w:val="0"/>
  </w:num>
  <w:num w:numId="2" w16cid:durableId="276525337">
    <w:abstractNumId w:val="1"/>
  </w:num>
  <w:num w:numId="3" w16cid:durableId="1228417976">
    <w:abstractNumId w:val="2"/>
  </w:num>
  <w:num w:numId="4" w16cid:durableId="2029871665">
    <w:abstractNumId w:val="25"/>
  </w:num>
  <w:num w:numId="5" w16cid:durableId="312029938">
    <w:abstractNumId w:val="20"/>
  </w:num>
  <w:num w:numId="6" w16cid:durableId="1786080004">
    <w:abstractNumId w:val="15"/>
  </w:num>
  <w:num w:numId="7" w16cid:durableId="799690943">
    <w:abstractNumId w:val="17"/>
  </w:num>
  <w:num w:numId="8" w16cid:durableId="225921552">
    <w:abstractNumId w:val="32"/>
  </w:num>
  <w:num w:numId="9" w16cid:durableId="1384600011">
    <w:abstractNumId w:val="29"/>
  </w:num>
  <w:num w:numId="10" w16cid:durableId="1927155180">
    <w:abstractNumId w:val="26"/>
  </w:num>
  <w:num w:numId="11" w16cid:durableId="1607931358">
    <w:abstractNumId w:val="14"/>
  </w:num>
  <w:num w:numId="12" w16cid:durableId="849221851">
    <w:abstractNumId w:val="16"/>
  </w:num>
  <w:num w:numId="13" w16cid:durableId="839124988">
    <w:abstractNumId w:val="9"/>
  </w:num>
  <w:num w:numId="14" w16cid:durableId="1122729244">
    <w:abstractNumId w:val="13"/>
  </w:num>
  <w:num w:numId="15" w16cid:durableId="2048143813">
    <w:abstractNumId w:val="30"/>
  </w:num>
  <w:num w:numId="16" w16cid:durableId="469053996">
    <w:abstractNumId w:val="31"/>
  </w:num>
  <w:num w:numId="17" w16cid:durableId="1579318583">
    <w:abstractNumId w:val="28"/>
  </w:num>
  <w:num w:numId="18" w16cid:durableId="384574026">
    <w:abstractNumId w:val="18"/>
  </w:num>
  <w:num w:numId="19" w16cid:durableId="1815877257">
    <w:abstractNumId w:val="23"/>
  </w:num>
  <w:num w:numId="20" w16cid:durableId="1682048315">
    <w:abstractNumId w:val="27"/>
  </w:num>
  <w:num w:numId="21" w16cid:durableId="12265474">
    <w:abstractNumId w:val="21"/>
  </w:num>
  <w:num w:numId="22" w16cid:durableId="871966582">
    <w:abstractNumId w:val="24"/>
  </w:num>
  <w:num w:numId="23" w16cid:durableId="2114207800">
    <w:abstractNumId w:val="19"/>
  </w:num>
  <w:num w:numId="24" w16cid:durableId="1523006599">
    <w:abstractNumId w:val="22"/>
  </w:num>
  <w:num w:numId="25" w16cid:durableId="1476609399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799"/>
    <w:rsid w:val="00000B27"/>
    <w:rsid w:val="00000E71"/>
    <w:rsid w:val="000014E0"/>
    <w:rsid w:val="00001CA9"/>
    <w:rsid w:val="00002ADD"/>
    <w:rsid w:val="0000396E"/>
    <w:rsid w:val="0000400F"/>
    <w:rsid w:val="00004081"/>
    <w:rsid w:val="000050D5"/>
    <w:rsid w:val="000055BB"/>
    <w:rsid w:val="000064A4"/>
    <w:rsid w:val="00006B4A"/>
    <w:rsid w:val="00006FEA"/>
    <w:rsid w:val="00007808"/>
    <w:rsid w:val="00007AC6"/>
    <w:rsid w:val="00007F9E"/>
    <w:rsid w:val="000104F2"/>
    <w:rsid w:val="000109C1"/>
    <w:rsid w:val="00010E92"/>
    <w:rsid w:val="00010FC3"/>
    <w:rsid w:val="00011E30"/>
    <w:rsid w:val="0001257D"/>
    <w:rsid w:val="00013324"/>
    <w:rsid w:val="00014E1C"/>
    <w:rsid w:val="00014F64"/>
    <w:rsid w:val="00016888"/>
    <w:rsid w:val="000176B4"/>
    <w:rsid w:val="000176ED"/>
    <w:rsid w:val="00017971"/>
    <w:rsid w:val="000207C5"/>
    <w:rsid w:val="000219D6"/>
    <w:rsid w:val="00022B53"/>
    <w:rsid w:val="00023901"/>
    <w:rsid w:val="00023B4C"/>
    <w:rsid w:val="00023F8A"/>
    <w:rsid w:val="00025E36"/>
    <w:rsid w:val="00027CD9"/>
    <w:rsid w:val="0003024E"/>
    <w:rsid w:val="000306FF"/>
    <w:rsid w:val="00031437"/>
    <w:rsid w:val="0003144A"/>
    <w:rsid w:val="0003282A"/>
    <w:rsid w:val="00032D5A"/>
    <w:rsid w:val="00033223"/>
    <w:rsid w:val="0003386C"/>
    <w:rsid w:val="00033C8A"/>
    <w:rsid w:val="00034036"/>
    <w:rsid w:val="0003556B"/>
    <w:rsid w:val="000360E2"/>
    <w:rsid w:val="0003620D"/>
    <w:rsid w:val="00036779"/>
    <w:rsid w:val="00036BCA"/>
    <w:rsid w:val="00037075"/>
    <w:rsid w:val="000412E4"/>
    <w:rsid w:val="00044339"/>
    <w:rsid w:val="000460D5"/>
    <w:rsid w:val="00046226"/>
    <w:rsid w:val="000465E3"/>
    <w:rsid w:val="00046CCF"/>
    <w:rsid w:val="00050EEE"/>
    <w:rsid w:val="00050F4F"/>
    <w:rsid w:val="000512AB"/>
    <w:rsid w:val="00052228"/>
    <w:rsid w:val="00053177"/>
    <w:rsid w:val="000538C2"/>
    <w:rsid w:val="00054F1A"/>
    <w:rsid w:val="0005503A"/>
    <w:rsid w:val="000559A3"/>
    <w:rsid w:val="00055F90"/>
    <w:rsid w:val="0005670A"/>
    <w:rsid w:val="0005724C"/>
    <w:rsid w:val="0005796C"/>
    <w:rsid w:val="00057F77"/>
    <w:rsid w:val="00060353"/>
    <w:rsid w:val="00060706"/>
    <w:rsid w:val="00061236"/>
    <w:rsid w:val="00062143"/>
    <w:rsid w:val="00062151"/>
    <w:rsid w:val="000635AB"/>
    <w:rsid w:val="0006379F"/>
    <w:rsid w:val="000641D7"/>
    <w:rsid w:val="00064493"/>
    <w:rsid w:val="00064A0B"/>
    <w:rsid w:val="00065007"/>
    <w:rsid w:val="000657CC"/>
    <w:rsid w:val="00065851"/>
    <w:rsid w:val="00066A4D"/>
    <w:rsid w:val="0007056F"/>
    <w:rsid w:val="0007062E"/>
    <w:rsid w:val="0007251B"/>
    <w:rsid w:val="00076F9F"/>
    <w:rsid w:val="00077250"/>
    <w:rsid w:val="0008001F"/>
    <w:rsid w:val="00082E2F"/>
    <w:rsid w:val="00083039"/>
    <w:rsid w:val="00083428"/>
    <w:rsid w:val="000851D5"/>
    <w:rsid w:val="00085753"/>
    <w:rsid w:val="00085C4D"/>
    <w:rsid w:val="00086B96"/>
    <w:rsid w:val="000876B8"/>
    <w:rsid w:val="00087B7F"/>
    <w:rsid w:val="00090A74"/>
    <w:rsid w:val="000911C5"/>
    <w:rsid w:val="000913C8"/>
    <w:rsid w:val="00092730"/>
    <w:rsid w:val="00094413"/>
    <w:rsid w:val="00094792"/>
    <w:rsid w:val="00094C61"/>
    <w:rsid w:val="00096AC3"/>
    <w:rsid w:val="000970F6"/>
    <w:rsid w:val="00097309"/>
    <w:rsid w:val="000A0918"/>
    <w:rsid w:val="000A3521"/>
    <w:rsid w:val="000A4E5C"/>
    <w:rsid w:val="000A55ED"/>
    <w:rsid w:val="000A5667"/>
    <w:rsid w:val="000A6E9F"/>
    <w:rsid w:val="000A7C88"/>
    <w:rsid w:val="000B0215"/>
    <w:rsid w:val="000B03DF"/>
    <w:rsid w:val="000B0563"/>
    <w:rsid w:val="000B10D5"/>
    <w:rsid w:val="000B22A4"/>
    <w:rsid w:val="000B3420"/>
    <w:rsid w:val="000B39C8"/>
    <w:rsid w:val="000B4350"/>
    <w:rsid w:val="000B45DD"/>
    <w:rsid w:val="000B4BB3"/>
    <w:rsid w:val="000B4C2F"/>
    <w:rsid w:val="000B5A14"/>
    <w:rsid w:val="000B77CD"/>
    <w:rsid w:val="000B7856"/>
    <w:rsid w:val="000C066D"/>
    <w:rsid w:val="000C0CE0"/>
    <w:rsid w:val="000C18DB"/>
    <w:rsid w:val="000C357E"/>
    <w:rsid w:val="000C5CC7"/>
    <w:rsid w:val="000C66B7"/>
    <w:rsid w:val="000C698D"/>
    <w:rsid w:val="000C6F7C"/>
    <w:rsid w:val="000C7765"/>
    <w:rsid w:val="000C7926"/>
    <w:rsid w:val="000D0C08"/>
    <w:rsid w:val="000D1B42"/>
    <w:rsid w:val="000D1C48"/>
    <w:rsid w:val="000D202D"/>
    <w:rsid w:val="000D33A5"/>
    <w:rsid w:val="000D5E48"/>
    <w:rsid w:val="000D64AA"/>
    <w:rsid w:val="000D74BE"/>
    <w:rsid w:val="000E02F5"/>
    <w:rsid w:val="000E0315"/>
    <w:rsid w:val="000E04B8"/>
    <w:rsid w:val="000E1F3E"/>
    <w:rsid w:val="000E3A6C"/>
    <w:rsid w:val="000E46E0"/>
    <w:rsid w:val="000E51D6"/>
    <w:rsid w:val="000E7B1D"/>
    <w:rsid w:val="000E7B84"/>
    <w:rsid w:val="000E7CBC"/>
    <w:rsid w:val="000F0CA4"/>
    <w:rsid w:val="000F2E9D"/>
    <w:rsid w:val="000F35D4"/>
    <w:rsid w:val="000F376B"/>
    <w:rsid w:val="000F3E37"/>
    <w:rsid w:val="000F427B"/>
    <w:rsid w:val="000F51F1"/>
    <w:rsid w:val="000F5DF0"/>
    <w:rsid w:val="000F725A"/>
    <w:rsid w:val="000F798B"/>
    <w:rsid w:val="001003C9"/>
    <w:rsid w:val="00101FD5"/>
    <w:rsid w:val="001036AB"/>
    <w:rsid w:val="0010389A"/>
    <w:rsid w:val="0010401B"/>
    <w:rsid w:val="0010408F"/>
    <w:rsid w:val="00104AAA"/>
    <w:rsid w:val="0010526E"/>
    <w:rsid w:val="00105294"/>
    <w:rsid w:val="00105F5D"/>
    <w:rsid w:val="0011056E"/>
    <w:rsid w:val="00110FE4"/>
    <w:rsid w:val="00111AD4"/>
    <w:rsid w:val="001120BC"/>
    <w:rsid w:val="001121EB"/>
    <w:rsid w:val="00112B66"/>
    <w:rsid w:val="00112BCE"/>
    <w:rsid w:val="00113E45"/>
    <w:rsid w:val="00116B2A"/>
    <w:rsid w:val="00116D2E"/>
    <w:rsid w:val="001176DF"/>
    <w:rsid w:val="001209FC"/>
    <w:rsid w:val="0012113A"/>
    <w:rsid w:val="00121CF0"/>
    <w:rsid w:val="00122EA3"/>
    <w:rsid w:val="001238C2"/>
    <w:rsid w:val="001239FE"/>
    <w:rsid w:val="001250D1"/>
    <w:rsid w:val="00125DB2"/>
    <w:rsid w:val="001264AF"/>
    <w:rsid w:val="00126AB5"/>
    <w:rsid w:val="00130580"/>
    <w:rsid w:val="0013317D"/>
    <w:rsid w:val="001343C9"/>
    <w:rsid w:val="00136BB2"/>
    <w:rsid w:val="00136CC1"/>
    <w:rsid w:val="001411D1"/>
    <w:rsid w:val="00141267"/>
    <w:rsid w:val="0014140B"/>
    <w:rsid w:val="00141B0B"/>
    <w:rsid w:val="0014317A"/>
    <w:rsid w:val="00143ABE"/>
    <w:rsid w:val="001453E4"/>
    <w:rsid w:val="0014616C"/>
    <w:rsid w:val="001476CB"/>
    <w:rsid w:val="00147A20"/>
    <w:rsid w:val="00147BBC"/>
    <w:rsid w:val="00150319"/>
    <w:rsid w:val="00150705"/>
    <w:rsid w:val="00150CE9"/>
    <w:rsid w:val="00150E59"/>
    <w:rsid w:val="001518C6"/>
    <w:rsid w:val="00152B6B"/>
    <w:rsid w:val="00153839"/>
    <w:rsid w:val="00153A71"/>
    <w:rsid w:val="001543DF"/>
    <w:rsid w:val="00154C79"/>
    <w:rsid w:val="00155F59"/>
    <w:rsid w:val="0015669D"/>
    <w:rsid w:val="001571B6"/>
    <w:rsid w:val="0015770D"/>
    <w:rsid w:val="00157C6A"/>
    <w:rsid w:val="0016050A"/>
    <w:rsid w:val="00160589"/>
    <w:rsid w:val="001605BA"/>
    <w:rsid w:val="00160FB0"/>
    <w:rsid w:val="00161DD7"/>
    <w:rsid w:val="00161DE3"/>
    <w:rsid w:val="00162342"/>
    <w:rsid w:val="00164547"/>
    <w:rsid w:val="0016487B"/>
    <w:rsid w:val="00164AF4"/>
    <w:rsid w:val="001655B6"/>
    <w:rsid w:val="00165637"/>
    <w:rsid w:val="00165685"/>
    <w:rsid w:val="00165D6E"/>
    <w:rsid w:val="00166549"/>
    <w:rsid w:val="001666B4"/>
    <w:rsid w:val="00166BA9"/>
    <w:rsid w:val="0017067D"/>
    <w:rsid w:val="001707CB"/>
    <w:rsid w:val="00170C54"/>
    <w:rsid w:val="00170E7B"/>
    <w:rsid w:val="00171386"/>
    <w:rsid w:val="0017233B"/>
    <w:rsid w:val="0017359B"/>
    <w:rsid w:val="00173D96"/>
    <w:rsid w:val="001751DF"/>
    <w:rsid w:val="00175862"/>
    <w:rsid w:val="00175B79"/>
    <w:rsid w:val="00176064"/>
    <w:rsid w:val="001766D3"/>
    <w:rsid w:val="001812E7"/>
    <w:rsid w:val="00181303"/>
    <w:rsid w:val="0018164D"/>
    <w:rsid w:val="00182097"/>
    <w:rsid w:val="0018531C"/>
    <w:rsid w:val="001854DE"/>
    <w:rsid w:val="00185AFC"/>
    <w:rsid w:val="00190479"/>
    <w:rsid w:val="00190701"/>
    <w:rsid w:val="001908FC"/>
    <w:rsid w:val="0019166B"/>
    <w:rsid w:val="001931BE"/>
    <w:rsid w:val="0019356B"/>
    <w:rsid w:val="0019493F"/>
    <w:rsid w:val="0019547C"/>
    <w:rsid w:val="00195E14"/>
    <w:rsid w:val="0019652A"/>
    <w:rsid w:val="0019670C"/>
    <w:rsid w:val="001967B1"/>
    <w:rsid w:val="00196A33"/>
    <w:rsid w:val="001A0DCF"/>
    <w:rsid w:val="001A14DF"/>
    <w:rsid w:val="001A18A7"/>
    <w:rsid w:val="001A79BA"/>
    <w:rsid w:val="001A79FB"/>
    <w:rsid w:val="001B05D2"/>
    <w:rsid w:val="001B0CB8"/>
    <w:rsid w:val="001B23A7"/>
    <w:rsid w:val="001B3369"/>
    <w:rsid w:val="001B34B0"/>
    <w:rsid w:val="001B3910"/>
    <w:rsid w:val="001B437D"/>
    <w:rsid w:val="001B5EC2"/>
    <w:rsid w:val="001B66CC"/>
    <w:rsid w:val="001C01C8"/>
    <w:rsid w:val="001C2BBD"/>
    <w:rsid w:val="001C49F6"/>
    <w:rsid w:val="001C565A"/>
    <w:rsid w:val="001C657F"/>
    <w:rsid w:val="001D1024"/>
    <w:rsid w:val="001D2F62"/>
    <w:rsid w:val="001D416B"/>
    <w:rsid w:val="001D4322"/>
    <w:rsid w:val="001D4629"/>
    <w:rsid w:val="001D4A88"/>
    <w:rsid w:val="001D54C9"/>
    <w:rsid w:val="001D5BBE"/>
    <w:rsid w:val="001D5E6F"/>
    <w:rsid w:val="001D7AA1"/>
    <w:rsid w:val="001D7F14"/>
    <w:rsid w:val="001D7F50"/>
    <w:rsid w:val="001E09B9"/>
    <w:rsid w:val="001E111D"/>
    <w:rsid w:val="001E20B4"/>
    <w:rsid w:val="001E239A"/>
    <w:rsid w:val="001E28A3"/>
    <w:rsid w:val="001E35F7"/>
    <w:rsid w:val="001E381E"/>
    <w:rsid w:val="001E3AB0"/>
    <w:rsid w:val="001E41FF"/>
    <w:rsid w:val="001E484B"/>
    <w:rsid w:val="001E6583"/>
    <w:rsid w:val="001E6601"/>
    <w:rsid w:val="001E6C23"/>
    <w:rsid w:val="001E6C43"/>
    <w:rsid w:val="001F2995"/>
    <w:rsid w:val="001F33E2"/>
    <w:rsid w:val="001F3E5A"/>
    <w:rsid w:val="001F542C"/>
    <w:rsid w:val="001F5F6E"/>
    <w:rsid w:val="001F6657"/>
    <w:rsid w:val="001F72F1"/>
    <w:rsid w:val="001F796A"/>
    <w:rsid w:val="001F7ECA"/>
    <w:rsid w:val="00200788"/>
    <w:rsid w:val="00203190"/>
    <w:rsid w:val="00203F2A"/>
    <w:rsid w:val="00204039"/>
    <w:rsid w:val="0020468E"/>
    <w:rsid w:val="002047B3"/>
    <w:rsid w:val="00204A37"/>
    <w:rsid w:val="0020557F"/>
    <w:rsid w:val="002065B7"/>
    <w:rsid w:val="0021090C"/>
    <w:rsid w:val="002129B8"/>
    <w:rsid w:val="0021382F"/>
    <w:rsid w:val="00213C7D"/>
    <w:rsid w:val="00213E02"/>
    <w:rsid w:val="002140A2"/>
    <w:rsid w:val="00214B3C"/>
    <w:rsid w:val="00214F1B"/>
    <w:rsid w:val="00216E11"/>
    <w:rsid w:val="00216E42"/>
    <w:rsid w:val="00217155"/>
    <w:rsid w:val="002171BF"/>
    <w:rsid w:val="00217339"/>
    <w:rsid w:val="00221A9D"/>
    <w:rsid w:val="00221B0C"/>
    <w:rsid w:val="0022250A"/>
    <w:rsid w:val="002227B3"/>
    <w:rsid w:val="00223681"/>
    <w:rsid w:val="002236B9"/>
    <w:rsid w:val="002263E9"/>
    <w:rsid w:val="00226C1F"/>
    <w:rsid w:val="00227D3B"/>
    <w:rsid w:val="00227D45"/>
    <w:rsid w:val="00230240"/>
    <w:rsid w:val="0023056E"/>
    <w:rsid w:val="00230992"/>
    <w:rsid w:val="00230B64"/>
    <w:rsid w:val="002320B0"/>
    <w:rsid w:val="00232A5B"/>
    <w:rsid w:val="00232CFD"/>
    <w:rsid w:val="00233E94"/>
    <w:rsid w:val="00234017"/>
    <w:rsid w:val="002341AC"/>
    <w:rsid w:val="00235297"/>
    <w:rsid w:val="00235D96"/>
    <w:rsid w:val="002361E1"/>
    <w:rsid w:val="00236ADA"/>
    <w:rsid w:val="00236C72"/>
    <w:rsid w:val="00236DD6"/>
    <w:rsid w:val="0023730B"/>
    <w:rsid w:val="00240687"/>
    <w:rsid w:val="00240789"/>
    <w:rsid w:val="00240AA3"/>
    <w:rsid w:val="00240CCF"/>
    <w:rsid w:val="00240EED"/>
    <w:rsid w:val="00240FC3"/>
    <w:rsid w:val="00241F7F"/>
    <w:rsid w:val="0024230B"/>
    <w:rsid w:val="00242BD4"/>
    <w:rsid w:val="00242CA0"/>
    <w:rsid w:val="00242DAA"/>
    <w:rsid w:val="0024422E"/>
    <w:rsid w:val="00245F7A"/>
    <w:rsid w:val="00246085"/>
    <w:rsid w:val="00246233"/>
    <w:rsid w:val="00247CD2"/>
    <w:rsid w:val="0025231F"/>
    <w:rsid w:val="00252C26"/>
    <w:rsid w:val="00253686"/>
    <w:rsid w:val="00253762"/>
    <w:rsid w:val="00254D97"/>
    <w:rsid w:val="002553B7"/>
    <w:rsid w:val="00257932"/>
    <w:rsid w:val="00257A21"/>
    <w:rsid w:val="00257E33"/>
    <w:rsid w:val="00257EC2"/>
    <w:rsid w:val="00260760"/>
    <w:rsid w:val="002609A3"/>
    <w:rsid w:val="0026194C"/>
    <w:rsid w:val="00262877"/>
    <w:rsid w:val="00262BB3"/>
    <w:rsid w:val="00263998"/>
    <w:rsid w:val="00264156"/>
    <w:rsid w:val="002644F4"/>
    <w:rsid w:val="00265594"/>
    <w:rsid w:val="0026598A"/>
    <w:rsid w:val="0026792D"/>
    <w:rsid w:val="0027160A"/>
    <w:rsid w:val="00271896"/>
    <w:rsid w:val="002729F6"/>
    <w:rsid w:val="00272CB2"/>
    <w:rsid w:val="00274E40"/>
    <w:rsid w:val="00275F08"/>
    <w:rsid w:val="00276254"/>
    <w:rsid w:val="002765E7"/>
    <w:rsid w:val="0028031D"/>
    <w:rsid w:val="0028045E"/>
    <w:rsid w:val="00280E09"/>
    <w:rsid w:val="0028218D"/>
    <w:rsid w:val="002823F0"/>
    <w:rsid w:val="002825E4"/>
    <w:rsid w:val="00282861"/>
    <w:rsid w:val="00282D74"/>
    <w:rsid w:val="00282F0B"/>
    <w:rsid w:val="00285989"/>
    <w:rsid w:val="00285DB7"/>
    <w:rsid w:val="00286F15"/>
    <w:rsid w:val="00286F37"/>
    <w:rsid w:val="00287E7F"/>
    <w:rsid w:val="00290CA5"/>
    <w:rsid w:val="00290DDC"/>
    <w:rsid w:val="002925FB"/>
    <w:rsid w:val="00292CD9"/>
    <w:rsid w:val="00295CC5"/>
    <w:rsid w:val="00297D60"/>
    <w:rsid w:val="00297DF5"/>
    <w:rsid w:val="002A1965"/>
    <w:rsid w:val="002A2471"/>
    <w:rsid w:val="002A2BD8"/>
    <w:rsid w:val="002A2D9B"/>
    <w:rsid w:val="002A4375"/>
    <w:rsid w:val="002A5E08"/>
    <w:rsid w:val="002A60FD"/>
    <w:rsid w:val="002A626F"/>
    <w:rsid w:val="002A62CA"/>
    <w:rsid w:val="002A75FB"/>
    <w:rsid w:val="002B061B"/>
    <w:rsid w:val="002B07F4"/>
    <w:rsid w:val="002B1BE3"/>
    <w:rsid w:val="002B1ED7"/>
    <w:rsid w:val="002B2748"/>
    <w:rsid w:val="002B27E6"/>
    <w:rsid w:val="002B2EDD"/>
    <w:rsid w:val="002B48FB"/>
    <w:rsid w:val="002B4B53"/>
    <w:rsid w:val="002B594C"/>
    <w:rsid w:val="002B712E"/>
    <w:rsid w:val="002B7DA8"/>
    <w:rsid w:val="002C08E7"/>
    <w:rsid w:val="002C0C6D"/>
    <w:rsid w:val="002C154C"/>
    <w:rsid w:val="002C1F55"/>
    <w:rsid w:val="002C2070"/>
    <w:rsid w:val="002C24E1"/>
    <w:rsid w:val="002C2AAE"/>
    <w:rsid w:val="002C2EFD"/>
    <w:rsid w:val="002C46C5"/>
    <w:rsid w:val="002C568E"/>
    <w:rsid w:val="002C57B6"/>
    <w:rsid w:val="002C5D38"/>
    <w:rsid w:val="002C6471"/>
    <w:rsid w:val="002C6CB6"/>
    <w:rsid w:val="002C6F11"/>
    <w:rsid w:val="002C7092"/>
    <w:rsid w:val="002C7528"/>
    <w:rsid w:val="002C7D9D"/>
    <w:rsid w:val="002D0687"/>
    <w:rsid w:val="002D1136"/>
    <w:rsid w:val="002D27C6"/>
    <w:rsid w:val="002D3234"/>
    <w:rsid w:val="002D3363"/>
    <w:rsid w:val="002D3F6B"/>
    <w:rsid w:val="002D4166"/>
    <w:rsid w:val="002D5A65"/>
    <w:rsid w:val="002D6068"/>
    <w:rsid w:val="002D6619"/>
    <w:rsid w:val="002D7750"/>
    <w:rsid w:val="002E0228"/>
    <w:rsid w:val="002E0A24"/>
    <w:rsid w:val="002E10A4"/>
    <w:rsid w:val="002E142F"/>
    <w:rsid w:val="002E18ED"/>
    <w:rsid w:val="002E213D"/>
    <w:rsid w:val="002E2340"/>
    <w:rsid w:val="002E2714"/>
    <w:rsid w:val="002E34AD"/>
    <w:rsid w:val="002E4577"/>
    <w:rsid w:val="002E4BD9"/>
    <w:rsid w:val="002E6944"/>
    <w:rsid w:val="002F02B1"/>
    <w:rsid w:val="002F0A43"/>
    <w:rsid w:val="002F4DAF"/>
    <w:rsid w:val="002F5A82"/>
    <w:rsid w:val="002F5E0A"/>
    <w:rsid w:val="002F7601"/>
    <w:rsid w:val="00301B47"/>
    <w:rsid w:val="00302979"/>
    <w:rsid w:val="00302C68"/>
    <w:rsid w:val="00303915"/>
    <w:rsid w:val="00303B94"/>
    <w:rsid w:val="00304789"/>
    <w:rsid w:val="00304895"/>
    <w:rsid w:val="00305010"/>
    <w:rsid w:val="00305F87"/>
    <w:rsid w:val="00306173"/>
    <w:rsid w:val="0030626A"/>
    <w:rsid w:val="003063FF"/>
    <w:rsid w:val="00306477"/>
    <w:rsid w:val="0030679A"/>
    <w:rsid w:val="0030780F"/>
    <w:rsid w:val="00307987"/>
    <w:rsid w:val="00307DF6"/>
    <w:rsid w:val="00312356"/>
    <w:rsid w:val="00313666"/>
    <w:rsid w:val="003150CB"/>
    <w:rsid w:val="00315487"/>
    <w:rsid w:val="0031727E"/>
    <w:rsid w:val="00320945"/>
    <w:rsid w:val="00320A0E"/>
    <w:rsid w:val="00321AF3"/>
    <w:rsid w:val="00322AF8"/>
    <w:rsid w:val="00323721"/>
    <w:rsid w:val="0032388F"/>
    <w:rsid w:val="003254FD"/>
    <w:rsid w:val="003255DC"/>
    <w:rsid w:val="00325DB2"/>
    <w:rsid w:val="0032646F"/>
    <w:rsid w:val="003267E9"/>
    <w:rsid w:val="00327FAF"/>
    <w:rsid w:val="00331477"/>
    <w:rsid w:val="00332099"/>
    <w:rsid w:val="00332152"/>
    <w:rsid w:val="00332552"/>
    <w:rsid w:val="00333C96"/>
    <w:rsid w:val="00333FB9"/>
    <w:rsid w:val="00334C0E"/>
    <w:rsid w:val="00335018"/>
    <w:rsid w:val="0033545C"/>
    <w:rsid w:val="00335658"/>
    <w:rsid w:val="00335BA2"/>
    <w:rsid w:val="00337290"/>
    <w:rsid w:val="003377A8"/>
    <w:rsid w:val="0034092A"/>
    <w:rsid w:val="0034144D"/>
    <w:rsid w:val="00341E40"/>
    <w:rsid w:val="003423CA"/>
    <w:rsid w:val="003432F9"/>
    <w:rsid w:val="0035126E"/>
    <w:rsid w:val="00352113"/>
    <w:rsid w:val="00352AFA"/>
    <w:rsid w:val="00352D5D"/>
    <w:rsid w:val="003535FD"/>
    <w:rsid w:val="00355BD3"/>
    <w:rsid w:val="00357F0F"/>
    <w:rsid w:val="00357FE9"/>
    <w:rsid w:val="00362493"/>
    <w:rsid w:val="00362F55"/>
    <w:rsid w:val="00363A0E"/>
    <w:rsid w:val="00363C56"/>
    <w:rsid w:val="003652F9"/>
    <w:rsid w:val="00366231"/>
    <w:rsid w:val="0036631B"/>
    <w:rsid w:val="00367716"/>
    <w:rsid w:val="0036791D"/>
    <w:rsid w:val="00367E81"/>
    <w:rsid w:val="003701BC"/>
    <w:rsid w:val="00371F28"/>
    <w:rsid w:val="00372A02"/>
    <w:rsid w:val="00372E4C"/>
    <w:rsid w:val="00373826"/>
    <w:rsid w:val="00373B17"/>
    <w:rsid w:val="00373EB2"/>
    <w:rsid w:val="003742D7"/>
    <w:rsid w:val="003759C7"/>
    <w:rsid w:val="0038181F"/>
    <w:rsid w:val="003824A1"/>
    <w:rsid w:val="00382698"/>
    <w:rsid w:val="003829D9"/>
    <w:rsid w:val="00382AA6"/>
    <w:rsid w:val="003832C5"/>
    <w:rsid w:val="00384F16"/>
    <w:rsid w:val="00385F45"/>
    <w:rsid w:val="00386134"/>
    <w:rsid w:val="00386DAB"/>
    <w:rsid w:val="0038744A"/>
    <w:rsid w:val="00387BFC"/>
    <w:rsid w:val="0039061C"/>
    <w:rsid w:val="003906C3"/>
    <w:rsid w:val="0039247B"/>
    <w:rsid w:val="00392B8E"/>
    <w:rsid w:val="00392E60"/>
    <w:rsid w:val="00393083"/>
    <w:rsid w:val="00393385"/>
    <w:rsid w:val="00395A28"/>
    <w:rsid w:val="00395EE6"/>
    <w:rsid w:val="003962A9"/>
    <w:rsid w:val="00396A90"/>
    <w:rsid w:val="003970EF"/>
    <w:rsid w:val="003972AC"/>
    <w:rsid w:val="003A15F1"/>
    <w:rsid w:val="003A2B49"/>
    <w:rsid w:val="003A3251"/>
    <w:rsid w:val="003A3803"/>
    <w:rsid w:val="003A5533"/>
    <w:rsid w:val="003A5AB7"/>
    <w:rsid w:val="003A6CB0"/>
    <w:rsid w:val="003B046A"/>
    <w:rsid w:val="003B0585"/>
    <w:rsid w:val="003B1C88"/>
    <w:rsid w:val="003B314E"/>
    <w:rsid w:val="003B35D8"/>
    <w:rsid w:val="003B60D3"/>
    <w:rsid w:val="003B6196"/>
    <w:rsid w:val="003B66E8"/>
    <w:rsid w:val="003B7D30"/>
    <w:rsid w:val="003C043A"/>
    <w:rsid w:val="003C08C7"/>
    <w:rsid w:val="003C20B7"/>
    <w:rsid w:val="003C781D"/>
    <w:rsid w:val="003D024D"/>
    <w:rsid w:val="003D09D7"/>
    <w:rsid w:val="003D18F0"/>
    <w:rsid w:val="003D33F2"/>
    <w:rsid w:val="003D4212"/>
    <w:rsid w:val="003D6A80"/>
    <w:rsid w:val="003E0425"/>
    <w:rsid w:val="003E1D14"/>
    <w:rsid w:val="003E2BCF"/>
    <w:rsid w:val="003E4507"/>
    <w:rsid w:val="003E4BE7"/>
    <w:rsid w:val="003E5ED4"/>
    <w:rsid w:val="003F0841"/>
    <w:rsid w:val="003F0F70"/>
    <w:rsid w:val="003F3AA8"/>
    <w:rsid w:val="003F417D"/>
    <w:rsid w:val="003F46C9"/>
    <w:rsid w:val="003F4A4C"/>
    <w:rsid w:val="003F4CB9"/>
    <w:rsid w:val="003F598D"/>
    <w:rsid w:val="003F5C80"/>
    <w:rsid w:val="003F5E87"/>
    <w:rsid w:val="003F6B4F"/>
    <w:rsid w:val="00400184"/>
    <w:rsid w:val="00400411"/>
    <w:rsid w:val="00400C11"/>
    <w:rsid w:val="004013A1"/>
    <w:rsid w:val="00403B7A"/>
    <w:rsid w:val="004055EA"/>
    <w:rsid w:val="004068B1"/>
    <w:rsid w:val="004068DE"/>
    <w:rsid w:val="00407DAA"/>
    <w:rsid w:val="00411232"/>
    <w:rsid w:val="0041143A"/>
    <w:rsid w:val="00411BD8"/>
    <w:rsid w:val="00411ECB"/>
    <w:rsid w:val="00413209"/>
    <w:rsid w:val="00413BF1"/>
    <w:rsid w:val="00413C9D"/>
    <w:rsid w:val="004142C2"/>
    <w:rsid w:val="00414449"/>
    <w:rsid w:val="00415EB5"/>
    <w:rsid w:val="004171C0"/>
    <w:rsid w:val="00417F30"/>
    <w:rsid w:val="004201BC"/>
    <w:rsid w:val="0042104B"/>
    <w:rsid w:val="0042283C"/>
    <w:rsid w:val="00422964"/>
    <w:rsid w:val="004240AE"/>
    <w:rsid w:val="004243E0"/>
    <w:rsid w:val="00424784"/>
    <w:rsid w:val="00424904"/>
    <w:rsid w:val="004254AF"/>
    <w:rsid w:val="0042592F"/>
    <w:rsid w:val="004270EC"/>
    <w:rsid w:val="004302F1"/>
    <w:rsid w:val="004307D6"/>
    <w:rsid w:val="004309AC"/>
    <w:rsid w:val="0043209A"/>
    <w:rsid w:val="0043266F"/>
    <w:rsid w:val="00432A3F"/>
    <w:rsid w:val="00433742"/>
    <w:rsid w:val="00434527"/>
    <w:rsid w:val="004357BF"/>
    <w:rsid w:val="004358F1"/>
    <w:rsid w:val="0043593F"/>
    <w:rsid w:val="0043606F"/>
    <w:rsid w:val="00437A8E"/>
    <w:rsid w:val="0044049F"/>
    <w:rsid w:val="0044081C"/>
    <w:rsid w:val="0044185D"/>
    <w:rsid w:val="00442ABC"/>
    <w:rsid w:val="0044370C"/>
    <w:rsid w:val="004448FB"/>
    <w:rsid w:val="00444B57"/>
    <w:rsid w:val="00445343"/>
    <w:rsid w:val="00445A7A"/>
    <w:rsid w:val="004469C7"/>
    <w:rsid w:val="00446F5E"/>
    <w:rsid w:val="00450757"/>
    <w:rsid w:val="004508C2"/>
    <w:rsid w:val="00451EFB"/>
    <w:rsid w:val="00452662"/>
    <w:rsid w:val="00452C08"/>
    <w:rsid w:val="004531CC"/>
    <w:rsid w:val="004549A9"/>
    <w:rsid w:val="004552A4"/>
    <w:rsid w:val="00455419"/>
    <w:rsid w:val="004561F2"/>
    <w:rsid w:val="00456D1B"/>
    <w:rsid w:val="00457E1E"/>
    <w:rsid w:val="004615B2"/>
    <w:rsid w:val="00463829"/>
    <w:rsid w:val="00463BA8"/>
    <w:rsid w:val="00464295"/>
    <w:rsid w:val="00464CEE"/>
    <w:rsid w:val="00464FAE"/>
    <w:rsid w:val="00465596"/>
    <w:rsid w:val="00465957"/>
    <w:rsid w:val="00465A3C"/>
    <w:rsid w:val="00465FC7"/>
    <w:rsid w:val="0046668E"/>
    <w:rsid w:val="0046686F"/>
    <w:rsid w:val="004714B8"/>
    <w:rsid w:val="0047226F"/>
    <w:rsid w:val="00474C61"/>
    <w:rsid w:val="00475196"/>
    <w:rsid w:val="0047530B"/>
    <w:rsid w:val="0047578F"/>
    <w:rsid w:val="00476808"/>
    <w:rsid w:val="00476F11"/>
    <w:rsid w:val="00477681"/>
    <w:rsid w:val="00477801"/>
    <w:rsid w:val="00480167"/>
    <w:rsid w:val="004802A0"/>
    <w:rsid w:val="00480A1F"/>
    <w:rsid w:val="00480CB0"/>
    <w:rsid w:val="00481BDA"/>
    <w:rsid w:val="00481D2B"/>
    <w:rsid w:val="00481F77"/>
    <w:rsid w:val="00482A3D"/>
    <w:rsid w:val="00483137"/>
    <w:rsid w:val="00483E77"/>
    <w:rsid w:val="00484219"/>
    <w:rsid w:val="0048489D"/>
    <w:rsid w:val="00484964"/>
    <w:rsid w:val="00484A0F"/>
    <w:rsid w:val="00484A1C"/>
    <w:rsid w:val="00484C14"/>
    <w:rsid w:val="004857D5"/>
    <w:rsid w:val="00487264"/>
    <w:rsid w:val="00490A55"/>
    <w:rsid w:val="00490B5D"/>
    <w:rsid w:val="00491713"/>
    <w:rsid w:val="00491A1D"/>
    <w:rsid w:val="00491D95"/>
    <w:rsid w:val="00494910"/>
    <w:rsid w:val="00494EFE"/>
    <w:rsid w:val="00495CE6"/>
    <w:rsid w:val="00496F2E"/>
    <w:rsid w:val="00497A5C"/>
    <w:rsid w:val="004A08A2"/>
    <w:rsid w:val="004A0BE1"/>
    <w:rsid w:val="004A0BE8"/>
    <w:rsid w:val="004A0E67"/>
    <w:rsid w:val="004A10BB"/>
    <w:rsid w:val="004A2783"/>
    <w:rsid w:val="004A284E"/>
    <w:rsid w:val="004A4B3C"/>
    <w:rsid w:val="004A5050"/>
    <w:rsid w:val="004A5279"/>
    <w:rsid w:val="004A5A8E"/>
    <w:rsid w:val="004A6BA2"/>
    <w:rsid w:val="004A7114"/>
    <w:rsid w:val="004B00FC"/>
    <w:rsid w:val="004B07C9"/>
    <w:rsid w:val="004B2A70"/>
    <w:rsid w:val="004B2B1C"/>
    <w:rsid w:val="004B3474"/>
    <w:rsid w:val="004B423D"/>
    <w:rsid w:val="004B442D"/>
    <w:rsid w:val="004B626E"/>
    <w:rsid w:val="004B6517"/>
    <w:rsid w:val="004B762C"/>
    <w:rsid w:val="004C148E"/>
    <w:rsid w:val="004C1CD9"/>
    <w:rsid w:val="004C28FE"/>
    <w:rsid w:val="004C2E35"/>
    <w:rsid w:val="004C2F86"/>
    <w:rsid w:val="004C36FD"/>
    <w:rsid w:val="004C4263"/>
    <w:rsid w:val="004C57E8"/>
    <w:rsid w:val="004C584E"/>
    <w:rsid w:val="004C5CE5"/>
    <w:rsid w:val="004C608C"/>
    <w:rsid w:val="004C6ED5"/>
    <w:rsid w:val="004C71F1"/>
    <w:rsid w:val="004C759D"/>
    <w:rsid w:val="004C76C3"/>
    <w:rsid w:val="004C7F26"/>
    <w:rsid w:val="004D05D0"/>
    <w:rsid w:val="004D11CA"/>
    <w:rsid w:val="004D1BE5"/>
    <w:rsid w:val="004D204F"/>
    <w:rsid w:val="004D224C"/>
    <w:rsid w:val="004D2922"/>
    <w:rsid w:val="004D2A96"/>
    <w:rsid w:val="004D5DDD"/>
    <w:rsid w:val="004E0942"/>
    <w:rsid w:val="004E0B7C"/>
    <w:rsid w:val="004E111B"/>
    <w:rsid w:val="004E205B"/>
    <w:rsid w:val="004E281B"/>
    <w:rsid w:val="004E32F9"/>
    <w:rsid w:val="004E5D30"/>
    <w:rsid w:val="004E5D32"/>
    <w:rsid w:val="004E6690"/>
    <w:rsid w:val="004E6B03"/>
    <w:rsid w:val="004E7F4E"/>
    <w:rsid w:val="004E7F56"/>
    <w:rsid w:val="004F0BA7"/>
    <w:rsid w:val="004F3E47"/>
    <w:rsid w:val="004F489D"/>
    <w:rsid w:val="004F6285"/>
    <w:rsid w:val="004F7DAB"/>
    <w:rsid w:val="00500C26"/>
    <w:rsid w:val="00500E9C"/>
    <w:rsid w:val="00501536"/>
    <w:rsid w:val="005020CD"/>
    <w:rsid w:val="005034EB"/>
    <w:rsid w:val="00505FF0"/>
    <w:rsid w:val="00506DDF"/>
    <w:rsid w:val="00507697"/>
    <w:rsid w:val="00507CCF"/>
    <w:rsid w:val="00510AA0"/>
    <w:rsid w:val="00510B01"/>
    <w:rsid w:val="00510CDA"/>
    <w:rsid w:val="00511732"/>
    <w:rsid w:val="00512D7F"/>
    <w:rsid w:val="00512FDC"/>
    <w:rsid w:val="00513816"/>
    <w:rsid w:val="00514049"/>
    <w:rsid w:val="005140E2"/>
    <w:rsid w:val="005152E0"/>
    <w:rsid w:val="00515538"/>
    <w:rsid w:val="00515B04"/>
    <w:rsid w:val="00515BDB"/>
    <w:rsid w:val="00515F37"/>
    <w:rsid w:val="0051605A"/>
    <w:rsid w:val="00516EDF"/>
    <w:rsid w:val="00517FEE"/>
    <w:rsid w:val="00520E30"/>
    <w:rsid w:val="00521007"/>
    <w:rsid w:val="00522A3D"/>
    <w:rsid w:val="00523284"/>
    <w:rsid w:val="00523E55"/>
    <w:rsid w:val="00524035"/>
    <w:rsid w:val="00524CC5"/>
    <w:rsid w:val="005269AD"/>
    <w:rsid w:val="00527F60"/>
    <w:rsid w:val="00530760"/>
    <w:rsid w:val="00530E19"/>
    <w:rsid w:val="00531A8C"/>
    <w:rsid w:val="005321B7"/>
    <w:rsid w:val="005326C0"/>
    <w:rsid w:val="00532BF5"/>
    <w:rsid w:val="00532F8B"/>
    <w:rsid w:val="0053311E"/>
    <w:rsid w:val="00533614"/>
    <w:rsid w:val="00535250"/>
    <w:rsid w:val="00536214"/>
    <w:rsid w:val="00536FB9"/>
    <w:rsid w:val="0053704D"/>
    <w:rsid w:val="005373C1"/>
    <w:rsid w:val="0053784D"/>
    <w:rsid w:val="00537A70"/>
    <w:rsid w:val="00540BE7"/>
    <w:rsid w:val="00541566"/>
    <w:rsid w:val="005416EB"/>
    <w:rsid w:val="00541820"/>
    <w:rsid w:val="00542D50"/>
    <w:rsid w:val="00543C7F"/>
    <w:rsid w:val="0054528F"/>
    <w:rsid w:val="005462B9"/>
    <w:rsid w:val="00546D35"/>
    <w:rsid w:val="00550343"/>
    <w:rsid w:val="005506F9"/>
    <w:rsid w:val="00550CFE"/>
    <w:rsid w:val="005510A3"/>
    <w:rsid w:val="0055272E"/>
    <w:rsid w:val="005538AC"/>
    <w:rsid w:val="00553C61"/>
    <w:rsid w:val="0055407C"/>
    <w:rsid w:val="00555033"/>
    <w:rsid w:val="00555074"/>
    <w:rsid w:val="00555A7E"/>
    <w:rsid w:val="00555D84"/>
    <w:rsid w:val="00555F45"/>
    <w:rsid w:val="00556861"/>
    <w:rsid w:val="00556CE2"/>
    <w:rsid w:val="00556D9F"/>
    <w:rsid w:val="0055706E"/>
    <w:rsid w:val="005578EE"/>
    <w:rsid w:val="00557DB8"/>
    <w:rsid w:val="00557DD3"/>
    <w:rsid w:val="00560183"/>
    <w:rsid w:val="005607B9"/>
    <w:rsid w:val="00561157"/>
    <w:rsid w:val="00562128"/>
    <w:rsid w:val="005631D6"/>
    <w:rsid w:val="0056330E"/>
    <w:rsid w:val="0056375F"/>
    <w:rsid w:val="00564ABC"/>
    <w:rsid w:val="00566290"/>
    <w:rsid w:val="00566E83"/>
    <w:rsid w:val="0056782C"/>
    <w:rsid w:val="0057047F"/>
    <w:rsid w:val="00570776"/>
    <w:rsid w:val="005708F0"/>
    <w:rsid w:val="005713D0"/>
    <w:rsid w:val="00571871"/>
    <w:rsid w:val="00572A50"/>
    <w:rsid w:val="00573386"/>
    <w:rsid w:val="00573AAF"/>
    <w:rsid w:val="00573C0D"/>
    <w:rsid w:val="005760D4"/>
    <w:rsid w:val="0057615D"/>
    <w:rsid w:val="00580473"/>
    <w:rsid w:val="00582A48"/>
    <w:rsid w:val="0058384D"/>
    <w:rsid w:val="00584703"/>
    <w:rsid w:val="005873B4"/>
    <w:rsid w:val="00590095"/>
    <w:rsid w:val="00591B83"/>
    <w:rsid w:val="0059260A"/>
    <w:rsid w:val="00593130"/>
    <w:rsid w:val="005938E1"/>
    <w:rsid w:val="00594550"/>
    <w:rsid w:val="005954B4"/>
    <w:rsid w:val="00596303"/>
    <w:rsid w:val="005A0EB0"/>
    <w:rsid w:val="005A1BB8"/>
    <w:rsid w:val="005A1CF7"/>
    <w:rsid w:val="005A2AFA"/>
    <w:rsid w:val="005A435B"/>
    <w:rsid w:val="005A499B"/>
    <w:rsid w:val="005A4B17"/>
    <w:rsid w:val="005A6F6F"/>
    <w:rsid w:val="005A77C2"/>
    <w:rsid w:val="005B0040"/>
    <w:rsid w:val="005B1456"/>
    <w:rsid w:val="005B322F"/>
    <w:rsid w:val="005B40C0"/>
    <w:rsid w:val="005B4799"/>
    <w:rsid w:val="005B5429"/>
    <w:rsid w:val="005B5E57"/>
    <w:rsid w:val="005C1831"/>
    <w:rsid w:val="005C1F98"/>
    <w:rsid w:val="005C2023"/>
    <w:rsid w:val="005C45E1"/>
    <w:rsid w:val="005C4C91"/>
    <w:rsid w:val="005C4F4B"/>
    <w:rsid w:val="005C54F2"/>
    <w:rsid w:val="005C5FA6"/>
    <w:rsid w:val="005C6550"/>
    <w:rsid w:val="005C7038"/>
    <w:rsid w:val="005C77E9"/>
    <w:rsid w:val="005C7B75"/>
    <w:rsid w:val="005D1FB8"/>
    <w:rsid w:val="005D25E5"/>
    <w:rsid w:val="005D4122"/>
    <w:rsid w:val="005D48FC"/>
    <w:rsid w:val="005D5903"/>
    <w:rsid w:val="005D5992"/>
    <w:rsid w:val="005D79B9"/>
    <w:rsid w:val="005E048F"/>
    <w:rsid w:val="005E111D"/>
    <w:rsid w:val="005E13D9"/>
    <w:rsid w:val="005E190B"/>
    <w:rsid w:val="005E27EA"/>
    <w:rsid w:val="005E337D"/>
    <w:rsid w:val="005E339F"/>
    <w:rsid w:val="005E3F33"/>
    <w:rsid w:val="005E425E"/>
    <w:rsid w:val="005E4A7E"/>
    <w:rsid w:val="005E4F0B"/>
    <w:rsid w:val="005E5BF2"/>
    <w:rsid w:val="005E63BE"/>
    <w:rsid w:val="005E6CAD"/>
    <w:rsid w:val="005E778A"/>
    <w:rsid w:val="005E7A60"/>
    <w:rsid w:val="005E7E58"/>
    <w:rsid w:val="005F1A3F"/>
    <w:rsid w:val="005F274B"/>
    <w:rsid w:val="005F2A7B"/>
    <w:rsid w:val="005F4604"/>
    <w:rsid w:val="005F481D"/>
    <w:rsid w:val="005F6F60"/>
    <w:rsid w:val="006002A7"/>
    <w:rsid w:val="00600633"/>
    <w:rsid w:val="006006A3"/>
    <w:rsid w:val="006025FF"/>
    <w:rsid w:val="00602EFA"/>
    <w:rsid w:val="006030AF"/>
    <w:rsid w:val="0060379A"/>
    <w:rsid w:val="006040E6"/>
    <w:rsid w:val="006040EC"/>
    <w:rsid w:val="0060489A"/>
    <w:rsid w:val="0060522F"/>
    <w:rsid w:val="006058E3"/>
    <w:rsid w:val="006108F2"/>
    <w:rsid w:val="00610AF2"/>
    <w:rsid w:val="00611726"/>
    <w:rsid w:val="00611BA5"/>
    <w:rsid w:val="00612726"/>
    <w:rsid w:val="00613700"/>
    <w:rsid w:val="00615317"/>
    <w:rsid w:val="0061567A"/>
    <w:rsid w:val="00615697"/>
    <w:rsid w:val="006156E6"/>
    <w:rsid w:val="006157D3"/>
    <w:rsid w:val="00615FA0"/>
    <w:rsid w:val="006174E8"/>
    <w:rsid w:val="00617D74"/>
    <w:rsid w:val="00620273"/>
    <w:rsid w:val="006211A9"/>
    <w:rsid w:val="00621254"/>
    <w:rsid w:val="00621AA4"/>
    <w:rsid w:val="00621D8F"/>
    <w:rsid w:val="00623116"/>
    <w:rsid w:val="00623C8E"/>
    <w:rsid w:val="00623E24"/>
    <w:rsid w:val="006254B7"/>
    <w:rsid w:val="00625FE6"/>
    <w:rsid w:val="00626AFA"/>
    <w:rsid w:val="00626E8D"/>
    <w:rsid w:val="0063021B"/>
    <w:rsid w:val="00630443"/>
    <w:rsid w:val="006311C0"/>
    <w:rsid w:val="00631615"/>
    <w:rsid w:val="00631A81"/>
    <w:rsid w:val="0063232D"/>
    <w:rsid w:val="00632A3A"/>
    <w:rsid w:val="00634CAA"/>
    <w:rsid w:val="00635ACB"/>
    <w:rsid w:val="00636646"/>
    <w:rsid w:val="0063734A"/>
    <w:rsid w:val="0063738B"/>
    <w:rsid w:val="00637F1E"/>
    <w:rsid w:val="00640724"/>
    <w:rsid w:val="00640ABB"/>
    <w:rsid w:val="0064179E"/>
    <w:rsid w:val="006418E6"/>
    <w:rsid w:val="00641AF3"/>
    <w:rsid w:val="00642210"/>
    <w:rsid w:val="006423C2"/>
    <w:rsid w:val="006424D4"/>
    <w:rsid w:val="00642BA3"/>
    <w:rsid w:val="00644C62"/>
    <w:rsid w:val="0064640B"/>
    <w:rsid w:val="00646C7A"/>
    <w:rsid w:val="006475E2"/>
    <w:rsid w:val="0065010C"/>
    <w:rsid w:val="00655626"/>
    <w:rsid w:val="00655AB4"/>
    <w:rsid w:val="0065617B"/>
    <w:rsid w:val="0065617D"/>
    <w:rsid w:val="00656317"/>
    <w:rsid w:val="006604DD"/>
    <w:rsid w:val="00660C79"/>
    <w:rsid w:val="00661223"/>
    <w:rsid w:val="00663A24"/>
    <w:rsid w:val="006646BF"/>
    <w:rsid w:val="00665700"/>
    <w:rsid w:val="00666171"/>
    <w:rsid w:val="006672E4"/>
    <w:rsid w:val="00671E72"/>
    <w:rsid w:val="0067404E"/>
    <w:rsid w:val="00675A4D"/>
    <w:rsid w:val="00675C41"/>
    <w:rsid w:val="00676120"/>
    <w:rsid w:val="0067623D"/>
    <w:rsid w:val="00676D7D"/>
    <w:rsid w:val="00677937"/>
    <w:rsid w:val="00680AB5"/>
    <w:rsid w:val="00680AB7"/>
    <w:rsid w:val="00684478"/>
    <w:rsid w:val="00685578"/>
    <w:rsid w:val="00685C29"/>
    <w:rsid w:val="00685D5B"/>
    <w:rsid w:val="00686A06"/>
    <w:rsid w:val="00687068"/>
    <w:rsid w:val="006879CD"/>
    <w:rsid w:val="006909F2"/>
    <w:rsid w:val="00691655"/>
    <w:rsid w:val="00691C2A"/>
    <w:rsid w:val="006932D0"/>
    <w:rsid w:val="00693723"/>
    <w:rsid w:val="00693AFE"/>
    <w:rsid w:val="00695477"/>
    <w:rsid w:val="0069566E"/>
    <w:rsid w:val="006960BE"/>
    <w:rsid w:val="00696634"/>
    <w:rsid w:val="006966DF"/>
    <w:rsid w:val="00697450"/>
    <w:rsid w:val="00697BF5"/>
    <w:rsid w:val="006A0187"/>
    <w:rsid w:val="006A1E72"/>
    <w:rsid w:val="006A212A"/>
    <w:rsid w:val="006A242C"/>
    <w:rsid w:val="006A2D1E"/>
    <w:rsid w:val="006A3C54"/>
    <w:rsid w:val="006A45F8"/>
    <w:rsid w:val="006A488D"/>
    <w:rsid w:val="006A4E51"/>
    <w:rsid w:val="006A50E8"/>
    <w:rsid w:val="006A6A6B"/>
    <w:rsid w:val="006A6A79"/>
    <w:rsid w:val="006A76FB"/>
    <w:rsid w:val="006A78F2"/>
    <w:rsid w:val="006A7A4F"/>
    <w:rsid w:val="006B05AD"/>
    <w:rsid w:val="006B05F6"/>
    <w:rsid w:val="006B3FF7"/>
    <w:rsid w:val="006B47C1"/>
    <w:rsid w:val="006B5020"/>
    <w:rsid w:val="006B5D3F"/>
    <w:rsid w:val="006B5FE9"/>
    <w:rsid w:val="006C0816"/>
    <w:rsid w:val="006C1962"/>
    <w:rsid w:val="006C1D80"/>
    <w:rsid w:val="006C2377"/>
    <w:rsid w:val="006C364A"/>
    <w:rsid w:val="006C3A0C"/>
    <w:rsid w:val="006C5303"/>
    <w:rsid w:val="006C5758"/>
    <w:rsid w:val="006C5B74"/>
    <w:rsid w:val="006C6B2E"/>
    <w:rsid w:val="006C7CA7"/>
    <w:rsid w:val="006D0607"/>
    <w:rsid w:val="006D1899"/>
    <w:rsid w:val="006D2C2A"/>
    <w:rsid w:val="006D53C7"/>
    <w:rsid w:val="006D5621"/>
    <w:rsid w:val="006D6BB8"/>
    <w:rsid w:val="006E245F"/>
    <w:rsid w:val="006E367B"/>
    <w:rsid w:val="006E3A56"/>
    <w:rsid w:val="006E3B14"/>
    <w:rsid w:val="006E5594"/>
    <w:rsid w:val="006E5D00"/>
    <w:rsid w:val="006E5DAB"/>
    <w:rsid w:val="006E6551"/>
    <w:rsid w:val="006E6603"/>
    <w:rsid w:val="006E7553"/>
    <w:rsid w:val="006E7CDC"/>
    <w:rsid w:val="006F051D"/>
    <w:rsid w:val="006F0E43"/>
    <w:rsid w:val="006F1F49"/>
    <w:rsid w:val="006F2AEC"/>
    <w:rsid w:val="006F2BA4"/>
    <w:rsid w:val="006F2F93"/>
    <w:rsid w:val="006F38BA"/>
    <w:rsid w:val="006F49F5"/>
    <w:rsid w:val="006F6235"/>
    <w:rsid w:val="00701340"/>
    <w:rsid w:val="00703398"/>
    <w:rsid w:val="0070384C"/>
    <w:rsid w:val="00703E96"/>
    <w:rsid w:val="00704BE7"/>
    <w:rsid w:val="00706482"/>
    <w:rsid w:val="00706ACE"/>
    <w:rsid w:val="0070788C"/>
    <w:rsid w:val="00710505"/>
    <w:rsid w:val="007114F2"/>
    <w:rsid w:val="007115A0"/>
    <w:rsid w:val="00711CB9"/>
    <w:rsid w:val="00712ABC"/>
    <w:rsid w:val="00712F56"/>
    <w:rsid w:val="00713B04"/>
    <w:rsid w:val="00714CFE"/>
    <w:rsid w:val="00715EFE"/>
    <w:rsid w:val="0072016B"/>
    <w:rsid w:val="00720A38"/>
    <w:rsid w:val="00720DD8"/>
    <w:rsid w:val="0072113A"/>
    <w:rsid w:val="00721248"/>
    <w:rsid w:val="0072129C"/>
    <w:rsid w:val="00721FD6"/>
    <w:rsid w:val="00722D2C"/>
    <w:rsid w:val="00725E1C"/>
    <w:rsid w:val="00726ACB"/>
    <w:rsid w:val="0072765F"/>
    <w:rsid w:val="00727905"/>
    <w:rsid w:val="00727913"/>
    <w:rsid w:val="00730477"/>
    <w:rsid w:val="00730533"/>
    <w:rsid w:val="0073198F"/>
    <w:rsid w:val="00731B82"/>
    <w:rsid w:val="00732284"/>
    <w:rsid w:val="007325B8"/>
    <w:rsid w:val="00732F4F"/>
    <w:rsid w:val="00732FFD"/>
    <w:rsid w:val="00733E57"/>
    <w:rsid w:val="007340E3"/>
    <w:rsid w:val="00734B3B"/>
    <w:rsid w:val="007355AF"/>
    <w:rsid w:val="00736071"/>
    <w:rsid w:val="00740AFB"/>
    <w:rsid w:val="007433B2"/>
    <w:rsid w:val="007435CC"/>
    <w:rsid w:val="007440E9"/>
    <w:rsid w:val="00744356"/>
    <w:rsid w:val="00744508"/>
    <w:rsid w:val="00746BDE"/>
    <w:rsid w:val="00747356"/>
    <w:rsid w:val="00750D57"/>
    <w:rsid w:val="00750ECD"/>
    <w:rsid w:val="0075128C"/>
    <w:rsid w:val="007519FD"/>
    <w:rsid w:val="007521DE"/>
    <w:rsid w:val="007533CA"/>
    <w:rsid w:val="00754309"/>
    <w:rsid w:val="00754BD5"/>
    <w:rsid w:val="00754E0E"/>
    <w:rsid w:val="00755282"/>
    <w:rsid w:val="00756D44"/>
    <w:rsid w:val="00757C64"/>
    <w:rsid w:val="00760216"/>
    <w:rsid w:val="00760817"/>
    <w:rsid w:val="007616F9"/>
    <w:rsid w:val="007620EA"/>
    <w:rsid w:val="00763467"/>
    <w:rsid w:val="0076381F"/>
    <w:rsid w:val="00763A09"/>
    <w:rsid w:val="00764544"/>
    <w:rsid w:val="00764732"/>
    <w:rsid w:val="0076490F"/>
    <w:rsid w:val="00765993"/>
    <w:rsid w:val="00765D93"/>
    <w:rsid w:val="0076602B"/>
    <w:rsid w:val="00766CD1"/>
    <w:rsid w:val="007672B8"/>
    <w:rsid w:val="007672F6"/>
    <w:rsid w:val="007708B2"/>
    <w:rsid w:val="00770CA6"/>
    <w:rsid w:val="0077115C"/>
    <w:rsid w:val="007722D8"/>
    <w:rsid w:val="007724F9"/>
    <w:rsid w:val="00775436"/>
    <w:rsid w:val="007759D3"/>
    <w:rsid w:val="00775A36"/>
    <w:rsid w:val="00775AEC"/>
    <w:rsid w:val="00777E27"/>
    <w:rsid w:val="0078011F"/>
    <w:rsid w:val="00780933"/>
    <w:rsid w:val="00782DCB"/>
    <w:rsid w:val="007833DD"/>
    <w:rsid w:val="00783530"/>
    <w:rsid w:val="00786452"/>
    <w:rsid w:val="007864C4"/>
    <w:rsid w:val="0078678E"/>
    <w:rsid w:val="00786F25"/>
    <w:rsid w:val="00786F72"/>
    <w:rsid w:val="00790ED9"/>
    <w:rsid w:val="00791860"/>
    <w:rsid w:val="0079223D"/>
    <w:rsid w:val="00792D42"/>
    <w:rsid w:val="00792DAD"/>
    <w:rsid w:val="007936F0"/>
    <w:rsid w:val="00793D0E"/>
    <w:rsid w:val="00793F3F"/>
    <w:rsid w:val="007947E9"/>
    <w:rsid w:val="00795402"/>
    <w:rsid w:val="00797DAE"/>
    <w:rsid w:val="007A1449"/>
    <w:rsid w:val="007A170F"/>
    <w:rsid w:val="007A19D0"/>
    <w:rsid w:val="007A282A"/>
    <w:rsid w:val="007A2B1B"/>
    <w:rsid w:val="007A387F"/>
    <w:rsid w:val="007A4099"/>
    <w:rsid w:val="007A4619"/>
    <w:rsid w:val="007A4658"/>
    <w:rsid w:val="007A68DD"/>
    <w:rsid w:val="007A6A13"/>
    <w:rsid w:val="007A7655"/>
    <w:rsid w:val="007B13E9"/>
    <w:rsid w:val="007B4617"/>
    <w:rsid w:val="007B55F9"/>
    <w:rsid w:val="007B5C0D"/>
    <w:rsid w:val="007B5C8D"/>
    <w:rsid w:val="007B6253"/>
    <w:rsid w:val="007B652A"/>
    <w:rsid w:val="007B796E"/>
    <w:rsid w:val="007C01DD"/>
    <w:rsid w:val="007C0211"/>
    <w:rsid w:val="007C119E"/>
    <w:rsid w:val="007C2E92"/>
    <w:rsid w:val="007C3E42"/>
    <w:rsid w:val="007C5BA3"/>
    <w:rsid w:val="007C5E51"/>
    <w:rsid w:val="007C5FEC"/>
    <w:rsid w:val="007C7DD0"/>
    <w:rsid w:val="007D085E"/>
    <w:rsid w:val="007D1250"/>
    <w:rsid w:val="007D2441"/>
    <w:rsid w:val="007D2829"/>
    <w:rsid w:val="007D5C56"/>
    <w:rsid w:val="007D64AF"/>
    <w:rsid w:val="007D691A"/>
    <w:rsid w:val="007D6C41"/>
    <w:rsid w:val="007D6DF3"/>
    <w:rsid w:val="007D738E"/>
    <w:rsid w:val="007E02EE"/>
    <w:rsid w:val="007E19E1"/>
    <w:rsid w:val="007E1EED"/>
    <w:rsid w:val="007E22BB"/>
    <w:rsid w:val="007E379D"/>
    <w:rsid w:val="007E6915"/>
    <w:rsid w:val="007E7401"/>
    <w:rsid w:val="007E77F7"/>
    <w:rsid w:val="007F0049"/>
    <w:rsid w:val="007F3816"/>
    <w:rsid w:val="007F4017"/>
    <w:rsid w:val="007F4A95"/>
    <w:rsid w:val="007F563B"/>
    <w:rsid w:val="007F618E"/>
    <w:rsid w:val="007F72BE"/>
    <w:rsid w:val="007F76E7"/>
    <w:rsid w:val="008008CB"/>
    <w:rsid w:val="0080119D"/>
    <w:rsid w:val="0080206B"/>
    <w:rsid w:val="008020E7"/>
    <w:rsid w:val="00803850"/>
    <w:rsid w:val="00803DC0"/>
    <w:rsid w:val="00803EE4"/>
    <w:rsid w:val="00805628"/>
    <w:rsid w:val="00805BE8"/>
    <w:rsid w:val="00806B81"/>
    <w:rsid w:val="008075A9"/>
    <w:rsid w:val="00807CED"/>
    <w:rsid w:val="00812285"/>
    <w:rsid w:val="00812F5B"/>
    <w:rsid w:val="00814426"/>
    <w:rsid w:val="00814906"/>
    <w:rsid w:val="00814F69"/>
    <w:rsid w:val="008172A0"/>
    <w:rsid w:val="008176AF"/>
    <w:rsid w:val="008179A6"/>
    <w:rsid w:val="00817A12"/>
    <w:rsid w:val="00817F1F"/>
    <w:rsid w:val="008214CF"/>
    <w:rsid w:val="008217B9"/>
    <w:rsid w:val="00822A7A"/>
    <w:rsid w:val="00822D47"/>
    <w:rsid w:val="008248DA"/>
    <w:rsid w:val="00824E1D"/>
    <w:rsid w:val="00825F5D"/>
    <w:rsid w:val="00826E09"/>
    <w:rsid w:val="00827A0A"/>
    <w:rsid w:val="00831DFB"/>
    <w:rsid w:val="00833B77"/>
    <w:rsid w:val="00834A98"/>
    <w:rsid w:val="008355E4"/>
    <w:rsid w:val="00835B2D"/>
    <w:rsid w:val="00836E99"/>
    <w:rsid w:val="00836F86"/>
    <w:rsid w:val="00837EE9"/>
    <w:rsid w:val="008400D6"/>
    <w:rsid w:val="00840999"/>
    <w:rsid w:val="00841996"/>
    <w:rsid w:val="00843309"/>
    <w:rsid w:val="00843371"/>
    <w:rsid w:val="008445F9"/>
    <w:rsid w:val="00846AA7"/>
    <w:rsid w:val="00850079"/>
    <w:rsid w:val="00850E24"/>
    <w:rsid w:val="0085133C"/>
    <w:rsid w:val="00851FF6"/>
    <w:rsid w:val="0085222E"/>
    <w:rsid w:val="008522BC"/>
    <w:rsid w:val="00852887"/>
    <w:rsid w:val="00853538"/>
    <w:rsid w:val="00854096"/>
    <w:rsid w:val="0085555D"/>
    <w:rsid w:val="00857B76"/>
    <w:rsid w:val="008612C9"/>
    <w:rsid w:val="008615CA"/>
    <w:rsid w:val="00866671"/>
    <w:rsid w:val="00866793"/>
    <w:rsid w:val="008672A6"/>
    <w:rsid w:val="00870069"/>
    <w:rsid w:val="0087079E"/>
    <w:rsid w:val="00871801"/>
    <w:rsid w:val="00871A70"/>
    <w:rsid w:val="00871AD1"/>
    <w:rsid w:val="00872E4E"/>
    <w:rsid w:val="008745D1"/>
    <w:rsid w:val="00875928"/>
    <w:rsid w:val="00875C1E"/>
    <w:rsid w:val="00875FD8"/>
    <w:rsid w:val="00876AE9"/>
    <w:rsid w:val="008777C4"/>
    <w:rsid w:val="008849A6"/>
    <w:rsid w:val="00885EDF"/>
    <w:rsid w:val="0089066D"/>
    <w:rsid w:val="00890BA4"/>
    <w:rsid w:val="00890BAA"/>
    <w:rsid w:val="00891906"/>
    <w:rsid w:val="008924FD"/>
    <w:rsid w:val="008937C3"/>
    <w:rsid w:val="00895302"/>
    <w:rsid w:val="008956C4"/>
    <w:rsid w:val="00895B09"/>
    <w:rsid w:val="00895FEA"/>
    <w:rsid w:val="0089689B"/>
    <w:rsid w:val="00896D3C"/>
    <w:rsid w:val="00896FD5"/>
    <w:rsid w:val="008A4109"/>
    <w:rsid w:val="008A445A"/>
    <w:rsid w:val="008A4DAB"/>
    <w:rsid w:val="008A6851"/>
    <w:rsid w:val="008A7586"/>
    <w:rsid w:val="008B1471"/>
    <w:rsid w:val="008B1494"/>
    <w:rsid w:val="008B2AC8"/>
    <w:rsid w:val="008B2AD2"/>
    <w:rsid w:val="008B2DE2"/>
    <w:rsid w:val="008B3520"/>
    <w:rsid w:val="008B3DDE"/>
    <w:rsid w:val="008B4AF1"/>
    <w:rsid w:val="008B53C5"/>
    <w:rsid w:val="008B743E"/>
    <w:rsid w:val="008B7926"/>
    <w:rsid w:val="008B7CD4"/>
    <w:rsid w:val="008C079F"/>
    <w:rsid w:val="008C33E4"/>
    <w:rsid w:val="008C5249"/>
    <w:rsid w:val="008C781E"/>
    <w:rsid w:val="008C7A25"/>
    <w:rsid w:val="008D392F"/>
    <w:rsid w:val="008D40D4"/>
    <w:rsid w:val="008D5A54"/>
    <w:rsid w:val="008D5CAB"/>
    <w:rsid w:val="008D5D2F"/>
    <w:rsid w:val="008D5DED"/>
    <w:rsid w:val="008D5F27"/>
    <w:rsid w:val="008D631C"/>
    <w:rsid w:val="008D646A"/>
    <w:rsid w:val="008D6D4F"/>
    <w:rsid w:val="008D6DEB"/>
    <w:rsid w:val="008D7BEE"/>
    <w:rsid w:val="008E08AD"/>
    <w:rsid w:val="008E2E26"/>
    <w:rsid w:val="008E2EB5"/>
    <w:rsid w:val="008E30F1"/>
    <w:rsid w:val="008E4296"/>
    <w:rsid w:val="008E486E"/>
    <w:rsid w:val="008E5B10"/>
    <w:rsid w:val="008E7C4C"/>
    <w:rsid w:val="008F0342"/>
    <w:rsid w:val="008F29AF"/>
    <w:rsid w:val="008F302C"/>
    <w:rsid w:val="008F3083"/>
    <w:rsid w:val="008F393C"/>
    <w:rsid w:val="008F4438"/>
    <w:rsid w:val="008F5A89"/>
    <w:rsid w:val="008F67D3"/>
    <w:rsid w:val="008F7258"/>
    <w:rsid w:val="008F7452"/>
    <w:rsid w:val="008F7C86"/>
    <w:rsid w:val="008F7D87"/>
    <w:rsid w:val="00900B0B"/>
    <w:rsid w:val="00901BF6"/>
    <w:rsid w:val="00902D1F"/>
    <w:rsid w:val="009044D2"/>
    <w:rsid w:val="00904B48"/>
    <w:rsid w:val="00905175"/>
    <w:rsid w:val="0090561B"/>
    <w:rsid w:val="00906347"/>
    <w:rsid w:val="0090661C"/>
    <w:rsid w:val="00906E88"/>
    <w:rsid w:val="009076CD"/>
    <w:rsid w:val="009103C5"/>
    <w:rsid w:val="00910EDB"/>
    <w:rsid w:val="00911B76"/>
    <w:rsid w:val="009122AC"/>
    <w:rsid w:val="00912F16"/>
    <w:rsid w:val="009143D9"/>
    <w:rsid w:val="00914754"/>
    <w:rsid w:val="00915234"/>
    <w:rsid w:val="0091540F"/>
    <w:rsid w:val="00915765"/>
    <w:rsid w:val="009157F0"/>
    <w:rsid w:val="0092095B"/>
    <w:rsid w:val="00920C62"/>
    <w:rsid w:val="009222E8"/>
    <w:rsid w:val="009225B7"/>
    <w:rsid w:val="009227E7"/>
    <w:rsid w:val="0092284A"/>
    <w:rsid w:val="00922E77"/>
    <w:rsid w:val="009238D0"/>
    <w:rsid w:val="00926C60"/>
    <w:rsid w:val="00926D01"/>
    <w:rsid w:val="00926D7E"/>
    <w:rsid w:val="00931FE7"/>
    <w:rsid w:val="00935173"/>
    <w:rsid w:val="0093519E"/>
    <w:rsid w:val="00940BE9"/>
    <w:rsid w:val="0094102A"/>
    <w:rsid w:val="00941FE8"/>
    <w:rsid w:val="0094741C"/>
    <w:rsid w:val="00947E22"/>
    <w:rsid w:val="0095191C"/>
    <w:rsid w:val="00951A33"/>
    <w:rsid w:val="00952B8E"/>
    <w:rsid w:val="00953A4A"/>
    <w:rsid w:val="00953C88"/>
    <w:rsid w:val="0095424E"/>
    <w:rsid w:val="00954C36"/>
    <w:rsid w:val="00954C60"/>
    <w:rsid w:val="00955681"/>
    <w:rsid w:val="009557C9"/>
    <w:rsid w:val="00957A91"/>
    <w:rsid w:val="00960A3F"/>
    <w:rsid w:val="00961B1A"/>
    <w:rsid w:val="00965AD1"/>
    <w:rsid w:val="00966D04"/>
    <w:rsid w:val="00967A08"/>
    <w:rsid w:val="0097119F"/>
    <w:rsid w:val="00971950"/>
    <w:rsid w:val="00972097"/>
    <w:rsid w:val="00972C4B"/>
    <w:rsid w:val="009734C6"/>
    <w:rsid w:val="00975030"/>
    <w:rsid w:val="009751E3"/>
    <w:rsid w:val="009753DC"/>
    <w:rsid w:val="00976585"/>
    <w:rsid w:val="00976964"/>
    <w:rsid w:val="00976BDD"/>
    <w:rsid w:val="00976D73"/>
    <w:rsid w:val="009772E8"/>
    <w:rsid w:val="00977F2B"/>
    <w:rsid w:val="0098100E"/>
    <w:rsid w:val="00981BBF"/>
    <w:rsid w:val="0098510F"/>
    <w:rsid w:val="00985131"/>
    <w:rsid w:val="00985EA3"/>
    <w:rsid w:val="009861BD"/>
    <w:rsid w:val="009878DF"/>
    <w:rsid w:val="009903D4"/>
    <w:rsid w:val="00991009"/>
    <w:rsid w:val="00991BC1"/>
    <w:rsid w:val="00992017"/>
    <w:rsid w:val="00994125"/>
    <w:rsid w:val="00996070"/>
    <w:rsid w:val="00996A8B"/>
    <w:rsid w:val="0099707F"/>
    <w:rsid w:val="00997A60"/>
    <w:rsid w:val="00997A83"/>
    <w:rsid w:val="009A0129"/>
    <w:rsid w:val="009A037B"/>
    <w:rsid w:val="009A0DED"/>
    <w:rsid w:val="009A12D9"/>
    <w:rsid w:val="009A2357"/>
    <w:rsid w:val="009A47C2"/>
    <w:rsid w:val="009A500A"/>
    <w:rsid w:val="009A597B"/>
    <w:rsid w:val="009A5AF9"/>
    <w:rsid w:val="009A6970"/>
    <w:rsid w:val="009A7238"/>
    <w:rsid w:val="009B0348"/>
    <w:rsid w:val="009B0E96"/>
    <w:rsid w:val="009B165A"/>
    <w:rsid w:val="009B1C7C"/>
    <w:rsid w:val="009B296F"/>
    <w:rsid w:val="009B4AE6"/>
    <w:rsid w:val="009B4F2D"/>
    <w:rsid w:val="009B5D52"/>
    <w:rsid w:val="009B6264"/>
    <w:rsid w:val="009B69F4"/>
    <w:rsid w:val="009B7749"/>
    <w:rsid w:val="009B7C56"/>
    <w:rsid w:val="009C0EC3"/>
    <w:rsid w:val="009C1E52"/>
    <w:rsid w:val="009C2C77"/>
    <w:rsid w:val="009C434E"/>
    <w:rsid w:val="009C4359"/>
    <w:rsid w:val="009C586C"/>
    <w:rsid w:val="009C6086"/>
    <w:rsid w:val="009C64EB"/>
    <w:rsid w:val="009C7133"/>
    <w:rsid w:val="009C7256"/>
    <w:rsid w:val="009C7F88"/>
    <w:rsid w:val="009D16E8"/>
    <w:rsid w:val="009D22A3"/>
    <w:rsid w:val="009D2E44"/>
    <w:rsid w:val="009D382F"/>
    <w:rsid w:val="009D3D92"/>
    <w:rsid w:val="009D420B"/>
    <w:rsid w:val="009D68B3"/>
    <w:rsid w:val="009D7625"/>
    <w:rsid w:val="009D77A6"/>
    <w:rsid w:val="009D7FE0"/>
    <w:rsid w:val="009E0A2C"/>
    <w:rsid w:val="009E18B2"/>
    <w:rsid w:val="009E1A76"/>
    <w:rsid w:val="009E2667"/>
    <w:rsid w:val="009E2C28"/>
    <w:rsid w:val="009E5183"/>
    <w:rsid w:val="009E5846"/>
    <w:rsid w:val="009E5B34"/>
    <w:rsid w:val="009F0221"/>
    <w:rsid w:val="009F18A9"/>
    <w:rsid w:val="009F1A85"/>
    <w:rsid w:val="009F1F10"/>
    <w:rsid w:val="009F2230"/>
    <w:rsid w:val="009F3424"/>
    <w:rsid w:val="009F40EA"/>
    <w:rsid w:val="009F4333"/>
    <w:rsid w:val="009F4846"/>
    <w:rsid w:val="009F595F"/>
    <w:rsid w:val="009F666C"/>
    <w:rsid w:val="009F723D"/>
    <w:rsid w:val="009F7CB6"/>
    <w:rsid w:val="00A008FE"/>
    <w:rsid w:val="00A01615"/>
    <w:rsid w:val="00A018A5"/>
    <w:rsid w:val="00A01BBD"/>
    <w:rsid w:val="00A021A9"/>
    <w:rsid w:val="00A021FA"/>
    <w:rsid w:val="00A02C76"/>
    <w:rsid w:val="00A03934"/>
    <w:rsid w:val="00A0546C"/>
    <w:rsid w:val="00A067FB"/>
    <w:rsid w:val="00A07BBF"/>
    <w:rsid w:val="00A07C9B"/>
    <w:rsid w:val="00A1016A"/>
    <w:rsid w:val="00A1098C"/>
    <w:rsid w:val="00A11705"/>
    <w:rsid w:val="00A11B9F"/>
    <w:rsid w:val="00A11C4B"/>
    <w:rsid w:val="00A12AF5"/>
    <w:rsid w:val="00A14994"/>
    <w:rsid w:val="00A157F2"/>
    <w:rsid w:val="00A15FAE"/>
    <w:rsid w:val="00A16F81"/>
    <w:rsid w:val="00A16F86"/>
    <w:rsid w:val="00A171E2"/>
    <w:rsid w:val="00A17614"/>
    <w:rsid w:val="00A203BA"/>
    <w:rsid w:val="00A203E7"/>
    <w:rsid w:val="00A209B3"/>
    <w:rsid w:val="00A21800"/>
    <w:rsid w:val="00A225D9"/>
    <w:rsid w:val="00A22DB3"/>
    <w:rsid w:val="00A2354A"/>
    <w:rsid w:val="00A239C8"/>
    <w:rsid w:val="00A24C1C"/>
    <w:rsid w:val="00A259EA"/>
    <w:rsid w:val="00A25ED4"/>
    <w:rsid w:val="00A261D3"/>
    <w:rsid w:val="00A26F24"/>
    <w:rsid w:val="00A27BDC"/>
    <w:rsid w:val="00A303D8"/>
    <w:rsid w:val="00A308DC"/>
    <w:rsid w:val="00A30C34"/>
    <w:rsid w:val="00A31413"/>
    <w:rsid w:val="00A31DC0"/>
    <w:rsid w:val="00A339F6"/>
    <w:rsid w:val="00A33A90"/>
    <w:rsid w:val="00A34BFF"/>
    <w:rsid w:val="00A3505E"/>
    <w:rsid w:val="00A3550E"/>
    <w:rsid w:val="00A366E3"/>
    <w:rsid w:val="00A4028C"/>
    <w:rsid w:val="00A412DC"/>
    <w:rsid w:val="00A414A7"/>
    <w:rsid w:val="00A41577"/>
    <w:rsid w:val="00A41845"/>
    <w:rsid w:val="00A42DB5"/>
    <w:rsid w:val="00A4318A"/>
    <w:rsid w:val="00A43477"/>
    <w:rsid w:val="00A45B4E"/>
    <w:rsid w:val="00A46045"/>
    <w:rsid w:val="00A476EB"/>
    <w:rsid w:val="00A476FD"/>
    <w:rsid w:val="00A5224A"/>
    <w:rsid w:val="00A52631"/>
    <w:rsid w:val="00A52786"/>
    <w:rsid w:val="00A538EA"/>
    <w:rsid w:val="00A55168"/>
    <w:rsid w:val="00A55B3E"/>
    <w:rsid w:val="00A56887"/>
    <w:rsid w:val="00A609BD"/>
    <w:rsid w:val="00A60A0B"/>
    <w:rsid w:val="00A61595"/>
    <w:rsid w:val="00A618B5"/>
    <w:rsid w:val="00A61A10"/>
    <w:rsid w:val="00A62101"/>
    <w:rsid w:val="00A62254"/>
    <w:rsid w:val="00A64B35"/>
    <w:rsid w:val="00A6573C"/>
    <w:rsid w:val="00A65793"/>
    <w:rsid w:val="00A66F86"/>
    <w:rsid w:val="00A66FB8"/>
    <w:rsid w:val="00A67271"/>
    <w:rsid w:val="00A675DB"/>
    <w:rsid w:val="00A67887"/>
    <w:rsid w:val="00A70CA2"/>
    <w:rsid w:val="00A72640"/>
    <w:rsid w:val="00A72A59"/>
    <w:rsid w:val="00A7313B"/>
    <w:rsid w:val="00A7370D"/>
    <w:rsid w:val="00A7373C"/>
    <w:rsid w:val="00A739B8"/>
    <w:rsid w:val="00A7520C"/>
    <w:rsid w:val="00A75F24"/>
    <w:rsid w:val="00A7601D"/>
    <w:rsid w:val="00A76114"/>
    <w:rsid w:val="00A76182"/>
    <w:rsid w:val="00A761FB"/>
    <w:rsid w:val="00A7642B"/>
    <w:rsid w:val="00A77F4E"/>
    <w:rsid w:val="00A80B3E"/>
    <w:rsid w:val="00A812C9"/>
    <w:rsid w:val="00A813E7"/>
    <w:rsid w:val="00A814A2"/>
    <w:rsid w:val="00A838DB"/>
    <w:rsid w:val="00A84000"/>
    <w:rsid w:val="00A84202"/>
    <w:rsid w:val="00A843DA"/>
    <w:rsid w:val="00A8514C"/>
    <w:rsid w:val="00A853FD"/>
    <w:rsid w:val="00A8676C"/>
    <w:rsid w:val="00A87348"/>
    <w:rsid w:val="00A873B9"/>
    <w:rsid w:val="00A87B3F"/>
    <w:rsid w:val="00A90621"/>
    <w:rsid w:val="00A90B45"/>
    <w:rsid w:val="00A90DC8"/>
    <w:rsid w:val="00A91AEE"/>
    <w:rsid w:val="00A91B80"/>
    <w:rsid w:val="00A9268A"/>
    <w:rsid w:val="00A92971"/>
    <w:rsid w:val="00A93619"/>
    <w:rsid w:val="00A9511D"/>
    <w:rsid w:val="00A97450"/>
    <w:rsid w:val="00AA0A34"/>
    <w:rsid w:val="00AA1C89"/>
    <w:rsid w:val="00AA4812"/>
    <w:rsid w:val="00AA497D"/>
    <w:rsid w:val="00AA4F35"/>
    <w:rsid w:val="00AA5630"/>
    <w:rsid w:val="00AA76BE"/>
    <w:rsid w:val="00AB05A4"/>
    <w:rsid w:val="00AB2CA5"/>
    <w:rsid w:val="00AB42E4"/>
    <w:rsid w:val="00AB4A4C"/>
    <w:rsid w:val="00AB678C"/>
    <w:rsid w:val="00AC020A"/>
    <w:rsid w:val="00AC022E"/>
    <w:rsid w:val="00AC1437"/>
    <w:rsid w:val="00AC6719"/>
    <w:rsid w:val="00AC70AB"/>
    <w:rsid w:val="00AC7CC4"/>
    <w:rsid w:val="00AD1B4C"/>
    <w:rsid w:val="00AD2B60"/>
    <w:rsid w:val="00AD3575"/>
    <w:rsid w:val="00AD3671"/>
    <w:rsid w:val="00AD7C8B"/>
    <w:rsid w:val="00AD7D8E"/>
    <w:rsid w:val="00AD7FFB"/>
    <w:rsid w:val="00AE0271"/>
    <w:rsid w:val="00AE04F8"/>
    <w:rsid w:val="00AE0D6B"/>
    <w:rsid w:val="00AE1003"/>
    <w:rsid w:val="00AE1E1C"/>
    <w:rsid w:val="00AE1F4D"/>
    <w:rsid w:val="00AE2696"/>
    <w:rsid w:val="00AE2A65"/>
    <w:rsid w:val="00AE34D6"/>
    <w:rsid w:val="00AE4379"/>
    <w:rsid w:val="00AE4614"/>
    <w:rsid w:val="00AE5F0B"/>
    <w:rsid w:val="00AE72FE"/>
    <w:rsid w:val="00AF006E"/>
    <w:rsid w:val="00AF0603"/>
    <w:rsid w:val="00AF180D"/>
    <w:rsid w:val="00AF2009"/>
    <w:rsid w:val="00AF3F2D"/>
    <w:rsid w:val="00AF45D2"/>
    <w:rsid w:val="00AF5630"/>
    <w:rsid w:val="00AF5721"/>
    <w:rsid w:val="00AF5787"/>
    <w:rsid w:val="00AF650C"/>
    <w:rsid w:val="00AF68BF"/>
    <w:rsid w:val="00AF7D45"/>
    <w:rsid w:val="00B01846"/>
    <w:rsid w:val="00B01F77"/>
    <w:rsid w:val="00B02C15"/>
    <w:rsid w:val="00B0350A"/>
    <w:rsid w:val="00B03F4E"/>
    <w:rsid w:val="00B04E76"/>
    <w:rsid w:val="00B04EB2"/>
    <w:rsid w:val="00B05108"/>
    <w:rsid w:val="00B068B9"/>
    <w:rsid w:val="00B06C97"/>
    <w:rsid w:val="00B1098E"/>
    <w:rsid w:val="00B117E9"/>
    <w:rsid w:val="00B121BC"/>
    <w:rsid w:val="00B13DBF"/>
    <w:rsid w:val="00B14812"/>
    <w:rsid w:val="00B15D21"/>
    <w:rsid w:val="00B16BFA"/>
    <w:rsid w:val="00B207F4"/>
    <w:rsid w:val="00B217DD"/>
    <w:rsid w:val="00B2188B"/>
    <w:rsid w:val="00B21BA5"/>
    <w:rsid w:val="00B22542"/>
    <w:rsid w:val="00B22B52"/>
    <w:rsid w:val="00B236A9"/>
    <w:rsid w:val="00B257A8"/>
    <w:rsid w:val="00B26F70"/>
    <w:rsid w:val="00B30A7D"/>
    <w:rsid w:val="00B32716"/>
    <w:rsid w:val="00B3527D"/>
    <w:rsid w:val="00B354BB"/>
    <w:rsid w:val="00B355D6"/>
    <w:rsid w:val="00B3616D"/>
    <w:rsid w:val="00B36CA5"/>
    <w:rsid w:val="00B37C50"/>
    <w:rsid w:val="00B37E97"/>
    <w:rsid w:val="00B37EA4"/>
    <w:rsid w:val="00B40414"/>
    <w:rsid w:val="00B406D4"/>
    <w:rsid w:val="00B41614"/>
    <w:rsid w:val="00B41FDC"/>
    <w:rsid w:val="00B44570"/>
    <w:rsid w:val="00B455F1"/>
    <w:rsid w:val="00B46E3A"/>
    <w:rsid w:val="00B47440"/>
    <w:rsid w:val="00B50D44"/>
    <w:rsid w:val="00B513B2"/>
    <w:rsid w:val="00B51BBA"/>
    <w:rsid w:val="00B528BB"/>
    <w:rsid w:val="00B52D21"/>
    <w:rsid w:val="00B52D4D"/>
    <w:rsid w:val="00B52EB7"/>
    <w:rsid w:val="00B53319"/>
    <w:rsid w:val="00B5424D"/>
    <w:rsid w:val="00B54B31"/>
    <w:rsid w:val="00B553A1"/>
    <w:rsid w:val="00B561D1"/>
    <w:rsid w:val="00B56E81"/>
    <w:rsid w:val="00B579A2"/>
    <w:rsid w:val="00B579C2"/>
    <w:rsid w:val="00B652EA"/>
    <w:rsid w:val="00B657A4"/>
    <w:rsid w:val="00B6610E"/>
    <w:rsid w:val="00B678A5"/>
    <w:rsid w:val="00B70542"/>
    <w:rsid w:val="00B71124"/>
    <w:rsid w:val="00B72429"/>
    <w:rsid w:val="00B72973"/>
    <w:rsid w:val="00B738A8"/>
    <w:rsid w:val="00B753FE"/>
    <w:rsid w:val="00B7576F"/>
    <w:rsid w:val="00B75773"/>
    <w:rsid w:val="00B7642F"/>
    <w:rsid w:val="00B81E59"/>
    <w:rsid w:val="00B8216B"/>
    <w:rsid w:val="00B838E4"/>
    <w:rsid w:val="00B8426D"/>
    <w:rsid w:val="00B84B1F"/>
    <w:rsid w:val="00B84DFB"/>
    <w:rsid w:val="00B855CE"/>
    <w:rsid w:val="00B855F5"/>
    <w:rsid w:val="00B87109"/>
    <w:rsid w:val="00B8776C"/>
    <w:rsid w:val="00B901AC"/>
    <w:rsid w:val="00B9043B"/>
    <w:rsid w:val="00B90BB1"/>
    <w:rsid w:val="00B90BD9"/>
    <w:rsid w:val="00B91E00"/>
    <w:rsid w:val="00B9269D"/>
    <w:rsid w:val="00B92C9A"/>
    <w:rsid w:val="00B94703"/>
    <w:rsid w:val="00B94B3D"/>
    <w:rsid w:val="00B95B70"/>
    <w:rsid w:val="00B96517"/>
    <w:rsid w:val="00B9760B"/>
    <w:rsid w:val="00B97B1C"/>
    <w:rsid w:val="00BA09AD"/>
    <w:rsid w:val="00BA0C46"/>
    <w:rsid w:val="00BA103A"/>
    <w:rsid w:val="00BA208D"/>
    <w:rsid w:val="00BA252B"/>
    <w:rsid w:val="00BA3B04"/>
    <w:rsid w:val="00BA4023"/>
    <w:rsid w:val="00BA4BC3"/>
    <w:rsid w:val="00BA6FFE"/>
    <w:rsid w:val="00BB1A1F"/>
    <w:rsid w:val="00BB407A"/>
    <w:rsid w:val="00BB42CA"/>
    <w:rsid w:val="00BB4DA7"/>
    <w:rsid w:val="00BB4FE7"/>
    <w:rsid w:val="00BB5DA9"/>
    <w:rsid w:val="00BB5F8B"/>
    <w:rsid w:val="00BB60B9"/>
    <w:rsid w:val="00BB64BB"/>
    <w:rsid w:val="00BB7D47"/>
    <w:rsid w:val="00BB7E47"/>
    <w:rsid w:val="00BC18B4"/>
    <w:rsid w:val="00BC2AD8"/>
    <w:rsid w:val="00BC38C3"/>
    <w:rsid w:val="00BC692C"/>
    <w:rsid w:val="00BC6FCB"/>
    <w:rsid w:val="00BD08C7"/>
    <w:rsid w:val="00BD08F0"/>
    <w:rsid w:val="00BD098B"/>
    <w:rsid w:val="00BD1219"/>
    <w:rsid w:val="00BD189D"/>
    <w:rsid w:val="00BD2979"/>
    <w:rsid w:val="00BD4D57"/>
    <w:rsid w:val="00BD4E5F"/>
    <w:rsid w:val="00BD5ADE"/>
    <w:rsid w:val="00BD5DFB"/>
    <w:rsid w:val="00BD647C"/>
    <w:rsid w:val="00BD67C0"/>
    <w:rsid w:val="00BD6ABA"/>
    <w:rsid w:val="00BD7749"/>
    <w:rsid w:val="00BD7906"/>
    <w:rsid w:val="00BD790E"/>
    <w:rsid w:val="00BE09AF"/>
    <w:rsid w:val="00BE0B0A"/>
    <w:rsid w:val="00BE0D61"/>
    <w:rsid w:val="00BE2287"/>
    <w:rsid w:val="00BE2DB1"/>
    <w:rsid w:val="00BE6174"/>
    <w:rsid w:val="00BE61A0"/>
    <w:rsid w:val="00BF09EE"/>
    <w:rsid w:val="00BF1A57"/>
    <w:rsid w:val="00BF3AE7"/>
    <w:rsid w:val="00BF3EAC"/>
    <w:rsid w:val="00BF5613"/>
    <w:rsid w:val="00BF5E18"/>
    <w:rsid w:val="00BF5EE6"/>
    <w:rsid w:val="00BF6026"/>
    <w:rsid w:val="00BF7443"/>
    <w:rsid w:val="00C0061A"/>
    <w:rsid w:val="00C00957"/>
    <w:rsid w:val="00C00B81"/>
    <w:rsid w:val="00C011AB"/>
    <w:rsid w:val="00C01696"/>
    <w:rsid w:val="00C02281"/>
    <w:rsid w:val="00C0369E"/>
    <w:rsid w:val="00C04831"/>
    <w:rsid w:val="00C11FE3"/>
    <w:rsid w:val="00C128AC"/>
    <w:rsid w:val="00C136B7"/>
    <w:rsid w:val="00C150A6"/>
    <w:rsid w:val="00C1555E"/>
    <w:rsid w:val="00C1722E"/>
    <w:rsid w:val="00C1781B"/>
    <w:rsid w:val="00C20553"/>
    <w:rsid w:val="00C20D43"/>
    <w:rsid w:val="00C261AB"/>
    <w:rsid w:val="00C270B5"/>
    <w:rsid w:val="00C27E9F"/>
    <w:rsid w:val="00C30966"/>
    <w:rsid w:val="00C30B3F"/>
    <w:rsid w:val="00C31FFE"/>
    <w:rsid w:val="00C32792"/>
    <w:rsid w:val="00C3301B"/>
    <w:rsid w:val="00C335CF"/>
    <w:rsid w:val="00C33A77"/>
    <w:rsid w:val="00C33EF8"/>
    <w:rsid w:val="00C34A25"/>
    <w:rsid w:val="00C34B38"/>
    <w:rsid w:val="00C35A99"/>
    <w:rsid w:val="00C35E21"/>
    <w:rsid w:val="00C36F6B"/>
    <w:rsid w:val="00C37BE8"/>
    <w:rsid w:val="00C400CE"/>
    <w:rsid w:val="00C436E6"/>
    <w:rsid w:val="00C43F22"/>
    <w:rsid w:val="00C4492B"/>
    <w:rsid w:val="00C4557D"/>
    <w:rsid w:val="00C45A5B"/>
    <w:rsid w:val="00C47888"/>
    <w:rsid w:val="00C53258"/>
    <w:rsid w:val="00C5423D"/>
    <w:rsid w:val="00C55069"/>
    <w:rsid w:val="00C56DEB"/>
    <w:rsid w:val="00C57F15"/>
    <w:rsid w:val="00C60960"/>
    <w:rsid w:val="00C61416"/>
    <w:rsid w:val="00C61F40"/>
    <w:rsid w:val="00C62FB6"/>
    <w:rsid w:val="00C63C02"/>
    <w:rsid w:val="00C63FF1"/>
    <w:rsid w:val="00C662B7"/>
    <w:rsid w:val="00C66F35"/>
    <w:rsid w:val="00C67E9A"/>
    <w:rsid w:val="00C7034C"/>
    <w:rsid w:val="00C7092A"/>
    <w:rsid w:val="00C72235"/>
    <w:rsid w:val="00C73556"/>
    <w:rsid w:val="00C7432B"/>
    <w:rsid w:val="00C74E45"/>
    <w:rsid w:val="00C7520B"/>
    <w:rsid w:val="00C7602D"/>
    <w:rsid w:val="00C76DF4"/>
    <w:rsid w:val="00C77EF5"/>
    <w:rsid w:val="00C80143"/>
    <w:rsid w:val="00C805AA"/>
    <w:rsid w:val="00C80C58"/>
    <w:rsid w:val="00C815AF"/>
    <w:rsid w:val="00C82CC0"/>
    <w:rsid w:val="00C842FB"/>
    <w:rsid w:val="00C84CAA"/>
    <w:rsid w:val="00C8663F"/>
    <w:rsid w:val="00C86804"/>
    <w:rsid w:val="00C86E8E"/>
    <w:rsid w:val="00C911D0"/>
    <w:rsid w:val="00C91E89"/>
    <w:rsid w:val="00C91E8E"/>
    <w:rsid w:val="00C9236F"/>
    <w:rsid w:val="00C92460"/>
    <w:rsid w:val="00C94A30"/>
    <w:rsid w:val="00C95C80"/>
    <w:rsid w:val="00C966B0"/>
    <w:rsid w:val="00C96CBD"/>
    <w:rsid w:val="00CA15A5"/>
    <w:rsid w:val="00CA170D"/>
    <w:rsid w:val="00CA3EE5"/>
    <w:rsid w:val="00CA4ABF"/>
    <w:rsid w:val="00CA4D30"/>
    <w:rsid w:val="00CA52DF"/>
    <w:rsid w:val="00CA5914"/>
    <w:rsid w:val="00CA72A4"/>
    <w:rsid w:val="00CA74E0"/>
    <w:rsid w:val="00CB091D"/>
    <w:rsid w:val="00CB0E85"/>
    <w:rsid w:val="00CB12F9"/>
    <w:rsid w:val="00CB2E7D"/>
    <w:rsid w:val="00CB38F6"/>
    <w:rsid w:val="00CB39C1"/>
    <w:rsid w:val="00CB482D"/>
    <w:rsid w:val="00CB6329"/>
    <w:rsid w:val="00CB67F8"/>
    <w:rsid w:val="00CB6D54"/>
    <w:rsid w:val="00CB7E7A"/>
    <w:rsid w:val="00CC0654"/>
    <w:rsid w:val="00CC069D"/>
    <w:rsid w:val="00CC07F0"/>
    <w:rsid w:val="00CC16D2"/>
    <w:rsid w:val="00CC1FA3"/>
    <w:rsid w:val="00CC3B01"/>
    <w:rsid w:val="00CC3B28"/>
    <w:rsid w:val="00CC510B"/>
    <w:rsid w:val="00CC6183"/>
    <w:rsid w:val="00CD0070"/>
    <w:rsid w:val="00CD138F"/>
    <w:rsid w:val="00CD16C9"/>
    <w:rsid w:val="00CD270F"/>
    <w:rsid w:val="00CD3CAD"/>
    <w:rsid w:val="00CD4277"/>
    <w:rsid w:val="00CD4547"/>
    <w:rsid w:val="00CD472C"/>
    <w:rsid w:val="00CD6AE0"/>
    <w:rsid w:val="00CD713E"/>
    <w:rsid w:val="00CD7EEB"/>
    <w:rsid w:val="00CE121B"/>
    <w:rsid w:val="00CE270F"/>
    <w:rsid w:val="00CE3309"/>
    <w:rsid w:val="00CE4228"/>
    <w:rsid w:val="00CE76A2"/>
    <w:rsid w:val="00CF4EA3"/>
    <w:rsid w:val="00CF51C6"/>
    <w:rsid w:val="00CF51EA"/>
    <w:rsid w:val="00CF74AE"/>
    <w:rsid w:val="00CF7751"/>
    <w:rsid w:val="00CF7BBE"/>
    <w:rsid w:val="00D00072"/>
    <w:rsid w:val="00D00263"/>
    <w:rsid w:val="00D00A57"/>
    <w:rsid w:val="00D01C7E"/>
    <w:rsid w:val="00D02348"/>
    <w:rsid w:val="00D02C36"/>
    <w:rsid w:val="00D031AF"/>
    <w:rsid w:val="00D04220"/>
    <w:rsid w:val="00D05A29"/>
    <w:rsid w:val="00D060F6"/>
    <w:rsid w:val="00D10FB7"/>
    <w:rsid w:val="00D12060"/>
    <w:rsid w:val="00D126E1"/>
    <w:rsid w:val="00D12C45"/>
    <w:rsid w:val="00D13076"/>
    <w:rsid w:val="00D1382B"/>
    <w:rsid w:val="00D139B8"/>
    <w:rsid w:val="00D14DE7"/>
    <w:rsid w:val="00D15A21"/>
    <w:rsid w:val="00D20A5A"/>
    <w:rsid w:val="00D20EE9"/>
    <w:rsid w:val="00D21F66"/>
    <w:rsid w:val="00D2279E"/>
    <w:rsid w:val="00D23493"/>
    <w:rsid w:val="00D244CB"/>
    <w:rsid w:val="00D25361"/>
    <w:rsid w:val="00D267D8"/>
    <w:rsid w:val="00D27FA9"/>
    <w:rsid w:val="00D309EA"/>
    <w:rsid w:val="00D33149"/>
    <w:rsid w:val="00D3487F"/>
    <w:rsid w:val="00D34E2F"/>
    <w:rsid w:val="00D36965"/>
    <w:rsid w:val="00D40D46"/>
    <w:rsid w:val="00D4105B"/>
    <w:rsid w:val="00D41DE3"/>
    <w:rsid w:val="00D4264F"/>
    <w:rsid w:val="00D43819"/>
    <w:rsid w:val="00D43A1A"/>
    <w:rsid w:val="00D44832"/>
    <w:rsid w:val="00D44B74"/>
    <w:rsid w:val="00D45271"/>
    <w:rsid w:val="00D4549E"/>
    <w:rsid w:val="00D45CC8"/>
    <w:rsid w:val="00D45E42"/>
    <w:rsid w:val="00D46079"/>
    <w:rsid w:val="00D47736"/>
    <w:rsid w:val="00D501C1"/>
    <w:rsid w:val="00D531BE"/>
    <w:rsid w:val="00D53639"/>
    <w:rsid w:val="00D55060"/>
    <w:rsid w:val="00D55B83"/>
    <w:rsid w:val="00D5600D"/>
    <w:rsid w:val="00D5669C"/>
    <w:rsid w:val="00D57AFC"/>
    <w:rsid w:val="00D601AF"/>
    <w:rsid w:val="00D60307"/>
    <w:rsid w:val="00D615C9"/>
    <w:rsid w:val="00D61836"/>
    <w:rsid w:val="00D62D71"/>
    <w:rsid w:val="00D639D8"/>
    <w:rsid w:val="00D643D6"/>
    <w:rsid w:val="00D645EF"/>
    <w:rsid w:val="00D6576E"/>
    <w:rsid w:val="00D6592C"/>
    <w:rsid w:val="00D66457"/>
    <w:rsid w:val="00D66F22"/>
    <w:rsid w:val="00D67A14"/>
    <w:rsid w:val="00D67D1D"/>
    <w:rsid w:val="00D73894"/>
    <w:rsid w:val="00D74889"/>
    <w:rsid w:val="00D767AB"/>
    <w:rsid w:val="00D768AD"/>
    <w:rsid w:val="00D77199"/>
    <w:rsid w:val="00D80928"/>
    <w:rsid w:val="00D8167C"/>
    <w:rsid w:val="00D81B3A"/>
    <w:rsid w:val="00D826BC"/>
    <w:rsid w:val="00D82A47"/>
    <w:rsid w:val="00D83CEA"/>
    <w:rsid w:val="00D85476"/>
    <w:rsid w:val="00D858CF"/>
    <w:rsid w:val="00D8660D"/>
    <w:rsid w:val="00D86FE9"/>
    <w:rsid w:val="00D8733A"/>
    <w:rsid w:val="00D876E4"/>
    <w:rsid w:val="00D8774C"/>
    <w:rsid w:val="00D87B4D"/>
    <w:rsid w:val="00D87CBE"/>
    <w:rsid w:val="00D87EB1"/>
    <w:rsid w:val="00D87EC3"/>
    <w:rsid w:val="00D90273"/>
    <w:rsid w:val="00D904D2"/>
    <w:rsid w:val="00D91BC3"/>
    <w:rsid w:val="00D92043"/>
    <w:rsid w:val="00D93184"/>
    <w:rsid w:val="00D93EEA"/>
    <w:rsid w:val="00D9445B"/>
    <w:rsid w:val="00D95788"/>
    <w:rsid w:val="00D9656E"/>
    <w:rsid w:val="00D9693E"/>
    <w:rsid w:val="00DA0D73"/>
    <w:rsid w:val="00DA2AC2"/>
    <w:rsid w:val="00DA3317"/>
    <w:rsid w:val="00DA49C4"/>
    <w:rsid w:val="00DA4A88"/>
    <w:rsid w:val="00DA58D6"/>
    <w:rsid w:val="00DA5B6B"/>
    <w:rsid w:val="00DA6717"/>
    <w:rsid w:val="00DA7B12"/>
    <w:rsid w:val="00DB0593"/>
    <w:rsid w:val="00DB0B67"/>
    <w:rsid w:val="00DB1A33"/>
    <w:rsid w:val="00DB23F5"/>
    <w:rsid w:val="00DB3C1C"/>
    <w:rsid w:val="00DB4631"/>
    <w:rsid w:val="00DB4B7B"/>
    <w:rsid w:val="00DB5635"/>
    <w:rsid w:val="00DB641F"/>
    <w:rsid w:val="00DB7105"/>
    <w:rsid w:val="00DB7B49"/>
    <w:rsid w:val="00DC0D48"/>
    <w:rsid w:val="00DC1E90"/>
    <w:rsid w:val="00DC2BCA"/>
    <w:rsid w:val="00DC2D9E"/>
    <w:rsid w:val="00DC465F"/>
    <w:rsid w:val="00DC4C5D"/>
    <w:rsid w:val="00DC53C1"/>
    <w:rsid w:val="00DC59E8"/>
    <w:rsid w:val="00DC681D"/>
    <w:rsid w:val="00DC6BC4"/>
    <w:rsid w:val="00DC6D1F"/>
    <w:rsid w:val="00DD0753"/>
    <w:rsid w:val="00DD08F8"/>
    <w:rsid w:val="00DD1271"/>
    <w:rsid w:val="00DD28B9"/>
    <w:rsid w:val="00DD373D"/>
    <w:rsid w:val="00DD39CC"/>
    <w:rsid w:val="00DD4A21"/>
    <w:rsid w:val="00DD57E1"/>
    <w:rsid w:val="00DD5B84"/>
    <w:rsid w:val="00DD5BC6"/>
    <w:rsid w:val="00DE0232"/>
    <w:rsid w:val="00DE0B1A"/>
    <w:rsid w:val="00DE130C"/>
    <w:rsid w:val="00DE1604"/>
    <w:rsid w:val="00DE366E"/>
    <w:rsid w:val="00DE3C52"/>
    <w:rsid w:val="00DE3EAE"/>
    <w:rsid w:val="00DE4129"/>
    <w:rsid w:val="00DE4277"/>
    <w:rsid w:val="00DE51E7"/>
    <w:rsid w:val="00DE5D96"/>
    <w:rsid w:val="00DE5DE4"/>
    <w:rsid w:val="00DE5EE6"/>
    <w:rsid w:val="00DE7C42"/>
    <w:rsid w:val="00DF044A"/>
    <w:rsid w:val="00DF0528"/>
    <w:rsid w:val="00DF0839"/>
    <w:rsid w:val="00DF0DBF"/>
    <w:rsid w:val="00DF28C8"/>
    <w:rsid w:val="00DF2AF5"/>
    <w:rsid w:val="00DF32B6"/>
    <w:rsid w:val="00DF34DC"/>
    <w:rsid w:val="00DF353B"/>
    <w:rsid w:val="00DF402A"/>
    <w:rsid w:val="00DF4A11"/>
    <w:rsid w:val="00DF589F"/>
    <w:rsid w:val="00DF5B5D"/>
    <w:rsid w:val="00DF5DE8"/>
    <w:rsid w:val="00DF74AF"/>
    <w:rsid w:val="00E020C2"/>
    <w:rsid w:val="00E02162"/>
    <w:rsid w:val="00E023A1"/>
    <w:rsid w:val="00E03305"/>
    <w:rsid w:val="00E03967"/>
    <w:rsid w:val="00E03CEB"/>
    <w:rsid w:val="00E04360"/>
    <w:rsid w:val="00E05A71"/>
    <w:rsid w:val="00E05B09"/>
    <w:rsid w:val="00E07567"/>
    <w:rsid w:val="00E10708"/>
    <w:rsid w:val="00E1099F"/>
    <w:rsid w:val="00E10A00"/>
    <w:rsid w:val="00E1141B"/>
    <w:rsid w:val="00E11522"/>
    <w:rsid w:val="00E11DD1"/>
    <w:rsid w:val="00E1250A"/>
    <w:rsid w:val="00E12F23"/>
    <w:rsid w:val="00E137F6"/>
    <w:rsid w:val="00E13845"/>
    <w:rsid w:val="00E14D45"/>
    <w:rsid w:val="00E151A3"/>
    <w:rsid w:val="00E152CD"/>
    <w:rsid w:val="00E15EFF"/>
    <w:rsid w:val="00E17224"/>
    <w:rsid w:val="00E173F2"/>
    <w:rsid w:val="00E17B57"/>
    <w:rsid w:val="00E20159"/>
    <w:rsid w:val="00E20BA8"/>
    <w:rsid w:val="00E2187F"/>
    <w:rsid w:val="00E23D56"/>
    <w:rsid w:val="00E24F35"/>
    <w:rsid w:val="00E2675C"/>
    <w:rsid w:val="00E2734B"/>
    <w:rsid w:val="00E3045F"/>
    <w:rsid w:val="00E306FB"/>
    <w:rsid w:val="00E30E74"/>
    <w:rsid w:val="00E319A0"/>
    <w:rsid w:val="00E31E37"/>
    <w:rsid w:val="00E32C89"/>
    <w:rsid w:val="00E3331F"/>
    <w:rsid w:val="00E3423E"/>
    <w:rsid w:val="00E34747"/>
    <w:rsid w:val="00E3479D"/>
    <w:rsid w:val="00E34F20"/>
    <w:rsid w:val="00E35FD7"/>
    <w:rsid w:val="00E3657B"/>
    <w:rsid w:val="00E36B1F"/>
    <w:rsid w:val="00E373DD"/>
    <w:rsid w:val="00E37F04"/>
    <w:rsid w:val="00E4050C"/>
    <w:rsid w:val="00E4158C"/>
    <w:rsid w:val="00E453BE"/>
    <w:rsid w:val="00E4575B"/>
    <w:rsid w:val="00E470D1"/>
    <w:rsid w:val="00E47304"/>
    <w:rsid w:val="00E5112F"/>
    <w:rsid w:val="00E513F2"/>
    <w:rsid w:val="00E515D2"/>
    <w:rsid w:val="00E51D89"/>
    <w:rsid w:val="00E53CE2"/>
    <w:rsid w:val="00E54737"/>
    <w:rsid w:val="00E5496D"/>
    <w:rsid w:val="00E561CF"/>
    <w:rsid w:val="00E5657E"/>
    <w:rsid w:val="00E56677"/>
    <w:rsid w:val="00E57D4D"/>
    <w:rsid w:val="00E612E7"/>
    <w:rsid w:val="00E616C8"/>
    <w:rsid w:val="00E61A2A"/>
    <w:rsid w:val="00E622A2"/>
    <w:rsid w:val="00E62CE2"/>
    <w:rsid w:val="00E631AB"/>
    <w:rsid w:val="00E63C1D"/>
    <w:rsid w:val="00E640FB"/>
    <w:rsid w:val="00E648F0"/>
    <w:rsid w:val="00E65A42"/>
    <w:rsid w:val="00E65D52"/>
    <w:rsid w:val="00E67FFB"/>
    <w:rsid w:val="00E701B0"/>
    <w:rsid w:val="00E7047C"/>
    <w:rsid w:val="00E70507"/>
    <w:rsid w:val="00E70CEF"/>
    <w:rsid w:val="00E7167E"/>
    <w:rsid w:val="00E72D5D"/>
    <w:rsid w:val="00E734C9"/>
    <w:rsid w:val="00E7358F"/>
    <w:rsid w:val="00E744B0"/>
    <w:rsid w:val="00E74653"/>
    <w:rsid w:val="00E7632F"/>
    <w:rsid w:val="00E7663A"/>
    <w:rsid w:val="00E76860"/>
    <w:rsid w:val="00E76C75"/>
    <w:rsid w:val="00E77BA7"/>
    <w:rsid w:val="00E8049C"/>
    <w:rsid w:val="00E82A63"/>
    <w:rsid w:val="00E82ACB"/>
    <w:rsid w:val="00E838AA"/>
    <w:rsid w:val="00E84F66"/>
    <w:rsid w:val="00E8569C"/>
    <w:rsid w:val="00E86254"/>
    <w:rsid w:val="00E9027C"/>
    <w:rsid w:val="00E90876"/>
    <w:rsid w:val="00E90CF8"/>
    <w:rsid w:val="00E92C00"/>
    <w:rsid w:val="00E92CD2"/>
    <w:rsid w:val="00E93B32"/>
    <w:rsid w:val="00E95190"/>
    <w:rsid w:val="00E971EC"/>
    <w:rsid w:val="00E97424"/>
    <w:rsid w:val="00E97527"/>
    <w:rsid w:val="00EA02F3"/>
    <w:rsid w:val="00EA162F"/>
    <w:rsid w:val="00EA45E1"/>
    <w:rsid w:val="00EA47FC"/>
    <w:rsid w:val="00EA4B3C"/>
    <w:rsid w:val="00EA4EA4"/>
    <w:rsid w:val="00EA5153"/>
    <w:rsid w:val="00EA532D"/>
    <w:rsid w:val="00EA6510"/>
    <w:rsid w:val="00EA689C"/>
    <w:rsid w:val="00EA68BD"/>
    <w:rsid w:val="00EA68F5"/>
    <w:rsid w:val="00EA6B7F"/>
    <w:rsid w:val="00EA78B0"/>
    <w:rsid w:val="00EB009C"/>
    <w:rsid w:val="00EB0DA7"/>
    <w:rsid w:val="00EB0E08"/>
    <w:rsid w:val="00EB139E"/>
    <w:rsid w:val="00EB2AE9"/>
    <w:rsid w:val="00EB382B"/>
    <w:rsid w:val="00EB3FA0"/>
    <w:rsid w:val="00EB5400"/>
    <w:rsid w:val="00EB694B"/>
    <w:rsid w:val="00EB726F"/>
    <w:rsid w:val="00EB765C"/>
    <w:rsid w:val="00EB792F"/>
    <w:rsid w:val="00EB7E1F"/>
    <w:rsid w:val="00EC0B60"/>
    <w:rsid w:val="00EC0D0A"/>
    <w:rsid w:val="00EC159D"/>
    <w:rsid w:val="00EC190B"/>
    <w:rsid w:val="00EC1936"/>
    <w:rsid w:val="00EC3289"/>
    <w:rsid w:val="00EC3B84"/>
    <w:rsid w:val="00EC3ED3"/>
    <w:rsid w:val="00EC4393"/>
    <w:rsid w:val="00EC46BB"/>
    <w:rsid w:val="00EC49A1"/>
    <w:rsid w:val="00EC5EB6"/>
    <w:rsid w:val="00EC754D"/>
    <w:rsid w:val="00EC7D0F"/>
    <w:rsid w:val="00ED00AB"/>
    <w:rsid w:val="00ED0BCF"/>
    <w:rsid w:val="00ED31B3"/>
    <w:rsid w:val="00ED4539"/>
    <w:rsid w:val="00ED4F74"/>
    <w:rsid w:val="00ED5587"/>
    <w:rsid w:val="00ED6627"/>
    <w:rsid w:val="00ED6873"/>
    <w:rsid w:val="00ED6D21"/>
    <w:rsid w:val="00ED74A6"/>
    <w:rsid w:val="00EE0A0A"/>
    <w:rsid w:val="00EE1880"/>
    <w:rsid w:val="00EE258D"/>
    <w:rsid w:val="00EE2870"/>
    <w:rsid w:val="00EE2CF0"/>
    <w:rsid w:val="00EE7137"/>
    <w:rsid w:val="00EF048D"/>
    <w:rsid w:val="00EF0532"/>
    <w:rsid w:val="00EF09B0"/>
    <w:rsid w:val="00EF1198"/>
    <w:rsid w:val="00EF1E29"/>
    <w:rsid w:val="00EF1E6F"/>
    <w:rsid w:val="00EF3956"/>
    <w:rsid w:val="00EF5392"/>
    <w:rsid w:val="00EF59AD"/>
    <w:rsid w:val="00EF5EB9"/>
    <w:rsid w:val="00EF600A"/>
    <w:rsid w:val="00EF69B7"/>
    <w:rsid w:val="00EF6A89"/>
    <w:rsid w:val="00EF7597"/>
    <w:rsid w:val="00EF7C0E"/>
    <w:rsid w:val="00F01295"/>
    <w:rsid w:val="00F02B7B"/>
    <w:rsid w:val="00F03D3C"/>
    <w:rsid w:val="00F044E7"/>
    <w:rsid w:val="00F052D8"/>
    <w:rsid w:val="00F05EAA"/>
    <w:rsid w:val="00F0609D"/>
    <w:rsid w:val="00F06B4C"/>
    <w:rsid w:val="00F071DE"/>
    <w:rsid w:val="00F07E6F"/>
    <w:rsid w:val="00F100E8"/>
    <w:rsid w:val="00F10842"/>
    <w:rsid w:val="00F1211C"/>
    <w:rsid w:val="00F122C6"/>
    <w:rsid w:val="00F124DE"/>
    <w:rsid w:val="00F13659"/>
    <w:rsid w:val="00F141C2"/>
    <w:rsid w:val="00F15C02"/>
    <w:rsid w:val="00F162DF"/>
    <w:rsid w:val="00F212EC"/>
    <w:rsid w:val="00F22EFF"/>
    <w:rsid w:val="00F2333D"/>
    <w:rsid w:val="00F234FA"/>
    <w:rsid w:val="00F236C6"/>
    <w:rsid w:val="00F23E7B"/>
    <w:rsid w:val="00F2617F"/>
    <w:rsid w:val="00F26862"/>
    <w:rsid w:val="00F27A31"/>
    <w:rsid w:val="00F27AC6"/>
    <w:rsid w:val="00F30753"/>
    <w:rsid w:val="00F3178F"/>
    <w:rsid w:val="00F321BF"/>
    <w:rsid w:val="00F32751"/>
    <w:rsid w:val="00F340A5"/>
    <w:rsid w:val="00F352F9"/>
    <w:rsid w:val="00F35D77"/>
    <w:rsid w:val="00F36128"/>
    <w:rsid w:val="00F36EC6"/>
    <w:rsid w:val="00F40326"/>
    <w:rsid w:val="00F421D9"/>
    <w:rsid w:val="00F421F7"/>
    <w:rsid w:val="00F427A1"/>
    <w:rsid w:val="00F43E9D"/>
    <w:rsid w:val="00F44659"/>
    <w:rsid w:val="00F4629B"/>
    <w:rsid w:val="00F46FF9"/>
    <w:rsid w:val="00F50070"/>
    <w:rsid w:val="00F50EEA"/>
    <w:rsid w:val="00F511CA"/>
    <w:rsid w:val="00F53B28"/>
    <w:rsid w:val="00F53E42"/>
    <w:rsid w:val="00F55557"/>
    <w:rsid w:val="00F56000"/>
    <w:rsid w:val="00F569A8"/>
    <w:rsid w:val="00F605EC"/>
    <w:rsid w:val="00F6095B"/>
    <w:rsid w:val="00F60C09"/>
    <w:rsid w:val="00F63589"/>
    <w:rsid w:val="00F639B7"/>
    <w:rsid w:val="00F65D23"/>
    <w:rsid w:val="00F6617C"/>
    <w:rsid w:val="00F6728F"/>
    <w:rsid w:val="00F676AE"/>
    <w:rsid w:val="00F67C1C"/>
    <w:rsid w:val="00F67FF1"/>
    <w:rsid w:val="00F70501"/>
    <w:rsid w:val="00F7113F"/>
    <w:rsid w:val="00F712BA"/>
    <w:rsid w:val="00F71988"/>
    <w:rsid w:val="00F7248E"/>
    <w:rsid w:val="00F724C9"/>
    <w:rsid w:val="00F72896"/>
    <w:rsid w:val="00F72DD2"/>
    <w:rsid w:val="00F738C5"/>
    <w:rsid w:val="00F73B08"/>
    <w:rsid w:val="00F74BEC"/>
    <w:rsid w:val="00F75006"/>
    <w:rsid w:val="00F7505A"/>
    <w:rsid w:val="00F756DC"/>
    <w:rsid w:val="00F756F9"/>
    <w:rsid w:val="00F763EB"/>
    <w:rsid w:val="00F769C3"/>
    <w:rsid w:val="00F76ECA"/>
    <w:rsid w:val="00F77029"/>
    <w:rsid w:val="00F77250"/>
    <w:rsid w:val="00F801A0"/>
    <w:rsid w:val="00F8042E"/>
    <w:rsid w:val="00F8157B"/>
    <w:rsid w:val="00F83005"/>
    <w:rsid w:val="00F8323D"/>
    <w:rsid w:val="00F84227"/>
    <w:rsid w:val="00F84339"/>
    <w:rsid w:val="00F84C70"/>
    <w:rsid w:val="00F8527D"/>
    <w:rsid w:val="00F85EC8"/>
    <w:rsid w:val="00F86294"/>
    <w:rsid w:val="00F8654F"/>
    <w:rsid w:val="00F8746C"/>
    <w:rsid w:val="00F87A3A"/>
    <w:rsid w:val="00F87E0D"/>
    <w:rsid w:val="00F9040C"/>
    <w:rsid w:val="00F90C68"/>
    <w:rsid w:val="00F91630"/>
    <w:rsid w:val="00F92CC4"/>
    <w:rsid w:val="00F92E2D"/>
    <w:rsid w:val="00F95973"/>
    <w:rsid w:val="00F95C38"/>
    <w:rsid w:val="00F95C86"/>
    <w:rsid w:val="00F963BF"/>
    <w:rsid w:val="00F9671A"/>
    <w:rsid w:val="00F96BD1"/>
    <w:rsid w:val="00FA005E"/>
    <w:rsid w:val="00FA0592"/>
    <w:rsid w:val="00FA1733"/>
    <w:rsid w:val="00FA21D0"/>
    <w:rsid w:val="00FA23D0"/>
    <w:rsid w:val="00FA2880"/>
    <w:rsid w:val="00FA5342"/>
    <w:rsid w:val="00FA5EEF"/>
    <w:rsid w:val="00FA6735"/>
    <w:rsid w:val="00FA67F3"/>
    <w:rsid w:val="00FA690B"/>
    <w:rsid w:val="00FB053B"/>
    <w:rsid w:val="00FB07EF"/>
    <w:rsid w:val="00FB087D"/>
    <w:rsid w:val="00FB0E6D"/>
    <w:rsid w:val="00FB1B17"/>
    <w:rsid w:val="00FB2C9D"/>
    <w:rsid w:val="00FB31B2"/>
    <w:rsid w:val="00FB3E6F"/>
    <w:rsid w:val="00FB53E6"/>
    <w:rsid w:val="00FB57D8"/>
    <w:rsid w:val="00FB58DE"/>
    <w:rsid w:val="00FB5910"/>
    <w:rsid w:val="00FB5C7C"/>
    <w:rsid w:val="00FB668F"/>
    <w:rsid w:val="00FB7865"/>
    <w:rsid w:val="00FC3C75"/>
    <w:rsid w:val="00FC3E1F"/>
    <w:rsid w:val="00FC3E94"/>
    <w:rsid w:val="00FC4477"/>
    <w:rsid w:val="00FC5F48"/>
    <w:rsid w:val="00FC6DF8"/>
    <w:rsid w:val="00FC7400"/>
    <w:rsid w:val="00FC7431"/>
    <w:rsid w:val="00FC75A8"/>
    <w:rsid w:val="00FC7BE4"/>
    <w:rsid w:val="00FD0C9A"/>
    <w:rsid w:val="00FD0F1C"/>
    <w:rsid w:val="00FD22CF"/>
    <w:rsid w:val="00FD2BFA"/>
    <w:rsid w:val="00FD2DDC"/>
    <w:rsid w:val="00FD4529"/>
    <w:rsid w:val="00FD5430"/>
    <w:rsid w:val="00FD5AE9"/>
    <w:rsid w:val="00FD60FC"/>
    <w:rsid w:val="00FD767F"/>
    <w:rsid w:val="00FD7902"/>
    <w:rsid w:val="00FE0FDA"/>
    <w:rsid w:val="00FE144D"/>
    <w:rsid w:val="00FE1553"/>
    <w:rsid w:val="00FE28C5"/>
    <w:rsid w:val="00FE3ABD"/>
    <w:rsid w:val="00FE3D0F"/>
    <w:rsid w:val="00FE4234"/>
    <w:rsid w:val="00FE5B85"/>
    <w:rsid w:val="00FE6376"/>
    <w:rsid w:val="00FE63BB"/>
    <w:rsid w:val="00FF0B79"/>
    <w:rsid w:val="00FF0E1D"/>
    <w:rsid w:val="00FF0EB1"/>
    <w:rsid w:val="00FF254E"/>
    <w:rsid w:val="00FF2CCD"/>
    <w:rsid w:val="00FF3E18"/>
    <w:rsid w:val="00FF3E75"/>
    <w:rsid w:val="00FF48AD"/>
    <w:rsid w:val="00FF51C2"/>
    <w:rsid w:val="00FF5799"/>
    <w:rsid w:val="00FF5983"/>
    <w:rsid w:val="00FF5DEE"/>
    <w:rsid w:val="00FF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oNotEmbedSmartTags/>
  <w:decimalSymbol w:val=","/>
  <w:listSeparator w:val=";"/>
  <w14:docId w14:val="33695BA9"/>
  <w15:chartTrackingRefBased/>
  <w15:docId w15:val="{7407D72F-DB73-4915-975B-68D84AFEB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0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7109"/>
    <w:rPr>
      <w:sz w:val="24"/>
      <w:szCs w:val="24"/>
    </w:rPr>
  </w:style>
  <w:style w:type="paragraph" w:styleId="Ttulo1">
    <w:name w:val="heading 1"/>
    <w:aliases w:val="ModelerHeading1,EMENTA,2 headline"/>
    <w:basedOn w:val="Normal"/>
    <w:next w:val="Normal"/>
    <w:link w:val="Ttulo1Char"/>
    <w:qFormat/>
    <w:pPr>
      <w:keepNext/>
      <w:numPr>
        <w:numId w:val="1"/>
      </w:numPr>
      <w:overflowPunct w:val="0"/>
      <w:autoSpaceDE w:val="0"/>
      <w:jc w:val="center"/>
      <w:textAlignment w:val="baseline"/>
      <w:outlineLvl w:val="0"/>
    </w:pPr>
    <w:rPr>
      <w:rFonts w:ascii="Arial" w:hAnsi="Arial" w:cs="Arial"/>
      <w:b/>
      <w:sz w:val="32"/>
      <w:szCs w:val="20"/>
    </w:rPr>
  </w:style>
  <w:style w:type="paragraph" w:styleId="Ttulo2">
    <w:name w:val="heading 2"/>
    <w:basedOn w:val="Normal"/>
    <w:next w:val="Normal"/>
    <w:link w:val="Ttulo2Char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Ttulododocumento"/>
    <w:link w:val="Ttulo3Char"/>
    <w:qFormat/>
    <w:rsid w:val="003D024D"/>
    <w:pPr>
      <w:outlineLvl w:val="2"/>
    </w:pPr>
  </w:style>
  <w:style w:type="paragraph" w:styleId="Ttulo4">
    <w:name w:val="heading 4"/>
    <w:basedOn w:val="Normal"/>
    <w:next w:val="Normal"/>
    <w:link w:val="Ttulo4Char"/>
    <w:qFormat/>
    <w:pPr>
      <w:keepNext/>
      <w:jc w:val="center"/>
      <w:outlineLvl w:val="3"/>
    </w:pPr>
    <w:rPr>
      <w:rFonts w:ascii="Arial" w:hAnsi="Arial" w:cs="Arial"/>
      <w:szCs w:val="20"/>
    </w:rPr>
  </w:style>
  <w:style w:type="paragraph" w:styleId="Ttulo5">
    <w:name w:val="heading 5"/>
    <w:basedOn w:val="Normal"/>
    <w:next w:val="Normal"/>
    <w:link w:val="Ttulo5Char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aliases w:val="Título Atividade"/>
    <w:basedOn w:val="Normal"/>
    <w:next w:val="Normal"/>
    <w:link w:val="Ttulo6Char"/>
    <w:qFormat/>
    <w:pPr>
      <w:keepNext/>
      <w:numPr>
        <w:ilvl w:val="5"/>
        <w:numId w:val="1"/>
      </w:numPr>
      <w:spacing w:before="120"/>
      <w:jc w:val="both"/>
      <w:outlineLvl w:val="5"/>
    </w:pPr>
    <w:rPr>
      <w:rFonts w:ascii="CG Omega" w:hAnsi="CG Omega" w:cs="CG Omega"/>
      <w:b/>
      <w:szCs w:val="20"/>
    </w:rPr>
  </w:style>
  <w:style w:type="paragraph" w:styleId="Ttulo7">
    <w:name w:val="heading 7"/>
    <w:basedOn w:val="Normal"/>
    <w:next w:val="Normal"/>
    <w:link w:val="Ttulo7Char"/>
    <w:unhideWhenUsed/>
    <w:qFormat/>
    <w:rsid w:val="005C77E9"/>
    <w:pPr>
      <w:keepNext/>
      <w:keepLines/>
      <w:spacing w:before="40" w:line="248" w:lineRule="auto"/>
      <w:ind w:left="1296" w:right="1700" w:hanging="1296"/>
      <w:jc w:val="both"/>
      <w:outlineLvl w:val="6"/>
    </w:pPr>
    <w:rPr>
      <w:rFonts w:ascii="Cambria" w:hAnsi="Cambria"/>
      <w:i/>
      <w:iCs/>
      <w:color w:val="243F60"/>
      <w:szCs w:val="22"/>
    </w:rPr>
  </w:style>
  <w:style w:type="paragraph" w:styleId="Ttulo8">
    <w:name w:val="heading 8"/>
    <w:basedOn w:val="Normal"/>
    <w:next w:val="Normal"/>
    <w:link w:val="Ttulo8Char"/>
    <w:qFormat/>
    <w:rsid w:val="00640724"/>
    <w:pPr>
      <w:keepNext/>
      <w:numPr>
        <w:ilvl w:val="7"/>
        <w:numId w:val="1"/>
      </w:numPr>
      <w:outlineLvl w:val="7"/>
    </w:pPr>
    <w:rPr>
      <w:b/>
      <w:szCs w:val="20"/>
    </w:rPr>
  </w:style>
  <w:style w:type="paragraph" w:styleId="Ttulo9">
    <w:name w:val="heading 9"/>
    <w:basedOn w:val="Normal"/>
    <w:next w:val="Normal"/>
    <w:link w:val="Ttulo9Char"/>
    <w:qFormat/>
    <w:pPr>
      <w:keepNext/>
      <w:numPr>
        <w:ilvl w:val="8"/>
        <w:numId w:val="1"/>
      </w:numPr>
      <w:tabs>
        <w:tab w:val="left" w:pos="1701"/>
      </w:tabs>
      <w:spacing w:after="120" w:line="340" w:lineRule="exact"/>
      <w:outlineLvl w:val="8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4z0">
    <w:name w:val="WW8Num4z0"/>
    <w:rPr>
      <w:rFonts w:ascii="Arial" w:hAnsi="Arial" w:cs="Arial"/>
      <w:b/>
      <w:szCs w:val="20"/>
    </w:rPr>
  </w:style>
  <w:style w:type="character" w:customStyle="1" w:styleId="WW8Num5z0">
    <w:name w:val="WW8Num5z0"/>
    <w:rPr>
      <w:b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  <w:rPr>
      <w:rFonts w:cs="Arial"/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8z0">
    <w:name w:val="WW8Num8z0"/>
    <w:rPr>
      <w:b/>
    </w:rPr>
  </w:style>
  <w:style w:type="character" w:customStyle="1" w:styleId="WW8Num10z0">
    <w:name w:val="WW8Num10z0"/>
    <w:rPr>
      <w:rFonts w:eastAsia="Times New Roman" w:cs="Times New Roman"/>
      <w:b/>
      <w:lang w:bidi="ar-SA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b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8z0">
    <w:name w:val="WW8Num18z0"/>
    <w:rPr>
      <w:b/>
    </w:rPr>
  </w:style>
  <w:style w:type="character" w:customStyle="1" w:styleId="Fontepargpadro8">
    <w:name w:val="Fonte parág. padrão8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Fontepargpadro7">
    <w:name w:val="Fonte parág. padrão7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cs="Arial"/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cs="Arial"/>
      <w:b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b/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Fontepargpadro6">
    <w:name w:val="Fonte parág. padrão6"/>
  </w:style>
  <w:style w:type="character" w:customStyle="1" w:styleId="Absatz-Standardschriftart">
    <w:name w:val="Absatz-Standardschriftart"/>
  </w:style>
  <w:style w:type="character" w:customStyle="1" w:styleId="Fontepargpadro5">
    <w:name w:val="Fonte parág. padrão5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8Num23z0">
    <w:name w:val="WW8Num23z0"/>
    <w:rPr>
      <w:b/>
      <w:bCs/>
    </w:rPr>
  </w:style>
  <w:style w:type="character" w:customStyle="1" w:styleId="WW8Num24z0">
    <w:name w:val="WW8Num24z0"/>
    <w:rPr>
      <w:b/>
      <w:bCs/>
    </w:rPr>
  </w:style>
  <w:style w:type="character" w:customStyle="1" w:styleId="WW8Num25z0">
    <w:name w:val="WW8Num25z0"/>
    <w:rPr>
      <w:rFonts w:ascii="Times New Roman" w:hAnsi="Times New Roman" w:cs="Times New Roman"/>
      <w:b/>
      <w:bCs/>
    </w:rPr>
  </w:style>
  <w:style w:type="character" w:customStyle="1" w:styleId="WW8Num26z0">
    <w:name w:val="WW8Num26z0"/>
    <w:rPr>
      <w:b/>
      <w:bCs/>
    </w:rPr>
  </w:style>
  <w:style w:type="character" w:customStyle="1" w:styleId="WW8Num27z0">
    <w:name w:val="WW8Num27z0"/>
    <w:rPr>
      <w:b/>
      <w:bCs/>
    </w:rPr>
  </w:style>
  <w:style w:type="character" w:customStyle="1" w:styleId="WW8Num28z0">
    <w:name w:val="WW8Num28z0"/>
    <w:rPr>
      <w:b/>
      <w:bCs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30z0">
    <w:name w:val="WW8Num30z0"/>
    <w:rPr>
      <w:b/>
      <w:bCs/>
    </w:rPr>
  </w:style>
  <w:style w:type="character" w:customStyle="1" w:styleId="WW8Num31z0">
    <w:name w:val="WW8Num31z0"/>
    <w:rPr>
      <w:b/>
      <w:bCs/>
    </w:rPr>
  </w:style>
  <w:style w:type="character" w:customStyle="1" w:styleId="WW8Num32z0">
    <w:name w:val="WW8Num32z0"/>
    <w:rPr>
      <w:b/>
      <w:bCs/>
    </w:rPr>
  </w:style>
  <w:style w:type="character" w:customStyle="1" w:styleId="WW8Num33z0">
    <w:name w:val="WW8Num33z0"/>
    <w:rPr>
      <w:rFonts w:ascii="Wingdings" w:hAnsi="Wingdings" w:cs="Wingdings"/>
    </w:rPr>
  </w:style>
  <w:style w:type="character" w:customStyle="1" w:styleId="WW8Num34z0">
    <w:name w:val="WW8Num34z0"/>
    <w:rPr>
      <w:rFonts w:ascii="Times New Roman" w:hAnsi="Times New Roman" w:cs="Times New Roman"/>
      <w:b/>
      <w:bCs/>
    </w:rPr>
  </w:style>
  <w:style w:type="character" w:customStyle="1" w:styleId="WW8Num35z0">
    <w:name w:val="WW8Num35z0"/>
    <w:rPr>
      <w:b/>
      <w:bCs/>
    </w:rPr>
  </w:style>
  <w:style w:type="character" w:customStyle="1" w:styleId="WW8Num36z0">
    <w:name w:val="WW8Num36z0"/>
    <w:rPr>
      <w:b/>
      <w:bCs/>
    </w:rPr>
  </w:style>
  <w:style w:type="character" w:customStyle="1" w:styleId="WW8Num37z0">
    <w:name w:val="WW8Num37z0"/>
    <w:rPr>
      <w:b/>
      <w:bCs/>
    </w:rPr>
  </w:style>
  <w:style w:type="character" w:customStyle="1" w:styleId="WW8Num38z0">
    <w:name w:val="WW8Num38z0"/>
    <w:rPr>
      <w:b/>
      <w:bCs/>
    </w:rPr>
  </w:style>
  <w:style w:type="character" w:customStyle="1" w:styleId="WW8Num39z0">
    <w:name w:val="WW8Num39z0"/>
    <w:rPr>
      <w:b/>
      <w:bCs/>
    </w:rPr>
  </w:style>
  <w:style w:type="character" w:customStyle="1" w:styleId="WW8Num40z0">
    <w:name w:val="WW8Num40z0"/>
    <w:rPr>
      <w:b/>
      <w:bCs/>
    </w:rPr>
  </w:style>
  <w:style w:type="character" w:customStyle="1" w:styleId="WW8Num41z0">
    <w:name w:val="WW8Num41z0"/>
    <w:rPr>
      <w:b/>
      <w:bCs/>
    </w:rPr>
  </w:style>
  <w:style w:type="character" w:customStyle="1" w:styleId="WW8Num42z0">
    <w:name w:val="WW8Num42z0"/>
    <w:rPr>
      <w:b/>
      <w:bCs/>
    </w:rPr>
  </w:style>
  <w:style w:type="character" w:customStyle="1" w:styleId="WW8Num43z0">
    <w:name w:val="WW8Num43z0"/>
    <w:rPr>
      <w:b/>
      <w:bCs/>
    </w:rPr>
  </w:style>
  <w:style w:type="character" w:customStyle="1" w:styleId="WW8Num44z0">
    <w:name w:val="WW8Num44z0"/>
    <w:rPr>
      <w:b/>
      <w:bCs/>
    </w:rPr>
  </w:style>
  <w:style w:type="character" w:customStyle="1" w:styleId="WW8Num45z0">
    <w:name w:val="WW8Num45z0"/>
    <w:rPr>
      <w:b/>
      <w:bCs/>
    </w:rPr>
  </w:style>
  <w:style w:type="character" w:customStyle="1" w:styleId="WW8Num46z0">
    <w:name w:val="WW8Num46z0"/>
    <w:rPr>
      <w:b/>
      <w:bCs/>
    </w:rPr>
  </w:style>
  <w:style w:type="character" w:customStyle="1" w:styleId="WW8Num47z0">
    <w:name w:val="WW8Num47z0"/>
    <w:rPr>
      <w:b/>
      <w:bCs/>
    </w:rPr>
  </w:style>
  <w:style w:type="character" w:customStyle="1" w:styleId="WW8Num48z0">
    <w:name w:val="WW8Num48z0"/>
    <w:rPr>
      <w:b/>
      <w:bCs/>
    </w:rPr>
  </w:style>
  <w:style w:type="character" w:customStyle="1" w:styleId="WW8Num49z0">
    <w:name w:val="WW8Num49z0"/>
    <w:rPr>
      <w:b/>
      <w:bCs/>
    </w:rPr>
  </w:style>
  <w:style w:type="character" w:customStyle="1" w:styleId="WW8Num49z1">
    <w:name w:val="WW8Num49z1"/>
    <w:rPr>
      <w:rFonts w:ascii="Times New Roman" w:hAnsi="Times New Roman" w:cs="Times New Roman"/>
      <w:b/>
      <w:i w:val="0"/>
      <w:sz w:val="24"/>
    </w:rPr>
  </w:style>
  <w:style w:type="character" w:customStyle="1" w:styleId="WW8Num49z3">
    <w:name w:val="WW8Num49z3"/>
    <w:rPr>
      <w:b/>
    </w:rPr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8Num50z0">
    <w:name w:val="WW8Num50z0"/>
    <w:rPr>
      <w:b/>
      <w:bCs/>
    </w:rPr>
  </w:style>
  <w:style w:type="character" w:customStyle="1" w:styleId="WW8Num51z0">
    <w:name w:val="WW8Num51z0"/>
    <w:rPr>
      <w:b/>
      <w:bCs/>
    </w:rPr>
  </w:style>
  <w:style w:type="character" w:customStyle="1" w:styleId="WW8Num52z0">
    <w:name w:val="WW8Num52z0"/>
    <w:rPr>
      <w:b/>
      <w:bCs/>
    </w:rPr>
  </w:style>
  <w:style w:type="character" w:customStyle="1" w:styleId="WW8Num53z0">
    <w:name w:val="WW8Num53z0"/>
    <w:rPr>
      <w:b/>
      <w:bCs/>
    </w:rPr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Fontepargpadro1">
    <w:name w:val="Fonte parág. padrão1"/>
  </w:style>
  <w:style w:type="character" w:customStyle="1" w:styleId="Fontepargpadro4">
    <w:name w:val="Fonte parág. padrão4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Fontepargpadro3">
    <w:name w:val="Fonte parág. padrão3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Fontepargpadro2">
    <w:name w:val="Fonte parág. padrão2"/>
  </w:style>
  <w:style w:type="character" w:customStyle="1" w:styleId="WW8Num24z2">
    <w:name w:val="WW8Num24z2"/>
    <w:rPr>
      <w:b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1z1">
    <w:name w:val="WW8Num31z1"/>
    <w:rPr>
      <w:b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Fontepargpadro10">
    <w:name w:val="Fonte parág. padrão1"/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olttablecontentcfg">
    <w:name w:val="olt_table_content_cfg"/>
    <w:basedOn w:val="Fontepargpadro10"/>
  </w:style>
  <w:style w:type="character" w:styleId="Nmerodepgina">
    <w:name w:val="page number"/>
    <w:basedOn w:val="Fontepargpadro10"/>
  </w:style>
  <w:style w:type="character" w:styleId="Forte">
    <w:name w:val="Strong"/>
    <w:qFormat/>
    <w:rPr>
      <w:b/>
      <w:bCs/>
    </w:rPr>
  </w:style>
  <w:style w:type="character" w:customStyle="1" w:styleId="Smbolosdenumerao">
    <w:name w:val="Símbolos de numeração"/>
    <w:rPr>
      <w:b/>
      <w:bCs/>
    </w:rPr>
  </w:style>
  <w:style w:type="character" w:customStyle="1" w:styleId="WW8Num1230z0">
    <w:name w:val="WW8Num1230z0"/>
    <w:rPr>
      <w:rFonts w:ascii="Times New Roman" w:hAnsi="Times New Roman" w:cs="Times New Roman"/>
      <w:b/>
      <w:i w:val="0"/>
      <w:color w:val="auto"/>
      <w:sz w:val="24"/>
    </w:rPr>
  </w:style>
  <w:style w:type="character" w:customStyle="1" w:styleId="WW8Num1230z1">
    <w:name w:val="WW8Num1230z1"/>
    <w:rPr>
      <w:rFonts w:ascii="Times New Roman" w:hAnsi="Times New Roman" w:cs="Times New Roman"/>
      <w:b/>
      <w:i w:val="0"/>
      <w:sz w:val="24"/>
    </w:rPr>
  </w:style>
  <w:style w:type="character" w:customStyle="1" w:styleId="WW8Num1230z3">
    <w:name w:val="WW8Num1230z3"/>
    <w:rPr>
      <w:b/>
    </w:rPr>
  </w:style>
  <w:style w:type="character" w:customStyle="1" w:styleId="Marcas">
    <w:name w:val="Marcas"/>
    <w:rPr>
      <w:rFonts w:ascii="OpenSymbol" w:eastAsia="OpenSymbol" w:hAnsi="OpenSymbol" w:cs="OpenSymbol"/>
    </w:rPr>
  </w:style>
  <w:style w:type="character" w:customStyle="1" w:styleId="A0">
    <w:name w:val="A0"/>
    <w:rPr>
      <w:color w:val="000000"/>
      <w:sz w:val="22"/>
    </w:rPr>
  </w:style>
  <w:style w:type="character" w:styleId="HiperlinkVisitado">
    <w:name w:val="FollowedHyperlink"/>
    <w:uiPriority w:val="99"/>
    <w:rPr>
      <w:color w:val="800000"/>
      <w:u w:val="single"/>
    </w:rPr>
  </w:style>
  <w:style w:type="character" w:customStyle="1" w:styleId="WW8Num1235z0">
    <w:name w:val="WW8Num1235z0"/>
    <w:rPr>
      <w:rFonts w:ascii="Times New Roman" w:hAnsi="Times New Roman" w:cs="Times New Roman"/>
      <w:b/>
      <w:i w:val="0"/>
      <w:color w:val="auto"/>
      <w:sz w:val="24"/>
    </w:rPr>
  </w:style>
  <w:style w:type="character" w:customStyle="1" w:styleId="WW8Num1235z1">
    <w:name w:val="WW8Num1235z1"/>
    <w:rPr>
      <w:rFonts w:ascii="Times New Roman" w:hAnsi="Times New Roman" w:cs="Times New Roman"/>
      <w:b/>
      <w:i w:val="0"/>
      <w:sz w:val="24"/>
    </w:rPr>
  </w:style>
  <w:style w:type="character" w:customStyle="1" w:styleId="WW8Num1235z3">
    <w:name w:val="WW8Num1235z3"/>
    <w:rPr>
      <w:b/>
    </w:rPr>
  </w:style>
  <w:style w:type="character" w:customStyle="1" w:styleId="CabealhoChar">
    <w:name w:val="Cabeçalho Char"/>
    <w:aliases w:val="Cabeçalho superior Char1,Cabeçalho superior Char,Heading 1a Char,Cabeçalho Char1,h Char,he Char,HeaderNN Char,hd Char,Heading 1a Char1,h Char1,he Char1,HeaderNN Char1,hd Char1,foote Char,Cabeçalho Char2,Cabeçalho superior Char2"/>
    <w:qFormat/>
    <w:rPr>
      <w:sz w:val="24"/>
      <w:szCs w:val="24"/>
      <w:lang w:eastAsia="zh-CN"/>
    </w:rPr>
  </w:style>
  <w:style w:type="character" w:customStyle="1" w:styleId="RecuodecorpodetextoChar">
    <w:name w:val="Recuo de corpo de texto Char"/>
    <w:rPr>
      <w:sz w:val="24"/>
      <w:lang w:eastAsia="zh-CN"/>
    </w:rPr>
  </w:style>
  <w:style w:type="character" w:customStyle="1" w:styleId="TextodebaloChar">
    <w:name w:val="Texto de balão Char"/>
    <w:uiPriority w:val="99"/>
    <w:rPr>
      <w:rFonts w:ascii="Tahoma" w:hAnsi="Tahoma" w:cs="Tahoma"/>
      <w:sz w:val="16"/>
      <w:szCs w:val="16"/>
      <w:lang w:eastAsia="zh-CN"/>
    </w:rPr>
  </w:style>
  <w:style w:type="character" w:customStyle="1" w:styleId="Marcadores">
    <w:name w:val="Marcadores"/>
    <w:rPr>
      <w:rFonts w:ascii="StarSymbol" w:eastAsia="StarSymbol" w:hAnsi="StarSymbol" w:cs="StarSymbol"/>
      <w:sz w:val="18"/>
      <w:szCs w:val="18"/>
    </w:rPr>
  </w:style>
  <w:style w:type="character" w:customStyle="1" w:styleId="TtuloChar">
    <w:name w:val="Título Char"/>
    <w:link w:val="Ttulo"/>
    <w:uiPriority w:val="10"/>
    <w:rPr>
      <w:rFonts w:ascii="Arial" w:eastAsia="MS Mincho" w:hAnsi="Arial" w:cs="Tahoma"/>
      <w:kern w:val="1"/>
      <w:sz w:val="28"/>
      <w:szCs w:val="28"/>
      <w:lang w:bidi="pt-BR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WW-Fontepargpadro">
    <w:name w:val="WW-Fonte parág. padrão"/>
  </w:style>
  <w:style w:type="character" w:customStyle="1" w:styleId="NumberingSymbols">
    <w:name w:val="Numbering Symbols"/>
  </w:style>
  <w:style w:type="character" w:customStyle="1" w:styleId="Corpodetexto2Char">
    <w:name w:val="Corpo de texto 2 Char"/>
    <w:link w:val="Corpodetexto2"/>
    <w:uiPriority w:val="99"/>
    <w:rPr>
      <w:rFonts w:ascii="Tempus Sans ITC" w:hAnsi="Tempus Sans ITC" w:cs="Tempus Sans ITC"/>
      <w:i/>
      <w:color w:val="008080"/>
      <w:lang w:val="x-none"/>
    </w:rPr>
  </w:style>
  <w:style w:type="character" w:customStyle="1" w:styleId="RodapChar">
    <w:name w:val="Rodapé Char"/>
    <w:uiPriority w:val="99"/>
    <w:rPr>
      <w:sz w:val="24"/>
      <w:szCs w:val="24"/>
      <w:lang w:eastAsia="zh-CN"/>
    </w:rPr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texto">
    <w:name w:val="Body Text"/>
    <w:aliases w:val="body text,bt,body tesx,contents,Texto independiente,bt1,body text1,body tesx1,bt2,body text2,body tesx2,bt3,body text3,body tesx3,bt4,body text4,body tesx4,contents1,Texto independiente1,bt5,body text5,body tesx5,bt6,body text6,body tesx6"/>
    <w:basedOn w:val="Normal"/>
    <w:link w:val="CorpodetextoChar"/>
    <w:uiPriority w:val="99"/>
    <w:qFormat/>
    <w:pPr>
      <w:suppressAutoHyphens/>
      <w:overflowPunct w:val="0"/>
      <w:autoSpaceDE w:val="0"/>
      <w:jc w:val="both"/>
      <w:textAlignment w:val="baseline"/>
    </w:pPr>
    <w:rPr>
      <w:rFonts w:ascii="Arial" w:hAnsi="Arial" w:cs="Arial"/>
      <w:sz w:val="32"/>
      <w:szCs w:val="20"/>
    </w:rPr>
  </w:style>
  <w:style w:type="paragraph" w:styleId="Lista">
    <w:name w:val="List"/>
    <w:basedOn w:val="Corpodetexto"/>
    <w:rPr>
      <w:rFonts w:cs="Tahoma"/>
    </w:rPr>
  </w:style>
  <w:style w:type="paragraph" w:styleId="Legenda">
    <w:name w:val="caption"/>
    <w:aliases w:val="PDS|Legenda"/>
    <w:basedOn w:val="Normal"/>
    <w:link w:val="LegendaChar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Tahoma"/>
      <w:kern w:val="1"/>
      <w:sz w:val="24"/>
      <w:szCs w:val="24"/>
      <w:lang w:eastAsia="zh-CN" w:bidi="hi-IN"/>
    </w:rPr>
  </w:style>
  <w:style w:type="paragraph" w:customStyle="1" w:styleId="Ttulo40">
    <w:name w:val="Título4"/>
    <w:basedOn w:val="Standard"/>
    <w:next w:val="Textbody"/>
    <w:pPr>
      <w:keepNext/>
      <w:spacing w:before="240" w:after="120"/>
    </w:pPr>
    <w:rPr>
      <w:rFonts w:ascii="Arial" w:eastAsia="MS Mincho" w:hAnsi="Arial" w:cs="Arial"/>
      <w:sz w:val="28"/>
      <w:szCs w:val="28"/>
      <w:lang w:bidi="pt-BR"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Subttulo">
    <w:name w:val="Subtitle"/>
    <w:basedOn w:val="Normal"/>
    <w:next w:val="Corpodetexto"/>
    <w:link w:val="SubttuloChar"/>
    <w:qFormat/>
    <w:pPr>
      <w:suppressAutoHyphens/>
      <w:ind w:firstLine="720"/>
      <w:jc w:val="both"/>
    </w:pPr>
    <w:rPr>
      <w:b/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</w:rPr>
  </w:style>
  <w:style w:type="paragraph" w:styleId="Cabealho">
    <w:name w:val="header"/>
    <w:aliases w:val="Cabeçalho superior,Heading 1a,h,he,HeaderNN,hd,foote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1"/>
    <w:uiPriority w:val="99"/>
    <w:pPr>
      <w:tabs>
        <w:tab w:val="center" w:pos="4252"/>
        <w:tab w:val="right" w:pos="8504"/>
      </w:tabs>
    </w:pPr>
  </w:style>
  <w:style w:type="paragraph" w:customStyle="1" w:styleId="Prembulo">
    <w:name w:val="Preâmbulo"/>
    <w:basedOn w:val="Normal"/>
    <w:pPr>
      <w:suppressAutoHyphens/>
      <w:overflowPunct w:val="0"/>
      <w:autoSpaceDE w:val="0"/>
      <w:spacing w:before="240"/>
      <w:ind w:firstLine="1418"/>
      <w:jc w:val="both"/>
      <w:textAlignment w:val="baseline"/>
    </w:pPr>
    <w:rPr>
      <w:rFonts w:ascii="Arial" w:hAnsi="Arial" w:cs="Arial"/>
      <w:szCs w:val="20"/>
    </w:rPr>
  </w:style>
  <w:style w:type="paragraph" w:customStyle="1" w:styleId="Inciso">
    <w:name w:val="Inciso"/>
    <w:basedOn w:val="Normal"/>
    <w:pPr>
      <w:numPr>
        <w:numId w:val="3"/>
      </w:numPr>
      <w:overflowPunct w:val="0"/>
      <w:autoSpaceDE w:val="0"/>
      <w:spacing w:before="240"/>
      <w:jc w:val="both"/>
      <w:textAlignment w:val="baseline"/>
    </w:pPr>
    <w:rPr>
      <w:rFonts w:ascii="Arial" w:hAnsi="Arial" w:cs="Arial"/>
      <w:szCs w:val="20"/>
    </w:rPr>
  </w:style>
  <w:style w:type="paragraph" w:customStyle="1" w:styleId="Item">
    <w:name w:val="Item"/>
    <w:basedOn w:val="Normal"/>
    <w:pPr>
      <w:numPr>
        <w:numId w:val="2"/>
      </w:numPr>
      <w:overflowPunct w:val="0"/>
      <w:autoSpaceDE w:val="0"/>
      <w:spacing w:before="480"/>
      <w:textAlignment w:val="baseline"/>
    </w:pPr>
    <w:rPr>
      <w:rFonts w:ascii="Arial" w:hAnsi="Arial" w:cs="Arial"/>
      <w:b/>
      <w:szCs w:val="20"/>
    </w:rPr>
  </w:style>
  <w:style w:type="paragraph" w:customStyle="1" w:styleId="P30">
    <w:name w:val="P30"/>
    <w:basedOn w:val="Normal"/>
    <w:pPr>
      <w:widowControl w:val="0"/>
      <w:suppressAutoHyphens/>
      <w:jc w:val="both"/>
    </w:pPr>
    <w:rPr>
      <w:rFonts w:eastAsia="Lucida Sans Unicode"/>
      <w:b/>
      <w:szCs w:val="20"/>
    </w:rPr>
  </w:style>
  <w:style w:type="paragraph" w:customStyle="1" w:styleId="Estilo1">
    <w:name w:val="Estilo1"/>
    <w:basedOn w:val="Normal"/>
    <w:link w:val="Estilo1Char"/>
    <w:qFormat/>
    <w:pPr>
      <w:widowControl w:val="0"/>
      <w:tabs>
        <w:tab w:val="left" w:pos="284"/>
      </w:tabs>
      <w:suppressAutoHyphens/>
      <w:spacing w:before="60"/>
      <w:jc w:val="both"/>
    </w:pPr>
    <w:rPr>
      <w:rFonts w:ascii="Footlight MT Light" w:hAnsi="Footlight MT Light" w:cs="Footlight MT Light"/>
      <w:sz w:val="28"/>
      <w:szCs w:val="20"/>
    </w:rPr>
  </w:style>
  <w:style w:type="paragraph" w:styleId="Recuodecorpodetexto">
    <w:name w:val="Body Text Indent"/>
    <w:basedOn w:val="Normal"/>
    <w:link w:val="RecuodecorpodetextoChar1"/>
    <w:pPr>
      <w:suppressAutoHyphens/>
      <w:spacing w:before="120"/>
      <w:ind w:firstLine="1418"/>
      <w:jc w:val="both"/>
    </w:pPr>
    <w:rPr>
      <w:szCs w:val="20"/>
    </w:rPr>
  </w:style>
  <w:style w:type="paragraph" w:customStyle="1" w:styleId="WW-ContedodaTabela111">
    <w:name w:val="WW-Conteúdo da Tabela111"/>
    <w:basedOn w:val="Corpodetexto"/>
    <w:pPr>
      <w:widowControl w:val="0"/>
      <w:suppressLineNumbers/>
      <w:overflowPunct/>
      <w:autoSpaceDE/>
      <w:spacing w:after="283"/>
      <w:jc w:val="left"/>
      <w:textAlignment w:val="auto"/>
    </w:pPr>
    <w:rPr>
      <w:rFonts w:ascii="Times New Roman" w:eastAsia="Tahoma" w:hAnsi="Times New Roman" w:cs="Times New Roman"/>
      <w:sz w:val="24"/>
    </w:rPr>
  </w:style>
  <w:style w:type="paragraph" w:customStyle="1" w:styleId="Contrato">
    <w:name w:val="Contrato"/>
    <w:basedOn w:val="Normal"/>
    <w:pPr>
      <w:widowControl w:val="0"/>
      <w:suppressAutoHyphens/>
      <w:spacing w:after="240"/>
      <w:jc w:val="both"/>
    </w:pPr>
    <w:rPr>
      <w:rFonts w:eastAsia="Lucida Sans Unicode"/>
      <w:szCs w:val="20"/>
    </w:rPr>
  </w:style>
  <w:style w:type="paragraph" w:customStyle="1" w:styleId="BodyText22">
    <w:name w:val="Body Text 22"/>
    <w:basedOn w:val="Normal"/>
    <w:pPr>
      <w:suppressAutoHyphens/>
      <w:overflowPunct w:val="0"/>
      <w:autoSpaceDE w:val="0"/>
      <w:jc w:val="both"/>
      <w:textAlignment w:val="baseline"/>
    </w:pPr>
    <w:rPr>
      <w:rFonts w:ascii="Garamond" w:hAnsi="Garamond" w:cs="Garamond"/>
      <w:sz w:val="32"/>
      <w:szCs w:val="20"/>
    </w:rPr>
  </w:style>
  <w:style w:type="paragraph" w:customStyle="1" w:styleId="data">
    <w:name w:val="data"/>
    <w:basedOn w:val="Normal"/>
    <w:pPr>
      <w:tabs>
        <w:tab w:val="left" w:pos="2304"/>
      </w:tabs>
      <w:suppressAutoHyphens/>
      <w:overflowPunct w:val="0"/>
      <w:autoSpaceDE w:val="0"/>
      <w:spacing w:before="360"/>
      <w:jc w:val="center"/>
      <w:textAlignment w:val="baseline"/>
    </w:pPr>
    <w:rPr>
      <w:rFonts w:ascii="Arial" w:hAnsi="Arial" w:cs="Arial"/>
      <w:szCs w:val="20"/>
    </w:rPr>
  </w:style>
  <w:style w:type="paragraph" w:customStyle="1" w:styleId="BodyText21">
    <w:name w:val="Body Text 21"/>
    <w:basedOn w:val="Normal"/>
    <w:pPr>
      <w:widowControl w:val="0"/>
      <w:suppressAutoHyphens/>
      <w:ind w:right="-1"/>
      <w:jc w:val="both"/>
    </w:pPr>
    <w:rPr>
      <w:rFonts w:ascii="Arial" w:hAnsi="Arial" w:cs="Arial"/>
      <w:szCs w:val="20"/>
    </w:rPr>
  </w:style>
  <w:style w:type="paragraph" w:customStyle="1" w:styleId="contrato0">
    <w:name w:val="contrato"/>
    <w:basedOn w:val="Normal"/>
    <w:pPr>
      <w:suppressAutoHyphens/>
      <w:jc w:val="both"/>
    </w:pPr>
    <w:rPr>
      <w:rFonts w:ascii="Arial" w:hAnsi="Arial" w:cs="Arial"/>
      <w:sz w:val="22"/>
      <w:szCs w:val="20"/>
      <w:lang w:val="pt-PT"/>
    </w:rPr>
  </w:style>
  <w:style w:type="paragraph" w:customStyle="1" w:styleId="WW-Corpodetexto3">
    <w:name w:val="WW-Corpo de texto 3"/>
    <w:basedOn w:val="Normal"/>
    <w:pPr>
      <w:suppressAutoHyphens/>
      <w:jc w:val="both"/>
    </w:pPr>
    <w:rPr>
      <w:rFonts w:ascii="Arial" w:hAnsi="Arial" w:cs="Arial"/>
      <w:szCs w:val="20"/>
    </w:rPr>
  </w:style>
  <w:style w:type="paragraph" w:customStyle="1" w:styleId="WW-Ttulo1">
    <w:name w:val="WW-Título1"/>
    <w:basedOn w:val="Normal"/>
    <w:next w:val="Subttulo"/>
    <w:pPr>
      <w:tabs>
        <w:tab w:val="left" w:pos="720"/>
      </w:tabs>
      <w:suppressAutoHyphens/>
      <w:overflowPunct w:val="0"/>
      <w:autoSpaceDE w:val="0"/>
      <w:jc w:val="center"/>
      <w:textAlignment w:val="baseline"/>
    </w:pPr>
    <w:rPr>
      <w:rFonts w:ascii="Arial Narrow" w:hAnsi="Arial Narrow" w:cs="Arial Narrow"/>
      <w:b/>
      <w:sz w:val="36"/>
      <w:szCs w:val="20"/>
    </w:rPr>
  </w:style>
  <w:style w:type="paragraph" w:customStyle="1" w:styleId="WW-Padro">
    <w:name w:val="WW-Padrão"/>
    <w:pPr>
      <w:widowControl w:val="0"/>
      <w:suppressAutoHyphens/>
      <w:autoSpaceDE w:val="0"/>
      <w:spacing w:line="360" w:lineRule="atLeast"/>
      <w:jc w:val="both"/>
      <w:textAlignment w:val="baseline"/>
    </w:pPr>
    <w:rPr>
      <w:rFonts w:eastAsia="Arial"/>
      <w:sz w:val="24"/>
      <w:lang w:eastAsia="zh-CN"/>
    </w:rPr>
  </w:style>
  <w:style w:type="paragraph" w:customStyle="1" w:styleId="TextosemFormatao1">
    <w:name w:val="Texto sem Formatação1"/>
    <w:basedOn w:val="Normal"/>
    <w:pPr>
      <w:suppressAutoHyphens/>
    </w:pPr>
    <w:rPr>
      <w:rFonts w:ascii="Courier New" w:hAnsi="Courier New" w:cs="Courier New"/>
      <w:sz w:val="20"/>
      <w:szCs w:val="20"/>
    </w:rPr>
  </w:style>
  <w:style w:type="paragraph" w:styleId="Textodebalo">
    <w:name w:val="Balloon Text"/>
    <w:basedOn w:val="Normal"/>
    <w:link w:val="TextodebaloChar1"/>
    <w:uiPriority w:val="99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pPr>
      <w:spacing w:after="120"/>
    </w:pPr>
    <w:rPr>
      <w:sz w:val="16"/>
      <w:szCs w:val="16"/>
    </w:rPr>
  </w:style>
  <w:style w:type="paragraph" w:customStyle="1" w:styleId="Corpodetexto21">
    <w:name w:val="Corpo de texto 21"/>
    <w:basedOn w:val="Normal"/>
    <w:pPr>
      <w:widowControl w:val="0"/>
      <w:suppressAutoHyphens/>
      <w:jc w:val="both"/>
    </w:pPr>
    <w:rPr>
      <w:rFonts w:ascii="CG Times" w:eastAsia="Lucida Sans Unicode" w:hAnsi="CG Times" w:cs="CG Times"/>
      <w:b/>
      <w:color w:val="0000FF"/>
      <w:sz w:val="28"/>
    </w:rPr>
  </w:style>
  <w:style w:type="paragraph" w:customStyle="1" w:styleId="Contedodatabela">
    <w:name w:val="Conteúdo da tabela"/>
    <w:basedOn w:val="Normal"/>
    <w:pPr>
      <w:suppressLineNumbers/>
      <w:suppressAutoHyphen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Contedodoquadro">
    <w:name w:val="Conteúdo do quadro"/>
    <w:basedOn w:val="Corpodetexto"/>
  </w:style>
  <w:style w:type="paragraph" w:customStyle="1" w:styleId="Corpodetexto32">
    <w:name w:val="Corpo de texto 32"/>
    <w:basedOn w:val="Normal"/>
    <w:pPr>
      <w:spacing w:after="120"/>
    </w:pPr>
    <w:rPr>
      <w:sz w:val="16"/>
      <w:szCs w:val="16"/>
    </w:rPr>
  </w:style>
  <w:style w:type="paragraph" w:customStyle="1" w:styleId="Corpodetexto33">
    <w:name w:val="Corpo de texto 33"/>
    <w:basedOn w:val="Normal"/>
    <w:rPr>
      <w:b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Recuodecorpodetexto21">
    <w:name w:val="Recuo de corpo de texto 21"/>
    <w:basedOn w:val="Normal"/>
    <w:pPr>
      <w:spacing w:after="120" w:line="480" w:lineRule="auto"/>
      <w:ind w:left="283"/>
    </w:pPr>
  </w:style>
  <w:style w:type="paragraph" w:customStyle="1" w:styleId="Recuodecorpodetexto210">
    <w:name w:val="Recuo de corpo de texto 21"/>
    <w:basedOn w:val="Normal"/>
    <w:pPr>
      <w:suppressAutoHyphens/>
      <w:autoSpaceDE w:val="0"/>
      <w:spacing w:line="300" w:lineRule="atLeast"/>
      <w:ind w:left="540"/>
      <w:jc w:val="both"/>
    </w:pPr>
    <w:rPr>
      <w:rFonts w:ascii="Arial" w:hAnsi="Arial" w:cs="Arial"/>
    </w:rPr>
  </w:style>
  <w:style w:type="paragraph" w:customStyle="1" w:styleId="Nvel2">
    <w:name w:val="Nível 2"/>
    <w:basedOn w:val="Normal"/>
    <w:next w:val="Normal"/>
    <w:pPr>
      <w:spacing w:after="120"/>
      <w:jc w:val="both"/>
    </w:pPr>
    <w:rPr>
      <w:rFonts w:ascii="Arial" w:hAnsi="Arial" w:cs="Arial"/>
      <w:b/>
    </w:rPr>
  </w:style>
  <w:style w:type="paragraph" w:customStyle="1" w:styleId="Corpodetexto330">
    <w:name w:val="Corpo de texto 33"/>
    <w:basedOn w:val="Normal"/>
    <w:pPr>
      <w:spacing w:after="120"/>
    </w:pPr>
    <w:rPr>
      <w:sz w:val="16"/>
      <w:szCs w:val="16"/>
    </w:rPr>
  </w:style>
  <w:style w:type="paragraph" w:customStyle="1" w:styleId="Recuodecorpodetexto22">
    <w:name w:val="Recuo de corpo de texto 22"/>
    <w:basedOn w:val="Normal"/>
    <w:pPr>
      <w:spacing w:after="120" w:line="480" w:lineRule="auto"/>
      <w:ind w:left="283"/>
    </w:pPr>
  </w:style>
  <w:style w:type="paragraph" w:customStyle="1" w:styleId="reservado3">
    <w:name w:val="reservado3"/>
    <w:basedOn w:val="Normal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00"/>
        <w:tab w:val="left" w:pos="9062"/>
        <w:tab w:val="right" w:pos="9360"/>
        <w:tab w:val="left" w:pos="9629"/>
        <w:tab w:val="left" w:pos="10195"/>
        <w:tab w:val="left" w:pos="10762"/>
      </w:tabs>
      <w:jc w:val="both"/>
    </w:pPr>
    <w:rPr>
      <w:rFonts w:ascii="Arial" w:hAnsi="Arial" w:cs="Arial"/>
      <w:spacing w:val="-3"/>
      <w:szCs w:val="20"/>
      <w:lang w:val="en-US"/>
    </w:rPr>
  </w:style>
  <w:style w:type="paragraph" w:styleId="PargrafodaLista">
    <w:name w:val="List Paragraph"/>
    <w:aliases w:val="Lista Itens,List Paragraph,Normal com bullets"/>
    <w:basedOn w:val="Normal"/>
    <w:link w:val="PargrafodaListaChar"/>
    <w:qFormat/>
    <w:pPr>
      <w:ind w:left="720"/>
      <w:contextualSpacing/>
    </w:pPr>
  </w:style>
  <w:style w:type="paragraph" w:customStyle="1" w:styleId="Normal1">
    <w:name w:val="Normal1"/>
    <w:basedOn w:val="Normal"/>
    <w:pPr>
      <w:widowControl w:val="0"/>
      <w:autoSpaceDE w:val="0"/>
    </w:pPr>
    <w:rPr>
      <w:rFonts w:ascii="Century Gothic" w:eastAsia="Century Gothic" w:hAnsi="Century Gothic" w:cs="Century Gothic"/>
      <w:color w:val="000000"/>
      <w:lang w:bidi="pt-BR"/>
    </w:rPr>
  </w:style>
  <w:style w:type="paragraph" w:customStyle="1" w:styleId="Commarcadores31">
    <w:name w:val="Com marcadores 31"/>
    <w:basedOn w:val="Normal1"/>
    <w:next w:val="Normal1"/>
    <w:rPr>
      <w:rFonts w:ascii="Times New Roman" w:eastAsia="Arial Unicode MS" w:hAnsi="Times New Roman" w:cs="Tahoma"/>
      <w:color w:val="auto"/>
    </w:rPr>
  </w:style>
  <w:style w:type="paragraph" w:customStyle="1" w:styleId="Normal2">
    <w:name w:val="Normal2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itulo1">
    <w:name w:val="titulo1"/>
    <w:basedOn w:val="Normal"/>
    <w:rPr>
      <w:rFonts w:cs="Arial"/>
      <w:b/>
      <w:sz w:val="28"/>
      <w:szCs w:val="20"/>
    </w:rPr>
  </w:style>
  <w:style w:type="paragraph" w:customStyle="1" w:styleId="t1">
    <w:name w:val="t1"/>
    <w:basedOn w:val="titulo1"/>
  </w:style>
  <w:style w:type="paragraph" w:customStyle="1" w:styleId="par">
    <w:name w:val="par"/>
    <w:basedOn w:val="Normal"/>
    <w:pPr>
      <w:ind w:right="-284"/>
    </w:pPr>
    <w:rPr>
      <w:rFonts w:cs="Arial"/>
      <w:sz w:val="28"/>
      <w:szCs w:val="20"/>
    </w:rPr>
  </w:style>
  <w:style w:type="paragraph" w:customStyle="1" w:styleId="a">
    <w:name w:val="a"/>
    <w:basedOn w:val="Normal"/>
    <w:pPr>
      <w:tabs>
        <w:tab w:val="left" w:pos="720"/>
      </w:tabs>
      <w:ind w:left="720" w:hanging="360"/>
      <w:jc w:val="both"/>
    </w:pPr>
    <w:rPr>
      <w:rFonts w:cs="Arial"/>
      <w:iCs/>
      <w:sz w:val="28"/>
      <w:szCs w:val="20"/>
    </w:rPr>
  </w:style>
  <w:style w:type="paragraph" w:customStyle="1" w:styleId="Textbody">
    <w:name w:val="Text body"/>
    <w:basedOn w:val="Standard"/>
    <w:pPr>
      <w:spacing w:after="120"/>
    </w:pPr>
    <w:rPr>
      <w:rFonts w:eastAsia="Arial Unicode MS"/>
      <w:lang w:bidi="pt-BR"/>
    </w:rPr>
  </w:style>
  <w:style w:type="paragraph" w:customStyle="1" w:styleId="TableContents">
    <w:name w:val="Table Contents"/>
    <w:basedOn w:val="Standard"/>
    <w:pPr>
      <w:suppressLineNumbers/>
    </w:pPr>
    <w:rPr>
      <w:rFonts w:eastAsia="Arial Unicode MS"/>
      <w:lang w:bidi="pt-BR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Index">
    <w:name w:val="Index"/>
    <w:basedOn w:val="Standard"/>
    <w:pPr>
      <w:suppressLineNumbers/>
    </w:pPr>
    <w:rPr>
      <w:rFonts w:eastAsia="Arial Unicode MS"/>
      <w:lang w:bidi="pt-BR"/>
    </w:rPr>
  </w:style>
  <w:style w:type="paragraph" w:customStyle="1" w:styleId="Quotations">
    <w:name w:val="Quotations"/>
    <w:basedOn w:val="Standard"/>
    <w:pPr>
      <w:spacing w:after="283"/>
      <w:ind w:left="567" w:right="567"/>
    </w:pPr>
    <w:rPr>
      <w:rFonts w:eastAsia="Arial Unicode MS"/>
      <w:lang w:bidi="pt-BR"/>
    </w:rPr>
  </w:style>
  <w:style w:type="paragraph" w:customStyle="1" w:styleId="Corpodetexto22">
    <w:name w:val="Corpo de texto 22"/>
    <w:basedOn w:val="Normal"/>
    <w:rPr>
      <w:rFonts w:ascii="Tempus Sans ITC" w:hAnsi="Tempus Sans ITC" w:cs="Tempus Sans ITC"/>
      <w:i/>
      <w:color w:val="008080"/>
      <w:sz w:val="20"/>
      <w:szCs w:val="20"/>
      <w:lang w:val="x-none"/>
    </w:rPr>
  </w:style>
  <w:style w:type="paragraph" w:customStyle="1" w:styleId="T10">
    <w:name w:val="T1"/>
    <w:basedOn w:val="PargrafodaLista"/>
    <w:qFormat/>
    <w:pPr>
      <w:widowControl w:val="0"/>
      <w:spacing w:after="200"/>
      <w:ind w:left="0"/>
      <w:jc w:val="both"/>
    </w:pPr>
    <w:rPr>
      <w:rFonts w:ascii="Arial" w:hAnsi="Arial" w:cs="Arial"/>
      <w:b/>
      <w:kern w:val="1"/>
      <w:lang w:val="en-US"/>
    </w:rPr>
  </w:style>
  <w:style w:type="paragraph" w:styleId="Sumrio1">
    <w:name w:val="toc 1"/>
    <w:basedOn w:val="Normal"/>
    <w:next w:val="Normal"/>
    <w:uiPriority w:val="39"/>
    <w:qFormat/>
    <w:rPr>
      <w:lang w:val="en-US"/>
    </w:rPr>
  </w:style>
  <w:style w:type="paragraph" w:styleId="NormalWeb">
    <w:name w:val="Normal (Web)"/>
    <w:basedOn w:val="Normal"/>
    <w:uiPriority w:val="99"/>
    <w:pPr>
      <w:spacing w:before="280" w:after="280"/>
    </w:pPr>
  </w:style>
  <w:style w:type="paragraph" w:customStyle="1" w:styleId="Padro">
    <w:name w:val="Padrão"/>
    <w:pPr>
      <w:tabs>
        <w:tab w:val="left" w:pos="708"/>
      </w:tabs>
      <w:suppressAutoHyphens/>
      <w:spacing w:after="200" w:line="276" w:lineRule="auto"/>
    </w:pPr>
    <w:rPr>
      <w:rFonts w:eastAsia="SimSun" w:cs="Mangal"/>
      <w:color w:val="00000A"/>
      <w:sz w:val="24"/>
      <w:szCs w:val="24"/>
      <w:lang w:eastAsia="zh-CN" w:bidi="hi-IN"/>
    </w:rPr>
  </w:style>
  <w:style w:type="paragraph" w:customStyle="1" w:styleId="WW-Corpodotexto">
    <w:name w:val="WW-Corpo do texto"/>
    <w:basedOn w:val="Normal"/>
    <w:pPr>
      <w:widowControl w:val="0"/>
      <w:spacing w:after="120" w:line="100" w:lineRule="atLeast"/>
      <w:textAlignment w:val="baseline"/>
    </w:pPr>
    <w:rPr>
      <w:rFonts w:eastAsia="Arial Unicode MS" w:cs="Tahoma"/>
      <w:lang w:bidi="pt-BR"/>
    </w:rPr>
  </w:style>
  <w:style w:type="paragraph" w:customStyle="1" w:styleId="Corpodotexto">
    <w:name w:val="Corpo do texto"/>
    <w:basedOn w:val="Normal"/>
    <w:qFormat/>
    <w:rsid w:val="009E5183"/>
    <w:pPr>
      <w:widowControl w:val="0"/>
      <w:spacing w:after="120" w:line="100" w:lineRule="atLeast"/>
      <w:textAlignment w:val="baseline"/>
    </w:pPr>
    <w:rPr>
      <w:rFonts w:eastAsia="Arial Unicode MS" w:cs="Tahoma"/>
      <w:lang w:bidi="pt-BR"/>
    </w:rPr>
  </w:style>
  <w:style w:type="character" w:customStyle="1" w:styleId="Ttulo8Char">
    <w:name w:val="Título 8 Char"/>
    <w:link w:val="Ttulo8"/>
    <w:rsid w:val="00640724"/>
    <w:rPr>
      <w:b/>
      <w:sz w:val="24"/>
    </w:rPr>
  </w:style>
  <w:style w:type="paragraph" w:customStyle="1" w:styleId="Default">
    <w:name w:val="Default"/>
    <w:rsid w:val="0064072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IVELII">
    <w:name w:val="NIVEL II"/>
    <w:basedOn w:val="Normal"/>
    <w:link w:val="NIVELIIChar"/>
    <w:qFormat/>
    <w:rsid w:val="00640724"/>
    <w:pPr>
      <w:numPr>
        <w:ilvl w:val="1"/>
        <w:numId w:val="4"/>
      </w:numPr>
      <w:autoSpaceDE w:val="0"/>
      <w:autoSpaceDN w:val="0"/>
      <w:adjustRightInd w:val="0"/>
      <w:spacing w:after="240"/>
      <w:ind w:left="567" w:hanging="567"/>
      <w:jc w:val="both"/>
    </w:pPr>
    <w:rPr>
      <w:rFonts w:ascii="Arial" w:hAnsi="Arial" w:cs="Arial"/>
      <w:sz w:val="20"/>
      <w:szCs w:val="20"/>
    </w:rPr>
  </w:style>
  <w:style w:type="character" w:customStyle="1" w:styleId="NIVELIIChar">
    <w:name w:val="NIVEL II Char"/>
    <w:link w:val="NIVELII"/>
    <w:locked/>
    <w:rsid w:val="00640724"/>
    <w:rPr>
      <w:rFonts w:ascii="Arial" w:hAnsi="Arial" w:cs="Arial"/>
    </w:rPr>
  </w:style>
  <w:style w:type="paragraph" w:customStyle="1" w:styleId="NIVELIII">
    <w:name w:val="NIVEL III"/>
    <w:basedOn w:val="NIVELII"/>
    <w:link w:val="NIVELIIIChar"/>
    <w:qFormat/>
    <w:rsid w:val="00640724"/>
    <w:pPr>
      <w:numPr>
        <w:ilvl w:val="2"/>
      </w:numPr>
    </w:pPr>
  </w:style>
  <w:style w:type="character" w:customStyle="1" w:styleId="NIVELIIIChar">
    <w:name w:val="NIVEL III Char"/>
    <w:link w:val="NIVELIII"/>
    <w:locked/>
    <w:rsid w:val="00640724"/>
    <w:rPr>
      <w:rFonts w:ascii="Arial" w:hAnsi="Arial" w:cs="Arial"/>
    </w:rPr>
  </w:style>
  <w:style w:type="paragraph" w:customStyle="1" w:styleId="NT-SUBITEMSEMNUMEROLETRA">
    <w:name w:val="NT - SUBITEM SEM NUMERO/LETRA"/>
    <w:basedOn w:val="Normal"/>
    <w:link w:val="NT-SUBITEMSEMNUMEROLETRAChar"/>
    <w:qFormat/>
    <w:rsid w:val="00640724"/>
    <w:pPr>
      <w:autoSpaceDE w:val="0"/>
      <w:autoSpaceDN w:val="0"/>
      <w:adjustRightInd w:val="0"/>
      <w:spacing w:after="240"/>
      <w:ind w:firstLine="567"/>
      <w:jc w:val="both"/>
    </w:pPr>
    <w:rPr>
      <w:rFonts w:ascii="Arial" w:hAnsi="Arial" w:cs="Arial"/>
      <w:b/>
      <w:sz w:val="20"/>
      <w:szCs w:val="20"/>
    </w:rPr>
  </w:style>
  <w:style w:type="character" w:customStyle="1" w:styleId="NT-SUBITEMSEMNUMEROLETRAChar">
    <w:name w:val="NT - SUBITEM SEM NUMERO/LETRA Char"/>
    <w:link w:val="NT-SUBITEMSEMNUMEROLETRA"/>
    <w:locked/>
    <w:rsid w:val="00640724"/>
    <w:rPr>
      <w:rFonts w:ascii="Arial" w:hAnsi="Arial" w:cs="Arial"/>
      <w:b/>
    </w:rPr>
  </w:style>
  <w:style w:type="paragraph" w:customStyle="1" w:styleId="NIVELIV">
    <w:name w:val="NIVEL IV"/>
    <w:basedOn w:val="NIVELIII"/>
    <w:qFormat/>
    <w:rsid w:val="00640724"/>
    <w:pPr>
      <w:numPr>
        <w:ilvl w:val="3"/>
      </w:numPr>
      <w:tabs>
        <w:tab w:val="num" w:pos="0"/>
        <w:tab w:val="num" w:pos="360"/>
      </w:tabs>
      <w:ind w:left="1378" w:hanging="1021"/>
    </w:pPr>
  </w:style>
  <w:style w:type="paragraph" w:customStyle="1" w:styleId="NIVELV">
    <w:name w:val="NIVEL V"/>
    <w:basedOn w:val="NIVELIV"/>
    <w:qFormat/>
    <w:rsid w:val="00640724"/>
    <w:pPr>
      <w:numPr>
        <w:ilvl w:val="4"/>
      </w:numPr>
      <w:tabs>
        <w:tab w:val="num" w:pos="0"/>
        <w:tab w:val="num" w:pos="360"/>
      </w:tabs>
      <w:ind w:left="0" w:firstLine="0"/>
    </w:pPr>
  </w:style>
  <w:style w:type="paragraph" w:customStyle="1" w:styleId="western">
    <w:name w:val="western"/>
    <w:basedOn w:val="Normal"/>
    <w:rsid w:val="00640724"/>
    <w:pPr>
      <w:spacing w:before="100" w:beforeAutospacing="1" w:after="119"/>
    </w:pPr>
  </w:style>
  <w:style w:type="character" w:customStyle="1" w:styleId="st">
    <w:name w:val="st"/>
    <w:rsid w:val="00640724"/>
  </w:style>
  <w:style w:type="table" w:styleId="Tabelacomgrade">
    <w:name w:val="Table Grid"/>
    <w:basedOn w:val="Tabelanormal"/>
    <w:uiPriority w:val="59"/>
    <w:rsid w:val="006407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Standard"/>
    <w:next w:val="Textbody"/>
    <w:link w:val="TtuloChar"/>
    <w:uiPriority w:val="10"/>
    <w:qFormat/>
    <w:rsid w:val="00640724"/>
    <w:pPr>
      <w:keepNext/>
      <w:autoSpaceDN w:val="0"/>
      <w:spacing w:before="240" w:after="120"/>
    </w:pPr>
    <w:rPr>
      <w:rFonts w:ascii="Arial" w:eastAsia="MS Mincho" w:hAnsi="Arial"/>
      <w:sz w:val="28"/>
      <w:szCs w:val="28"/>
      <w:lang w:eastAsia="pt-BR" w:bidi="pt-BR"/>
    </w:rPr>
  </w:style>
  <w:style w:type="character" w:customStyle="1" w:styleId="TtuloChar1">
    <w:name w:val="Título Char1"/>
    <w:rsid w:val="00640724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styleId="Corpodetexto2">
    <w:name w:val="Body Text 2"/>
    <w:basedOn w:val="Normal"/>
    <w:link w:val="Corpodetexto2Char"/>
    <w:uiPriority w:val="99"/>
    <w:unhideWhenUsed/>
    <w:rsid w:val="00640724"/>
    <w:pPr>
      <w:widowControl w:val="0"/>
      <w:autoSpaceDN w:val="0"/>
      <w:spacing w:after="120" w:line="480" w:lineRule="auto"/>
      <w:textAlignment w:val="baseline"/>
    </w:pPr>
    <w:rPr>
      <w:rFonts w:ascii="Tempus Sans ITC" w:hAnsi="Tempus Sans ITC" w:cs="Tempus Sans ITC"/>
      <w:i/>
      <w:color w:val="008080"/>
      <w:sz w:val="20"/>
      <w:szCs w:val="20"/>
      <w:lang w:val="x-none"/>
    </w:rPr>
  </w:style>
  <w:style w:type="character" w:customStyle="1" w:styleId="Corpodetexto2Char1">
    <w:name w:val="Corpo de texto 2 Char1"/>
    <w:uiPriority w:val="99"/>
    <w:semiHidden/>
    <w:rsid w:val="00640724"/>
    <w:rPr>
      <w:sz w:val="24"/>
      <w:szCs w:val="24"/>
      <w:lang w:eastAsia="zh-CN"/>
    </w:rPr>
  </w:style>
  <w:style w:type="paragraph" w:customStyle="1" w:styleId="TextoPargrafo">
    <w:name w:val="Texto Parágrafo"/>
    <w:basedOn w:val="Normal"/>
    <w:rsid w:val="00640724"/>
    <w:pPr>
      <w:keepLines/>
      <w:snapToGrid w:val="0"/>
      <w:spacing w:before="120" w:after="120" w:line="260" w:lineRule="exact"/>
      <w:ind w:firstLine="284"/>
      <w:jc w:val="both"/>
      <w:outlineLvl w:val="0"/>
    </w:pPr>
    <w:rPr>
      <w:rFonts w:ascii="Book Antiqua" w:hAnsi="Book Antiqua"/>
      <w:kern w:val="20"/>
      <w:sz w:val="22"/>
      <w:szCs w:val="20"/>
    </w:rPr>
  </w:style>
  <w:style w:type="character" w:customStyle="1" w:styleId="CorpodetextoChar">
    <w:name w:val="Corpo de texto Char"/>
    <w:aliases w:val="body text Char,bt Char,body tesx Char,contents Char,Texto independiente Char,bt1 Char,body text1 Char,body tesx1 Char,bt2 Char,body text2 Char,body tesx2 Char,bt3 Char,body text3 Char,body tesx3 Char,bt4 Char,body text4 Char,bt5 Char"/>
    <w:link w:val="Corpodetexto"/>
    <w:uiPriority w:val="99"/>
    <w:rsid w:val="00640724"/>
    <w:rPr>
      <w:rFonts w:ascii="Arial" w:hAnsi="Arial" w:cs="Arial"/>
      <w:sz w:val="32"/>
      <w:lang w:eastAsia="zh-CN"/>
    </w:rPr>
  </w:style>
  <w:style w:type="character" w:customStyle="1" w:styleId="apple-converted-space">
    <w:name w:val="apple-converted-space"/>
    <w:rsid w:val="00640724"/>
  </w:style>
  <w:style w:type="character" w:customStyle="1" w:styleId="Ttulo1Char">
    <w:name w:val="Título 1 Char"/>
    <w:aliases w:val="ModelerHeading1 Char,EMENTA Char,2 headline Char"/>
    <w:link w:val="Ttulo1"/>
    <w:rsid w:val="007D738E"/>
    <w:rPr>
      <w:rFonts w:ascii="Arial" w:hAnsi="Arial" w:cs="Arial"/>
      <w:b/>
      <w:sz w:val="32"/>
    </w:rPr>
  </w:style>
  <w:style w:type="character" w:customStyle="1" w:styleId="Ttulo2Char">
    <w:name w:val="Título 2 Char"/>
    <w:link w:val="Ttulo2"/>
    <w:rsid w:val="007D738E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Ttulo4Char">
    <w:name w:val="Título 4 Char"/>
    <w:link w:val="Ttulo4"/>
    <w:rsid w:val="007D738E"/>
    <w:rPr>
      <w:rFonts w:ascii="Arial" w:hAnsi="Arial" w:cs="Arial"/>
      <w:sz w:val="24"/>
      <w:lang w:eastAsia="zh-CN"/>
    </w:rPr>
  </w:style>
  <w:style w:type="character" w:customStyle="1" w:styleId="Ttulo6Char">
    <w:name w:val="Título 6 Char"/>
    <w:aliases w:val="Título Atividade Char"/>
    <w:link w:val="Ttulo6"/>
    <w:rsid w:val="007D738E"/>
    <w:rPr>
      <w:rFonts w:ascii="CG Omega" w:hAnsi="CG Omega" w:cs="CG Omega"/>
      <w:b/>
      <w:sz w:val="24"/>
    </w:rPr>
  </w:style>
  <w:style w:type="character" w:customStyle="1" w:styleId="Ttulo9Char">
    <w:name w:val="Título 9 Char"/>
    <w:link w:val="Ttulo9"/>
    <w:rsid w:val="007D738E"/>
    <w:rPr>
      <w:sz w:val="24"/>
      <w:szCs w:val="24"/>
    </w:rPr>
  </w:style>
  <w:style w:type="character" w:customStyle="1" w:styleId="CorpodetextoChar1">
    <w:name w:val="Corpo de texto Char1"/>
    <w:aliases w:val="body text Char1,bt Char1,body tesx Char1,contents Char1,Texto independiente Char1,bt1 Char1,body text1 Char1,body tesx1 Char1,bt2 Char1,body text2 Char1,body tesx2 Char1,bt3 Char1,body text3 Char1,body tesx3 Char1,bt4 Char1,bt6 Char"/>
    <w:rsid w:val="007D738E"/>
    <w:rPr>
      <w:rFonts w:ascii="Arial" w:hAnsi="Arial" w:cs="Arial"/>
      <w:sz w:val="32"/>
      <w:lang w:eastAsia="zh-CN"/>
    </w:rPr>
  </w:style>
  <w:style w:type="character" w:customStyle="1" w:styleId="RodapChar1">
    <w:name w:val="Rodapé Char1"/>
    <w:link w:val="Rodap"/>
    <w:rsid w:val="007D738E"/>
    <w:rPr>
      <w:sz w:val="24"/>
      <w:szCs w:val="24"/>
      <w:lang w:eastAsia="zh-CN"/>
    </w:rPr>
  </w:style>
  <w:style w:type="paragraph" w:customStyle="1" w:styleId="Textodebalo1">
    <w:name w:val="Texto de balão1"/>
    <w:basedOn w:val="Normal"/>
    <w:rsid w:val="007D738E"/>
    <w:pPr>
      <w:spacing w:line="100" w:lineRule="atLeast"/>
    </w:pPr>
    <w:rPr>
      <w:kern w:val="1"/>
      <w:lang w:eastAsia="ar-SA"/>
    </w:rPr>
  </w:style>
  <w:style w:type="paragraph" w:customStyle="1" w:styleId="WW-Padro1">
    <w:name w:val="WW-Padrão1"/>
    <w:rsid w:val="007D738E"/>
    <w:pPr>
      <w:tabs>
        <w:tab w:val="left" w:pos="708"/>
      </w:tabs>
      <w:suppressAutoHyphens/>
      <w:spacing w:after="200" w:line="276" w:lineRule="auto"/>
    </w:pPr>
    <w:rPr>
      <w:rFonts w:eastAsia="SimSun" w:cs="Mangal"/>
      <w:color w:val="00000A"/>
      <w:sz w:val="24"/>
      <w:szCs w:val="24"/>
      <w:lang w:eastAsia="hi-IN" w:bidi="hi-IN"/>
    </w:rPr>
  </w:style>
  <w:style w:type="character" w:customStyle="1" w:styleId="RecuodecorpodetextoChar1">
    <w:name w:val="Recuo de corpo de texto Char1"/>
    <w:link w:val="Recuodecorpodetexto"/>
    <w:rsid w:val="007D738E"/>
    <w:rPr>
      <w:sz w:val="24"/>
      <w:lang w:eastAsia="zh-CN"/>
    </w:rPr>
  </w:style>
  <w:style w:type="numbering" w:customStyle="1" w:styleId="WWNum3">
    <w:name w:val="WWNum3"/>
    <w:rsid w:val="007D738E"/>
    <w:pPr>
      <w:numPr>
        <w:numId w:val="5"/>
      </w:numPr>
    </w:pPr>
  </w:style>
  <w:style w:type="paragraph" w:customStyle="1" w:styleId="BodyTextIndent21">
    <w:name w:val="Body Text Indent 21"/>
    <w:basedOn w:val="Normal"/>
    <w:rsid w:val="007D738E"/>
    <w:pPr>
      <w:spacing w:after="120" w:line="480" w:lineRule="auto"/>
      <w:ind w:left="283"/>
    </w:pPr>
  </w:style>
  <w:style w:type="character" w:customStyle="1" w:styleId="TextodebaloChar1">
    <w:name w:val="Texto de balão Char1"/>
    <w:link w:val="Textodebalo"/>
    <w:uiPriority w:val="99"/>
    <w:rsid w:val="007D738E"/>
    <w:rPr>
      <w:rFonts w:ascii="Tahoma" w:hAnsi="Tahoma" w:cs="Tahoma"/>
      <w:sz w:val="16"/>
      <w:szCs w:val="16"/>
      <w:lang w:eastAsia="zh-CN"/>
    </w:rPr>
  </w:style>
  <w:style w:type="paragraph" w:customStyle="1" w:styleId="BodyText31">
    <w:name w:val="Body Text 31"/>
    <w:basedOn w:val="Normal"/>
    <w:rsid w:val="007D738E"/>
    <w:pPr>
      <w:widowControl w:val="0"/>
    </w:pPr>
    <w:rPr>
      <w:rFonts w:eastAsia="Lucida Sans Unicode"/>
      <w:b/>
      <w:lang w:bidi="pt-BR"/>
    </w:rPr>
  </w:style>
  <w:style w:type="character" w:customStyle="1" w:styleId="Ttulo3Char">
    <w:name w:val="Título 3 Char"/>
    <w:link w:val="Ttulo3"/>
    <w:rsid w:val="003D024D"/>
    <w:rPr>
      <w:rFonts w:ascii="Arial" w:eastAsia="Microsoft YaHei" w:hAnsi="Arial" w:cs="Mangal"/>
      <w:sz w:val="28"/>
      <w:szCs w:val="28"/>
      <w:lang w:bidi="pt-BR"/>
    </w:rPr>
  </w:style>
  <w:style w:type="character" w:customStyle="1" w:styleId="LinkdaInternet">
    <w:name w:val="Link da Internet"/>
    <w:rsid w:val="003D024D"/>
    <w:rPr>
      <w:color w:val="0000FF"/>
      <w:u w:val="single"/>
    </w:rPr>
  </w:style>
  <w:style w:type="character" w:customStyle="1" w:styleId="ListLabel1">
    <w:name w:val="ListLabel 1"/>
    <w:rsid w:val="003D024D"/>
    <w:rPr>
      <w:rFonts w:eastAsia="Calibri"/>
    </w:rPr>
  </w:style>
  <w:style w:type="character" w:customStyle="1" w:styleId="ListLabel2">
    <w:name w:val="ListLabel 2"/>
    <w:rsid w:val="003D024D"/>
    <w:rPr>
      <w:rFonts w:eastAsia="Century Gothic"/>
    </w:rPr>
  </w:style>
  <w:style w:type="character" w:customStyle="1" w:styleId="ListLabel3">
    <w:name w:val="ListLabel 3"/>
    <w:rsid w:val="003D024D"/>
    <w:rPr>
      <w:b/>
      <w:i w:val="0"/>
    </w:rPr>
  </w:style>
  <w:style w:type="character" w:customStyle="1" w:styleId="ListLabel4">
    <w:name w:val="ListLabel 4"/>
    <w:rsid w:val="003D024D"/>
    <w:rPr>
      <w:rFonts w:cs="Courier New"/>
    </w:rPr>
  </w:style>
  <w:style w:type="character" w:customStyle="1" w:styleId="ListLabel5">
    <w:name w:val="ListLabel 5"/>
    <w:rsid w:val="003D024D"/>
    <w:rPr>
      <w:rFonts w:eastAsia="ArialMT" w:cs="Times New Roman"/>
    </w:rPr>
  </w:style>
  <w:style w:type="character" w:customStyle="1" w:styleId="ListLabel6">
    <w:name w:val="ListLabel 6"/>
    <w:rsid w:val="003D024D"/>
    <w:rPr>
      <w:rFonts w:eastAsia="Times New Roman" w:cs="Calibri"/>
    </w:rPr>
  </w:style>
  <w:style w:type="character" w:customStyle="1" w:styleId="ListLabel7">
    <w:name w:val="ListLabel 7"/>
    <w:rsid w:val="003D024D"/>
    <w:rPr>
      <w:rFonts w:cs="Symbol"/>
    </w:rPr>
  </w:style>
  <w:style w:type="character" w:customStyle="1" w:styleId="ListLabel8">
    <w:name w:val="ListLabel 8"/>
    <w:rsid w:val="003D024D"/>
    <w:rPr>
      <w:rFonts w:cs="Courier New"/>
    </w:rPr>
  </w:style>
  <w:style w:type="character" w:customStyle="1" w:styleId="ListLabel9">
    <w:name w:val="ListLabel 9"/>
    <w:rsid w:val="003D024D"/>
    <w:rPr>
      <w:rFonts w:cs="Wingdings"/>
    </w:rPr>
  </w:style>
  <w:style w:type="paragraph" w:customStyle="1" w:styleId="Ttulododocumento">
    <w:name w:val="Título do documento"/>
    <w:basedOn w:val="Normal"/>
    <w:rsid w:val="003D024D"/>
    <w:pPr>
      <w:keepNext/>
      <w:widowControl w:val="0"/>
      <w:spacing w:before="240" w:after="120" w:line="100" w:lineRule="atLeast"/>
      <w:textAlignment w:val="baseline"/>
    </w:pPr>
    <w:rPr>
      <w:rFonts w:ascii="Arial" w:eastAsia="Microsoft YaHei" w:hAnsi="Arial" w:cs="Mangal"/>
      <w:sz w:val="28"/>
      <w:szCs w:val="28"/>
      <w:lang w:bidi="pt-BR"/>
    </w:rPr>
  </w:style>
  <w:style w:type="paragraph" w:styleId="Corpodetexto3">
    <w:name w:val="Body Text 3"/>
    <w:basedOn w:val="Normal"/>
    <w:link w:val="Corpodetexto3Char"/>
    <w:uiPriority w:val="99"/>
    <w:rsid w:val="003D024D"/>
    <w:pPr>
      <w:widowControl w:val="0"/>
      <w:spacing w:line="100" w:lineRule="atLeast"/>
      <w:textAlignment w:val="baseline"/>
    </w:pPr>
    <w:rPr>
      <w:rFonts w:eastAsia="Arial Unicode MS"/>
      <w:b/>
      <w:lang w:bidi="pt-BR"/>
    </w:rPr>
  </w:style>
  <w:style w:type="character" w:customStyle="1" w:styleId="Corpodetexto3Char">
    <w:name w:val="Corpo de texto 3 Char"/>
    <w:link w:val="Corpodetexto3"/>
    <w:uiPriority w:val="99"/>
    <w:rsid w:val="003D024D"/>
    <w:rPr>
      <w:rFonts w:eastAsia="Arial Unicode MS"/>
      <w:b/>
      <w:sz w:val="24"/>
      <w:szCs w:val="24"/>
      <w:lang w:bidi="pt-BR"/>
    </w:rPr>
  </w:style>
  <w:style w:type="paragraph" w:customStyle="1" w:styleId="Citaes">
    <w:name w:val="Citações"/>
    <w:basedOn w:val="Normal"/>
    <w:rsid w:val="003D024D"/>
    <w:pPr>
      <w:widowControl w:val="0"/>
      <w:spacing w:line="100" w:lineRule="atLeast"/>
      <w:textAlignment w:val="baseline"/>
    </w:pPr>
    <w:rPr>
      <w:rFonts w:eastAsia="Arial Unicode MS" w:cs="Tahoma"/>
      <w:lang w:bidi="pt-BR"/>
    </w:rPr>
  </w:style>
  <w:style w:type="character" w:customStyle="1" w:styleId="SubttuloChar">
    <w:name w:val="Subtítulo Char"/>
    <w:link w:val="Subttulo"/>
    <w:rsid w:val="003D024D"/>
    <w:rPr>
      <w:b/>
      <w:sz w:val="24"/>
      <w:lang w:eastAsia="zh-CN"/>
    </w:rPr>
  </w:style>
  <w:style w:type="paragraph" w:customStyle="1" w:styleId="ctl">
    <w:name w:val="ctl"/>
    <w:basedOn w:val="Normal"/>
    <w:rsid w:val="0098100E"/>
    <w:pPr>
      <w:spacing w:before="100" w:beforeAutospacing="1" w:after="119"/>
    </w:pPr>
    <w:rPr>
      <w:color w:val="000000"/>
    </w:rPr>
  </w:style>
  <w:style w:type="character" w:customStyle="1" w:styleId="PargrafodaListaChar">
    <w:name w:val="Parágrafo da Lista Char"/>
    <w:aliases w:val="Lista Itens Char,List Paragraph Char,Normal com bullets Char"/>
    <w:link w:val="PargrafodaLista"/>
    <w:locked/>
    <w:rsid w:val="00F141C2"/>
    <w:rPr>
      <w:sz w:val="24"/>
      <w:szCs w:val="24"/>
      <w:lang w:eastAsia="zh-CN"/>
    </w:rPr>
  </w:style>
  <w:style w:type="paragraph" w:customStyle="1" w:styleId="ecmsonormal">
    <w:name w:val="ec_msonormal"/>
    <w:basedOn w:val="Normal"/>
    <w:rsid w:val="00744508"/>
    <w:pPr>
      <w:spacing w:after="324"/>
    </w:pPr>
  </w:style>
  <w:style w:type="paragraph" w:customStyle="1" w:styleId="Nivel01">
    <w:name w:val="Nivel 01"/>
    <w:basedOn w:val="Ttulo1"/>
    <w:next w:val="Normal"/>
    <w:link w:val="Nivel01Char"/>
    <w:qFormat/>
    <w:rsid w:val="00BD67C0"/>
    <w:pPr>
      <w:keepLines/>
      <w:numPr>
        <w:numId w:val="6"/>
      </w:numPr>
      <w:tabs>
        <w:tab w:val="left" w:pos="567"/>
      </w:tabs>
      <w:overflowPunct/>
      <w:autoSpaceDE/>
      <w:spacing w:before="240"/>
      <w:jc w:val="both"/>
      <w:textAlignment w:val="auto"/>
    </w:pPr>
    <w:rPr>
      <w:rFonts w:ascii="Ecofont_Spranq_eco_Sans" w:eastAsia="MS Gothic" w:hAnsi="Ecofont_Spranq_eco_Sans" w:cs="Times New Roman"/>
      <w:bCs/>
      <w:color w:val="000000"/>
      <w:sz w:val="20"/>
    </w:rPr>
  </w:style>
  <w:style w:type="character" w:customStyle="1" w:styleId="Nivel01Char">
    <w:name w:val="Nivel 01 Char"/>
    <w:link w:val="Nivel01"/>
    <w:rsid w:val="00BD67C0"/>
    <w:rPr>
      <w:rFonts w:ascii="Ecofont_Spranq_eco_Sans" w:eastAsia="MS Gothic" w:hAnsi="Ecofont_Spranq_eco_Sans"/>
      <w:b/>
      <w:bCs/>
      <w:color w:val="000000"/>
    </w:rPr>
  </w:style>
  <w:style w:type="character" w:customStyle="1" w:styleId="WW8Num10z4">
    <w:name w:val="WW8Num10z4"/>
    <w:rsid w:val="00A27BDC"/>
  </w:style>
  <w:style w:type="character" w:customStyle="1" w:styleId="WW8Num10z5">
    <w:name w:val="WW8Num10z5"/>
    <w:rsid w:val="00A27BDC"/>
  </w:style>
  <w:style w:type="character" w:customStyle="1" w:styleId="WW8Num10z6">
    <w:name w:val="WW8Num10z6"/>
    <w:rsid w:val="00A27BDC"/>
  </w:style>
  <w:style w:type="character" w:customStyle="1" w:styleId="WW8Num10z7">
    <w:name w:val="WW8Num10z7"/>
    <w:rsid w:val="00A27BDC"/>
  </w:style>
  <w:style w:type="character" w:customStyle="1" w:styleId="WW8Num10z8">
    <w:name w:val="WW8Num10z8"/>
    <w:rsid w:val="00A27BDC"/>
  </w:style>
  <w:style w:type="character" w:customStyle="1" w:styleId="WW8Num11z4">
    <w:name w:val="WW8Num11z4"/>
    <w:rsid w:val="00A27BDC"/>
  </w:style>
  <w:style w:type="character" w:customStyle="1" w:styleId="WW8Num11z5">
    <w:name w:val="WW8Num11z5"/>
    <w:rsid w:val="00A27BDC"/>
  </w:style>
  <w:style w:type="character" w:customStyle="1" w:styleId="WW8Num11z6">
    <w:name w:val="WW8Num11z6"/>
    <w:rsid w:val="00A27BDC"/>
  </w:style>
  <w:style w:type="character" w:customStyle="1" w:styleId="WW8Num11z7">
    <w:name w:val="WW8Num11z7"/>
    <w:rsid w:val="00A27BDC"/>
  </w:style>
  <w:style w:type="character" w:customStyle="1" w:styleId="WW8Num11z8">
    <w:name w:val="WW8Num11z8"/>
    <w:rsid w:val="00A27BDC"/>
  </w:style>
  <w:style w:type="character" w:customStyle="1" w:styleId="WW8Num14z4">
    <w:name w:val="WW8Num14z4"/>
    <w:rsid w:val="00A27BDC"/>
  </w:style>
  <w:style w:type="character" w:customStyle="1" w:styleId="WW8Num14z5">
    <w:name w:val="WW8Num14z5"/>
    <w:rsid w:val="00A27BDC"/>
  </w:style>
  <w:style w:type="character" w:customStyle="1" w:styleId="WW8Num14z6">
    <w:name w:val="WW8Num14z6"/>
    <w:rsid w:val="00A27BDC"/>
  </w:style>
  <w:style w:type="character" w:customStyle="1" w:styleId="WW8Num14z7">
    <w:name w:val="WW8Num14z7"/>
    <w:rsid w:val="00A27BDC"/>
  </w:style>
  <w:style w:type="character" w:customStyle="1" w:styleId="WW8Num14z8">
    <w:name w:val="WW8Num14z8"/>
    <w:rsid w:val="00A27BDC"/>
  </w:style>
  <w:style w:type="character" w:customStyle="1" w:styleId="WW8Num15z1">
    <w:name w:val="WW8Num15z1"/>
    <w:rsid w:val="00A27BDC"/>
    <w:rPr>
      <w:rFonts w:ascii="Courier New" w:hAnsi="Courier New" w:cs="Courier New"/>
    </w:rPr>
  </w:style>
  <w:style w:type="character" w:customStyle="1" w:styleId="WW8Num15z2">
    <w:name w:val="WW8Num15z2"/>
    <w:rsid w:val="00A27BDC"/>
    <w:rPr>
      <w:rFonts w:ascii="Wingdings" w:hAnsi="Wingdings" w:cs="Wingdings"/>
    </w:rPr>
  </w:style>
  <w:style w:type="character" w:customStyle="1" w:styleId="WW8Num15z3">
    <w:name w:val="WW8Num15z3"/>
    <w:rsid w:val="00A27BDC"/>
  </w:style>
  <w:style w:type="character" w:customStyle="1" w:styleId="WW8Num15z4">
    <w:name w:val="WW8Num15z4"/>
    <w:rsid w:val="00A27BDC"/>
  </w:style>
  <w:style w:type="character" w:customStyle="1" w:styleId="WW8Num15z5">
    <w:name w:val="WW8Num15z5"/>
    <w:rsid w:val="00A27BDC"/>
  </w:style>
  <w:style w:type="character" w:customStyle="1" w:styleId="WW8Num15z6">
    <w:name w:val="WW8Num15z6"/>
    <w:rsid w:val="00A27BDC"/>
  </w:style>
  <w:style w:type="character" w:customStyle="1" w:styleId="WW8Num15z7">
    <w:name w:val="WW8Num15z7"/>
    <w:rsid w:val="00A27BDC"/>
  </w:style>
  <w:style w:type="character" w:customStyle="1" w:styleId="WW8Num15z8">
    <w:name w:val="WW8Num15z8"/>
    <w:rsid w:val="00A27BDC"/>
  </w:style>
  <w:style w:type="character" w:customStyle="1" w:styleId="WW8Num19z4">
    <w:name w:val="WW8Num19z4"/>
    <w:rsid w:val="00A27BDC"/>
  </w:style>
  <w:style w:type="character" w:customStyle="1" w:styleId="WW8Num19z5">
    <w:name w:val="WW8Num19z5"/>
    <w:rsid w:val="00A27BDC"/>
  </w:style>
  <w:style w:type="character" w:customStyle="1" w:styleId="WW8Num19z6">
    <w:name w:val="WW8Num19z6"/>
    <w:rsid w:val="00A27BDC"/>
  </w:style>
  <w:style w:type="character" w:customStyle="1" w:styleId="WW8Num19z7">
    <w:name w:val="WW8Num19z7"/>
    <w:rsid w:val="00A27BDC"/>
  </w:style>
  <w:style w:type="character" w:customStyle="1" w:styleId="WW8Num19z8">
    <w:name w:val="WW8Num19z8"/>
    <w:rsid w:val="00A27BDC"/>
  </w:style>
  <w:style w:type="character" w:customStyle="1" w:styleId="WW8Num21z3">
    <w:name w:val="WW8Num21z3"/>
    <w:rsid w:val="00A27BDC"/>
  </w:style>
  <w:style w:type="character" w:customStyle="1" w:styleId="WW8Num21z4">
    <w:name w:val="WW8Num21z4"/>
    <w:rsid w:val="00A27BDC"/>
  </w:style>
  <w:style w:type="character" w:customStyle="1" w:styleId="WW8Num21z5">
    <w:name w:val="WW8Num21z5"/>
    <w:rsid w:val="00A27BDC"/>
  </w:style>
  <w:style w:type="character" w:customStyle="1" w:styleId="WW8Num21z6">
    <w:name w:val="WW8Num21z6"/>
    <w:rsid w:val="00A27BDC"/>
  </w:style>
  <w:style w:type="character" w:customStyle="1" w:styleId="WW8Num21z7">
    <w:name w:val="WW8Num21z7"/>
    <w:rsid w:val="00A27BDC"/>
  </w:style>
  <w:style w:type="character" w:customStyle="1" w:styleId="WW8Num21z8">
    <w:name w:val="WW8Num21z8"/>
    <w:rsid w:val="00A27BDC"/>
  </w:style>
  <w:style w:type="character" w:customStyle="1" w:styleId="WW8Num23z1">
    <w:name w:val="WW8Num23z1"/>
    <w:rsid w:val="00A27BDC"/>
    <w:rPr>
      <w:b/>
      <w:sz w:val="24"/>
    </w:rPr>
  </w:style>
  <w:style w:type="character" w:customStyle="1" w:styleId="WW8Num23z2">
    <w:name w:val="WW8Num23z2"/>
    <w:rsid w:val="00A27BDC"/>
    <w:rPr>
      <w:b/>
    </w:rPr>
  </w:style>
  <w:style w:type="character" w:customStyle="1" w:styleId="WW8Num24z1">
    <w:name w:val="WW8Num24z1"/>
    <w:rsid w:val="00A27BDC"/>
  </w:style>
  <w:style w:type="character" w:customStyle="1" w:styleId="WW8Num24z3">
    <w:name w:val="WW8Num24z3"/>
    <w:rsid w:val="00A27BDC"/>
  </w:style>
  <w:style w:type="character" w:customStyle="1" w:styleId="WW8Num24z4">
    <w:name w:val="WW8Num24z4"/>
    <w:rsid w:val="00A27BDC"/>
  </w:style>
  <w:style w:type="character" w:customStyle="1" w:styleId="WW8Num24z5">
    <w:name w:val="WW8Num24z5"/>
    <w:rsid w:val="00A27BDC"/>
  </w:style>
  <w:style w:type="character" w:customStyle="1" w:styleId="WW8Num24z6">
    <w:name w:val="WW8Num24z6"/>
    <w:rsid w:val="00A27BDC"/>
  </w:style>
  <w:style w:type="character" w:customStyle="1" w:styleId="WW8Num24z7">
    <w:name w:val="WW8Num24z7"/>
    <w:rsid w:val="00A27BDC"/>
  </w:style>
  <w:style w:type="character" w:customStyle="1" w:styleId="WW8Num24z8">
    <w:name w:val="WW8Num24z8"/>
    <w:rsid w:val="00A27BDC"/>
  </w:style>
  <w:style w:type="character" w:customStyle="1" w:styleId="WW8Num25z3">
    <w:name w:val="WW8Num25z3"/>
    <w:rsid w:val="00A27BDC"/>
  </w:style>
  <w:style w:type="character" w:customStyle="1" w:styleId="WW8Num25z4">
    <w:name w:val="WW8Num25z4"/>
    <w:rsid w:val="00A27BDC"/>
  </w:style>
  <w:style w:type="character" w:customStyle="1" w:styleId="WW8Num25z5">
    <w:name w:val="WW8Num25z5"/>
    <w:rsid w:val="00A27BDC"/>
  </w:style>
  <w:style w:type="character" w:customStyle="1" w:styleId="WW8Num25z6">
    <w:name w:val="WW8Num25z6"/>
    <w:rsid w:val="00A27BDC"/>
  </w:style>
  <w:style w:type="character" w:customStyle="1" w:styleId="WW8Num25z7">
    <w:name w:val="WW8Num25z7"/>
    <w:rsid w:val="00A27BDC"/>
  </w:style>
  <w:style w:type="character" w:customStyle="1" w:styleId="WW8Num25z8">
    <w:name w:val="WW8Num25z8"/>
    <w:rsid w:val="00A27BDC"/>
  </w:style>
  <w:style w:type="character" w:customStyle="1" w:styleId="WW8Num26z1">
    <w:name w:val="WW8Num26z1"/>
    <w:rsid w:val="00A27BDC"/>
  </w:style>
  <w:style w:type="character" w:customStyle="1" w:styleId="WW8Num26z2">
    <w:name w:val="WW8Num26z2"/>
    <w:rsid w:val="00A27BDC"/>
  </w:style>
  <w:style w:type="character" w:customStyle="1" w:styleId="WW8Num26z3">
    <w:name w:val="WW8Num26z3"/>
    <w:rsid w:val="00A27BDC"/>
  </w:style>
  <w:style w:type="character" w:customStyle="1" w:styleId="WW8Num26z4">
    <w:name w:val="WW8Num26z4"/>
    <w:rsid w:val="00A27BDC"/>
  </w:style>
  <w:style w:type="character" w:customStyle="1" w:styleId="WW8Num26z5">
    <w:name w:val="WW8Num26z5"/>
    <w:rsid w:val="00A27BDC"/>
  </w:style>
  <w:style w:type="character" w:customStyle="1" w:styleId="WW8Num26z6">
    <w:name w:val="WW8Num26z6"/>
    <w:rsid w:val="00A27BDC"/>
  </w:style>
  <w:style w:type="character" w:customStyle="1" w:styleId="WW8Num26z7">
    <w:name w:val="WW8Num26z7"/>
    <w:rsid w:val="00A27BDC"/>
  </w:style>
  <w:style w:type="character" w:customStyle="1" w:styleId="WW8Num26z8">
    <w:name w:val="WW8Num26z8"/>
    <w:rsid w:val="00A27BDC"/>
  </w:style>
  <w:style w:type="character" w:customStyle="1" w:styleId="WW8Num27z1">
    <w:name w:val="WW8Num27z1"/>
    <w:rsid w:val="00A27BDC"/>
  </w:style>
  <w:style w:type="character" w:customStyle="1" w:styleId="WW8Num27z2">
    <w:name w:val="WW8Num27z2"/>
    <w:rsid w:val="00A27BDC"/>
  </w:style>
  <w:style w:type="character" w:customStyle="1" w:styleId="WW8Num27z3">
    <w:name w:val="WW8Num27z3"/>
    <w:rsid w:val="00A27BDC"/>
  </w:style>
  <w:style w:type="character" w:customStyle="1" w:styleId="WW8Num27z4">
    <w:name w:val="WW8Num27z4"/>
    <w:rsid w:val="00A27BDC"/>
  </w:style>
  <w:style w:type="character" w:customStyle="1" w:styleId="WW8Num27z5">
    <w:name w:val="WW8Num27z5"/>
    <w:rsid w:val="00A27BDC"/>
  </w:style>
  <w:style w:type="character" w:customStyle="1" w:styleId="WW8Num27z6">
    <w:name w:val="WW8Num27z6"/>
    <w:rsid w:val="00A27BDC"/>
  </w:style>
  <w:style w:type="character" w:customStyle="1" w:styleId="WW8Num27z7">
    <w:name w:val="WW8Num27z7"/>
    <w:rsid w:val="00A27BDC"/>
  </w:style>
  <w:style w:type="character" w:customStyle="1" w:styleId="WW8Num27z8">
    <w:name w:val="WW8Num27z8"/>
    <w:rsid w:val="00A27BDC"/>
  </w:style>
  <w:style w:type="character" w:customStyle="1" w:styleId="WW8Num28z1">
    <w:name w:val="WW8Num28z1"/>
    <w:rsid w:val="00A27BDC"/>
  </w:style>
  <w:style w:type="character" w:customStyle="1" w:styleId="WW8Num28z2">
    <w:name w:val="WW8Num28z2"/>
    <w:rsid w:val="00A27BDC"/>
    <w:rPr>
      <w:b/>
    </w:rPr>
  </w:style>
  <w:style w:type="character" w:customStyle="1" w:styleId="WW8Num28z3">
    <w:name w:val="WW8Num28z3"/>
    <w:rsid w:val="00A27BDC"/>
  </w:style>
  <w:style w:type="character" w:customStyle="1" w:styleId="WW8Num28z4">
    <w:name w:val="WW8Num28z4"/>
    <w:rsid w:val="00A27BDC"/>
  </w:style>
  <w:style w:type="character" w:customStyle="1" w:styleId="WW8Num28z5">
    <w:name w:val="WW8Num28z5"/>
    <w:rsid w:val="00A27BDC"/>
  </w:style>
  <w:style w:type="character" w:customStyle="1" w:styleId="WW8Num28z6">
    <w:name w:val="WW8Num28z6"/>
    <w:rsid w:val="00A27BDC"/>
  </w:style>
  <w:style w:type="character" w:customStyle="1" w:styleId="WW8Num28z7">
    <w:name w:val="WW8Num28z7"/>
    <w:rsid w:val="00A27BDC"/>
  </w:style>
  <w:style w:type="character" w:customStyle="1" w:styleId="WW8Num28z8">
    <w:name w:val="WW8Num28z8"/>
    <w:rsid w:val="00A27BDC"/>
  </w:style>
  <w:style w:type="character" w:customStyle="1" w:styleId="WW-DefaultParagraphFont">
    <w:name w:val="WW-Default Paragraph Font"/>
    <w:rsid w:val="00A27BDC"/>
  </w:style>
  <w:style w:type="character" w:customStyle="1" w:styleId="WW8Num32z1">
    <w:name w:val="WW8Num32z1"/>
    <w:rsid w:val="00A27BDC"/>
    <w:rPr>
      <w:rFonts w:ascii="Courier New" w:hAnsi="Courier New" w:cs="Courier New"/>
    </w:rPr>
  </w:style>
  <w:style w:type="character" w:customStyle="1" w:styleId="WW8Num32z2">
    <w:name w:val="WW8Num32z2"/>
    <w:rsid w:val="00A27BDC"/>
    <w:rPr>
      <w:rFonts w:ascii="Wingdings" w:hAnsi="Wingdings" w:cs="Wingdings"/>
    </w:rPr>
  </w:style>
  <w:style w:type="character" w:customStyle="1" w:styleId="WW8Num33z2">
    <w:name w:val="WW8Num33z2"/>
    <w:rsid w:val="00A27BDC"/>
    <w:rPr>
      <w:rFonts w:ascii="Wingdings" w:hAnsi="Wingdings" w:cs="Wingdings"/>
    </w:rPr>
  </w:style>
  <w:style w:type="character" w:customStyle="1" w:styleId="WW8Num36z1">
    <w:name w:val="WW8Num36z1"/>
    <w:rsid w:val="00A27BDC"/>
    <w:rPr>
      <w:rFonts w:ascii="Courier New" w:hAnsi="Courier New" w:cs="Courier New"/>
    </w:rPr>
  </w:style>
  <w:style w:type="character" w:customStyle="1" w:styleId="WW8Num36z3">
    <w:name w:val="WW8Num36z3"/>
    <w:rsid w:val="00A27BDC"/>
    <w:rPr>
      <w:rFonts w:ascii="Symbol" w:hAnsi="Symbol" w:cs="Symbol"/>
    </w:rPr>
  </w:style>
  <w:style w:type="character" w:customStyle="1" w:styleId="WW8Num37z1">
    <w:name w:val="WW8Num37z1"/>
    <w:rsid w:val="00A27BDC"/>
    <w:rPr>
      <w:rFonts w:ascii="Courier New" w:hAnsi="Courier New" w:cs="Courier New"/>
    </w:rPr>
  </w:style>
  <w:style w:type="character" w:customStyle="1" w:styleId="WW8Num37z2">
    <w:name w:val="WW8Num37z2"/>
    <w:rsid w:val="00A27BDC"/>
    <w:rPr>
      <w:rFonts w:ascii="Wingdings" w:hAnsi="Wingdings" w:cs="Wingdings"/>
    </w:rPr>
  </w:style>
  <w:style w:type="paragraph" w:customStyle="1" w:styleId="Corponico">
    <w:name w:val="Corpo único"/>
    <w:basedOn w:val="Normal"/>
    <w:rsid w:val="00A27BDC"/>
    <w:pPr>
      <w:spacing w:after="240"/>
      <w:jc w:val="both"/>
    </w:pPr>
    <w:rPr>
      <w:szCs w:val="20"/>
    </w:rPr>
  </w:style>
  <w:style w:type="paragraph" w:customStyle="1" w:styleId="NormalArial">
    <w:name w:val="Normal + Arial"/>
    <w:basedOn w:val="Normal"/>
    <w:rsid w:val="00A27BDC"/>
    <w:pPr>
      <w:spacing w:line="360" w:lineRule="auto"/>
      <w:jc w:val="both"/>
    </w:pPr>
    <w:rPr>
      <w:rFonts w:ascii="Arial" w:hAnsi="Arial" w:cs="Arial"/>
      <w:smallCaps/>
    </w:rPr>
  </w:style>
  <w:style w:type="paragraph" w:customStyle="1" w:styleId="textbody0">
    <w:name w:val="textbody"/>
    <w:basedOn w:val="Normal"/>
    <w:rsid w:val="00A27BDC"/>
    <w:pPr>
      <w:spacing w:before="100" w:beforeAutospacing="1" w:after="100" w:afterAutospacing="1"/>
    </w:pPr>
  </w:style>
  <w:style w:type="paragraph" w:customStyle="1" w:styleId="textoalinhadoesquerda">
    <w:name w:val="texto_alinhado_esquerda"/>
    <w:basedOn w:val="Normal"/>
    <w:rsid w:val="00A27BDC"/>
    <w:pPr>
      <w:spacing w:before="100" w:beforeAutospacing="1" w:after="100" w:afterAutospacing="1"/>
    </w:pPr>
  </w:style>
  <w:style w:type="paragraph" w:customStyle="1" w:styleId="textocentralizado">
    <w:name w:val="texto_centralizado"/>
    <w:basedOn w:val="Normal"/>
    <w:rsid w:val="00A27BDC"/>
    <w:pPr>
      <w:spacing w:before="100" w:beforeAutospacing="1" w:after="100" w:afterAutospacing="1"/>
    </w:pPr>
  </w:style>
  <w:style w:type="paragraph" w:customStyle="1" w:styleId="textojustificado">
    <w:name w:val="texto_justificado"/>
    <w:basedOn w:val="Normal"/>
    <w:rsid w:val="00A27BDC"/>
    <w:pPr>
      <w:spacing w:before="100" w:beforeAutospacing="1" w:after="100" w:afterAutospacing="1"/>
    </w:pPr>
  </w:style>
  <w:style w:type="paragraph" w:customStyle="1" w:styleId="textojustificado14">
    <w:name w:val="texto_justificado_14"/>
    <w:basedOn w:val="Normal"/>
    <w:rsid w:val="00A27BDC"/>
    <w:pPr>
      <w:spacing w:before="100" w:beforeAutospacing="1" w:after="100" w:afterAutospacing="1"/>
    </w:pPr>
  </w:style>
  <w:style w:type="paragraph" w:styleId="Sumrio2">
    <w:name w:val="toc 2"/>
    <w:basedOn w:val="Normal"/>
    <w:next w:val="Normal"/>
    <w:autoRedefine/>
    <w:uiPriority w:val="39"/>
    <w:unhideWhenUsed/>
    <w:qFormat/>
    <w:rsid w:val="00D768AD"/>
    <w:pPr>
      <w:spacing w:line="276" w:lineRule="auto"/>
      <w:ind w:left="709"/>
      <w:jc w:val="both"/>
    </w:pPr>
  </w:style>
  <w:style w:type="character" w:customStyle="1" w:styleId="normaltextrun">
    <w:name w:val="normaltextrun"/>
    <w:rsid w:val="002361E1"/>
  </w:style>
  <w:style w:type="paragraph" w:styleId="Citao">
    <w:name w:val="Quote"/>
    <w:basedOn w:val="Normal"/>
    <w:next w:val="Normal"/>
    <w:link w:val="CitaoChar"/>
    <w:uiPriority w:val="29"/>
    <w:qFormat/>
    <w:rsid w:val="0056375F"/>
    <w:pPr>
      <w:widowControl w:val="0"/>
      <w:spacing w:line="100" w:lineRule="atLeast"/>
      <w:textAlignment w:val="baseline"/>
    </w:pPr>
    <w:rPr>
      <w:rFonts w:eastAsia="Arial Unicode MS" w:cs="Tahoma"/>
      <w:i/>
      <w:iCs/>
      <w:color w:val="000000"/>
      <w:lang w:bidi="pt-BR"/>
    </w:rPr>
  </w:style>
  <w:style w:type="character" w:customStyle="1" w:styleId="CitaoChar">
    <w:name w:val="Citação Char"/>
    <w:link w:val="Citao"/>
    <w:uiPriority w:val="29"/>
    <w:rsid w:val="0056375F"/>
    <w:rPr>
      <w:rFonts w:eastAsia="Arial Unicode MS" w:cs="Tahoma"/>
      <w:i/>
      <w:iCs/>
      <w:color w:val="000000"/>
      <w:sz w:val="24"/>
      <w:szCs w:val="24"/>
      <w:lang w:bidi="pt-BR"/>
    </w:rPr>
  </w:style>
  <w:style w:type="character" w:customStyle="1" w:styleId="texto-dou">
    <w:name w:val="texto-dou"/>
    <w:rsid w:val="0056375F"/>
  </w:style>
  <w:style w:type="character" w:customStyle="1" w:styleId="Ttulo7Char">
    <w:name w:val="Título 7 Char"/>
    <w:link w:val="Ttulo7"/>
    <w:rsid w:val="005C77E9"/>
    <w:rPr>
      <w:rFonts w:ascii="Cambria" w:hAnsi="Cambria"/>
      <w:i/>
      <w:iCs/>
      <w:color w:val="243F60"/>
      <w:sz w:val="24"/>
      <w:szCs w:val="22"/>
    </w:rPr>
  </w:style>
  <w:style w:type="character" w:customStyle="1" w:styleId="Outro">
    <w:name w:val="Outro_"/>
    <w:link w:val="Outro0"/>
    <w:rsid w:val="005C77E9"/>
    <w:rPr>
      <w:rFonts w:ascii="Courier New" w:eastAsia="Courier New" w:hAnsi="Courier New" w:cs="Courier New"/>
      <w:shd w:val="clear" w:color="auto" w:fill="FFFFFF"/>
    </w:rPr>
  </w:style>
  <w:style w:type="paragraph" w:customStyle="1" w:styleId="Outro0">
    <w:name w:val="Outro"/>
    <w:basedOn w:val="Normal"/>
    <w:link w:val="Outro"/>
    <w:rsid w:val="005C77E9"/>
    <w:pPr>
      <w:widowControl w:val="0"/>
      <w:shd w:val="clear" w:color="auto" w:fill="FFFFFF"/>
      <w:spacing w:after="240"/>
    </w:pPr>
    <w:rPr>
      <w:rFonts w:ascii="Courier New" w:eastAsia="Courier New" w:hAnsi="Courier New" w:cs="Courier New"/>
      <w:sz w:val="20"/>
      <w:szCs w:val="20"/>
    </w:rPr>
  </w:style>
  <w:style w:type="character" w:customStyle="1" w:styleId="Textodocorpo">
    <w:name w:val="Texto do corpo_"/>
    <w:link w:val="Textodocorpo0"/>
    <w:rsid w:val="005C77E9"/>
    <w:rPr>
      <w:rFonts w:ascii="Verdana" w:eastAsia="Verdana" w:hAnsi="Verdana" w:cs="Verdana"/>
      <w:shd w:val="clear" w:color="auto" w:fill="FFFFFF"/>
    </w:rPr>
  </w:style>
  <w:style w:type="paragraph" w:customStyle="1" w:styleId="Textodocorpo0">
    <w:name w:val="Texto do corpo"/>
    <w:basedOn w:val="Normal"/>
    <w:link w:val="Textodocorpo"/>
    <w:rsid w:val="005C77E9"/>
    <w:pPr>
      <w:widowControl w:val="0"/>
      <w:shd w:val="clear" w:color="auto" w:fill="FFFFFF"/>
      <w:spacing w:line="286" w:lineRule="auto"/>
    </w:pPr>
    <w:rPr>
      <w:rFonts w:ascii="Verdana" w:eastAsia="Verdana" w:hAnsi="Verdana" w:cs="Verdana"/>
      <w:sz w:val="20"/>
      <w:szCs w:val="20"/>
    </w:rPr>
  </w:style>
  <w:style w:type="table" w:customStyle="1" w:styleId="TableGrid">
    <w:name w:val="TableGrid"/>
    <w:rsid w:val="005C77E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5Char">
    <w:name w:val="Título 5 Char"/>
    <w:link w:val="Ttulo5"/>
    <w:rsid w:val="005C77E9"/>
    <w:rPr>
      <w:b/>
      <w:bCs/>
      <w:i/>
      <w:iCs/>
      <w:sz w:val="26"/>
      <w:szCs w:val="26"/>
      <w:lang w:eastAsia="zh-CN"/>
    </w:rPr>
  </w:style>
  <w:style w:type="paragraph" w:customStyle="1" w:styleId="Cabealho1">
    <w:name w:val="Cabeçalho 1"/>
    <w:basedOn w:val="Normal"/>
    <w:rsid w:val="005C77E9"/>
    <w:pPr>
      <w:numPr>
        <w:numId w:val="7"/>
      </w:numPr>
      <w:spacing w:after="3" w:line="248" w:lineRule="auto"/>
      <w:ind w:right="1700"/>
      <w:jc w:val="both"/>
    </w:pPr>
    <w:rPr>
      <w:color w:val="000000"/>
      <w:szCs w:val="22"/>
    </w:rPr>
  </w:style>
  <w:style w:type="paragraph" w:customStyle="1" w:styleId="Cabealho2">
    <w:name w:val="Cabeçalho 2"/>
    <w:basedOn w:val="Normal"/>
    <w:rsid w:val="005C77E9"/>
    <w:pPr>
      <w:numPr>
        <w:ilvl w:val="1"/>
        <w:numId w:val="7"/>
      </w:numPr>
      <w:spacing w:after="3" w:line="248" w:lineRule="auto"/>
      <w:ind w:right="1700"/>
      <w:jc w:val="both"/>
    </w:pPr>
    <w:rPr>
      <w:color w:val="000000"/>
      <w:szCs w:val="22"/>
    </w:rPr>
  </w:style>
  <w:style w:type="paragraph" w:customStyle="1" w:styleId="Cabealho3">
    <w:name w:val="Cabeçalho 3"/>
    <w:basedOn w:val="Normal"/>
    <w:rsid w:val="005C77E9"/>
    <w:pPr>
      <w:numPr>
        <w:ilvl w:val="2"/>
        <w:numId w:val="7"/>
      </w:numPr>
      <w:spacing w:after="3" w:line="248" w:lineRule="auto"/>
      <w:ind w:right="1700"/>
      <w:jc w:val="both"/>
    </w:pPr>
    <w:rPr>
      <w:color w:val="000000"/>
      <w:szCs w:val="22"/>
    </w:rPr>
  </w:style>
  <w:style w:type="paragraph" w:customStyle="1" w:styleId="Cabealho4">
    <w:name w:val="Cabeçalho 4"/>
    <w:basedOn w:val="Normal"/>
    <w:rsid w:val="005C77E9"/>
    <w:pPr>
      <w:numPr>
        <w:ilvl w:val="3"/>
        <w:numId w:val="7"/>
      </w:numPr>
      <w:spacing w:after="3" w:line="248" w:lineRule="auto"/>
      <w:ind w:right="1700"/>
      <w:jc w:val="both"/>
    </w:pPr>
    <w:rPr>
      <w:color w:val="000000"/>
      <w:szCs w:val="22"/>
    </w:rPr>
  </w:style>
  <w:style w:type="paragraph" w:customStyle="1" w:styleId="Cabealho5">
    <w:name w:val="Cabeçalho 5"/>
    <w:basedOn w:val="Normal"/>
    <w:rsid w:val="005C77E9"/>
    <w:pPr>
      <w:numPr>
        <w:ilvl w:val="4"/>
        <w:numId w:val="7"/>
      </w:numPr>
      <w:spacing w:after="3" w:line="248" w:lineRule="auto"/>
      <w:ind w:right="1700"/>
      <w:jc w:val="both"/>
    </w:pPr>
    <w:rPr>
      <w:color w:val="000000"/>
      <w:szCs w:val="22"/>
    </w:rPr>
  </w:style>
  <w:style w:type="paragraph" w:customStyle="1" w:styleId="Cabealho6">
    <w:name w:val="Cabeçalho 6"/>
    <w:basedOn w:val="Normal"/>
    <w:rsid w:val="005C77E9"/>
    <w:pPr>
      <w:numPr>
        <w:ilvl w:val="5"/>
        <w:numId w:val="7"/>
      </w:numPr>
      <w:spacing w:after="3" w:line="248" w:lineRule="auto"/>
      <w:ind w:right="1700"/>
      <w:jc w:val="both"/>
    </w:pPr>
    <w:rPr>
      <w:color w:val="000000"/>
      <w:szCs w:val="22"/>
    </w:rPr>
  </w:style>
  <w:style w:type="paragraph" w:customStyle="1" w:styleId="Cabealho7">
    <w:name w:val="Cabeçalho 7"/>
    <w:basedOn w:val="Normal"/>
    <w:rsid w:val="005C77E9"/>
    <w:pPr>
      <w:numPr>
        <w:ilvl w:val="6"/>
        <w:numId w:val="7"/>
      </w:numPr>
      <w:spacing w:after="3" w:line="248" w:lineRule="auto"/>
      <w:ind w:right="1700"/>
      <w:jc w:val="both"/>
    </w:pPr>
    <w:rPr>
      <w:color w:val="000000"/>
      <w:szCs w:val="22"/>
    </w:rPr>
  </w:style>
  <w:style w:type="paragraph" w:customStyle="1" w:styleId="Cabealho8">
    <w:name w:val="Cabeçalho 8"/>
    <w:basedOn w:val="Normal"/>
    <w:rsid w:val="005C77E9"/>
    <w:pPr>
      <w:numPr>
        <w:ilvl w:val="7"/>
        <w:numId w:val="7"/>
      </w:numPr>
      <w:spacing w:after="3" w:line="248" w:lineRule="auto"/>
      <w:ind w:right="1700"/>
      <w:jc w:val="both"/>
    </w:pPr>
    <w:rPr>
      <w:color w:val="000000"/>
      <w:szCs w:val="22"/>
    </w:rPr>
  </w:style>
  <w:style w:type="paragraph" w:customStyle="1" w:styleId="Cabealho9">
    <w:name w:val="Cabeçalho 9"/>
    <w:basedOn w:val="Normal"/>
    <w:rsid w:val="005C77E9"/>
    <w:pPr>
      <w:numPr>
        <w:ilvl w:val="8"/>
        <w:numId w:val="7"/>
      </w:numPr>
      <w:spacing w:after="3" w:line="248" w:lineRule="auto"/>
      <w:ind w:right="1700"/>
      <w:jc w:val="both"/>
    </w:pPr>
    <w:rPr>
      <w:color w:val="000000"/>
      <w:szCs w:val="22"/>
    </w:rPr>
  </w:style>
  <w:style w:type="paragraph" w:styleId="SemEspaamento">
    <w:name w:val="No Spacing"/>
    <w:aliases w:val="PDS|Sem espaçamento"/>
    <w:link w:val="SemEspaamentoChar"/>
    <w:qFormat/>
    <w:rsid w:val="005C77E9"/>
    <w:pPr>
      <w:ind w:left="862" w:right="1700" w:hanging="10"/>
      <w:jc w:val="both"/>
    </w:pPr>
    <w:rPr>
      <w:color w:val="000000"/>
      <w:sz w:val="24"/>
      <w:szCs w:val="22"/>
    </w:rPr>
  </w:style>
  <w:style w:type="character" w:customStyle="1" w:styleId="MenoPendente1">
    <w:name w:val="Menção Pendente1"/>
    <w:uiPriority w:val="47"/>
    <w:unhideWhenUsed/>
    <w:rsid w:val="005C77E9"/>
    <w:rPr>
      <w:color w:val="605E5C"/>
      <w:shd w:val="clear" w:color="auto" w:fill="E1DFDD"/>
    </w:rPr>
  </w:style>
  <w:style w:type="paragraph" w:customStyle="1" w:styleId="Nome">
    <w:name w:val="Nome"/>
    <w:basedOn w:val="Normal"/>
    <w:rsid w:val="005C77E9"/>
    <w:pPr>
      <w:tabs>
        <w:tab w:val="center" w:pos="6096"/>
      </w:tabs>
      <w:jc w:val="both"/>
    </w:pPr>
    <w:rPr>
      <w:rFonts w:ascii="Arial" w:hAnsi="Arial"/>
      <w:szCs w:val="20"/>
    </w:rPr>
  </w:style>
  <w:style w:type="paragraph" w:customStyle="1" w:styleId="compras">
    <w:name w:val="compras"/>
    <w:rsid w:val="005C77E9"/>
    <w:pPr>
      <w:jc w:val="both"/>
    </w:pPr>
    <w:rPr>
      <w:kern w:val="24"/>
      <w:sz w:val="24"/>
    </w:rPr>
  </w:style>
  <w:style w:type="numbering" w:customStyle="1" w:styleId="Estilo2">
    <w:name w:val="Estilo2"/>
    <w:uiPriority w:val="99"/>
    <w:rsid w:val="005C77E9"/>
    <w:pPr>
      <w:numPr>
        <w:numId w:val="8"/>
      </w:numPr>
    </w:pPr>
  </w:style>
  <w:style w:type="paragraph" w:customStyle="1" w:styleId="msonormal0">
    <w:name w:val="msonormal"/>
    <w:basedOn w:val="Normal"/>
    <w:rsid w:val="005C77E9"/>
    <w:pPr>
      <w:spacing w:before="100" w:beforeAutospacing="1" w:after="100" w:afterAutospacing="1"/>
    </w:pPr>
  </w:style>
  <w:style w:type="paragraph" w:customStyle="1" w:styleId="font5">
    <w:name w:val="font5"/>
    <w:basedOn w:val="Normal"/>
    <w:rsid w:val="005C77E9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Normal"/>
    <w:rsid w:val="005C77E9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font7">
    <w:name w:val="font7"/>
    <w:basedOn w:val="Normal"/>
    <w:rsid w:val="005C77E9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Normal"/>
    <w:rsid w:val="005C77E9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font9">
    <w:name w:val="font9"/>
    <w:basedOn w:val="Normal"/>
    <w:rsid w:val="005C77E9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font10">
    <w:name w:val="font10"/>
    <w:basedOn w:val="Normal"/>
    <w:rsid w:val="005C77E9"/>
    <w:pPr>
      <w:spacing w:before="100" w:beforeAutospacing="1" w:after="100" w:afterAutospacing="1"/>
    </w:pPr>
    <w:rPr>
      <w:color w:val="000000"/>
      <w:sz w:val="14"/>
      <w:szCs w:val="14"/>
      <w:u w:val="single"/>
    </w:rPr>
  </w:style>
  <w:style w:type="paragraph" w:customStyle="1" w:styleId="font11">
    <w:name w:val="font11"/>
    <w:basedOn w:val="Normal"/>
    <w:rsid w:val="005C77E9"/>
    <w:pPr>
      <w:spacing w:before="100" w:beforeAutospacing="1" w:after="100" w:afterAutospacing="1"/>
    </w:pPr>
  </w:style>
  <w:style w:type="paragraph" w:customStyle="1" w:styleId="xl67">
    <w:name w:val="xl67"/>
    <w:basedOn w:val="Normal"/>
    <w:rsid w:val="005C77E9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9">
    <w:name w:val="xl69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0">
    <w:name w:val="xl70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1">
    <w:name w:val="xl71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rFonts w:ascii="Arial" w:hAnsi="Arial" w:cs="Arial"/>
      <w:color w:val="000000"/>
      <w:u w:val="single"/>
    </w:rPr>
  </w:style>
  <w:style w:type="paragraph" w:customStyle="1" w:styleId="xl73">
    <w:name w:val="xl73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color w:val="000000"/>
    </w:rPr>
  </w:style>
  <w:style w:type="paragraph" w:customStyle="1" w:styleId="xl74">
    <w:name w:val="xl74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5">
    <w:name w:val="xl75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6">
    <w:name w:val="xl76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00"/>
      <w:u w:val="single"/>
    </w:rPr>
  </w:style>
  <w:style w:type="paragraph" w:customStyle="1" w:styleId="xl77">
    <w:name w:val="xl77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u w:val="single"/>
    </w:rPr>
  </w:style>
  <w:style w:type="paragraph" w:customStyle="1" w:styleId="xl78">
    <w:name w:val="xl78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</w:style>
  <w:style w:type="paragraph" w:customStyle="1" w:styleId="xl79">
    <w:name w:val="xl79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color w:val="000000"/>
    </w:rPr>
  </w:style>
  <w:style w:type="paragraph" w:customStyle="1" w:styleId="xl81">
    <w:name w:val="xl81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u w:val="single"/>
    </w:rPr>
  </w:style>
  <w:style w:type="paragraph" w:customStyle="1" w:styleId="xl82">
    <w:name w:val="xl82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rFonts w:ascii="Arial" w:hAnsi="Arial" w:cs="Arial"/>
      <w:color w:val="000000"/>
    </w:rPr>
  </w:style>
  <w:style w:type="paragraph" w:customStyle="1" w:styleId="xl83">
    <w:name w:val="xl83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14"/>
      <w:szCs w:val="14"/>
    </w:rPr>
  </w:style>
  <w:style w:type="paragraph" w:customStyle="1" w:styleId="xl84">
    <w:name w:val="xl84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color w:val="000000"/>
      <w:sz w:val="14"/>
      <w:szCs w:val="14"/>
      <w:u w:val="single"/>
    </w:rPr>
  </w:style>
  <w:style w:type="paragraph" w:customStyle="1" w:styleId="xl85">
    <w:name w:val="xl85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4"/>
      <w:szCs w:val="14"/>
    </w:rPr>
  </w:style>
  <w:style w:type="character" w:customStyle="1" w:styleId="Legendadafigura">
    <w:name w:val="Legenda da figura_"/>
    <w:link w:val="Legendadafigura0"/>
    <w:rsid w:val="005C77E9"/>
    <w:rPr>
      <w:rFonts w:ascii="Arial" w:eastAsia="Arial" w:hAnsi="Arial" w:cs="Arial"/>
      <w:b/>
      <w:bCs/>
      <w:color w:val="989898"/>
      <w:sz w:val="8"/>
      <w:szCs w:val="8"/>
      <w:shd w:val="clear" w:color="auto" w:fill="FFFFFF"/>
    </w:rPr>
  </w:style>
  <w:style w:type="character" w:customStyle="1" w:styleId="Ttulo21">
    <w:name w:val="Título #2_"/>
    <w:link w:val="Ttulo22"/>
    <w:rsid w:val="005C77E9"/>
    <w:rPr>
      <w:b/>
      <w:bCs/>
      <w:color w:val="EBEBEB"/>
      <w:shd w:val="clear" w:color="auto" w:fill="FFFFFF"/>
    </w:rPr>
  </w:style>
  <w:style w:type="character" w:customStyle="1" w:styleId="Legendadatabela">
    <w:name w:val="Legenda da tabela_"/>
    <w:link w:val="Legendadatabela0"/>
    <w:rsid w:val="005C77E9"/>
    <w:rPr>
      <w:rFonts w:ascii="Arial" w:eastAsia="Arial" w:hAnsi="Arial" w:cs="Arial"/>
      <w:b/>
      <w:bCs/>
      <w:color w:val="989898"/>
      <w:sz w:val="10"/>
      <w:szCs w:val="10"/>
      <w:shd w:val="clear" w:color="auto" w:fill="FFFFFF"/>
    </w:rPr>
  </w:style>
  <w:style w:type="paragraph" w:customStyle="1" w:styleId="Legendadafigura0">
    <w:name w:val="Legenda da figura"/>
    <w:basedOn w:val="Normal"/>
    <w:link w:val="Legendadafigura"/>
    <w:rsid w:val="005C77E9"/>
    <w:pPr>
      <w:widowControl w:val="0"/>
      <w:shd w:val="clear" w:color="auto" w:fill="FFFFFF"/>
    </w:pPr>
    <w:rPr>
      <w:rFonts w:ascii="Arial" w:eastAsia="Arial" w:hAnsi="Arial" w:cs="Arial"/>
      <w:b/>
      <w:bCs/>
      <w:color w:val="989898"/>
      <w:sz w:val="8"/>
      <w:szCs w:val="8"/>
    </w:rPr>
  </w:style>
  <w:style w:type="paragraph" w:customStyle="1" w:styleId="Ttulo22">
    <w:name w:val="Título #2"/>
    <w:basedOn w:val="Normal"/>
    <w:link w:val="Ttulo21"/>
    <w:rsid w:val="005C77E9"/>
    <w:pPr>
      <w:widowControl w:val="0"/>
      <w:shd w:val="clear" w:color="auto" w:fill="FFFFFF"/>
      <w:spacing w:after="320"/>
      <w:outlineLvl w:val="1"/>
    </w:pPr>
    <w:rPr>
      <w:b/>
      <w:bCs/>
      <w:color w:val="EBEBEB"/>
      <w:sz w:val="20"/>
      <w:szCs w:val="20"/>
    </w:rPr>
  </w:style>
  <w:style w:type="paragraph" w:customStyle="1" w:styleId="Legendadatabela0">
    <w:name w:val="Legenda da tabela"/>
    <w:basedOn w:val="Normal"/>
    <w:link w:val="Legendadatabela"/>
    <w:rsid w:val="005C77E9"/>
    <w:pPr>
      <w:widowControl w:val="0"/>
      <w:shd w:val="clear" w:color="auto" w:fill="FFFFFF"/>
    </w:pPr>
    <w:rPr>
      <w:rFonts w:ascii="Arial" w:eastAsia="Arial" w:hAnsi="Arial" w:cs="Arial"/>
      <w:b/>
      <w:bCs/>
      <w:color w:val="989898"/>
      <w:sz w:val="10"/>
      <w:szCs w:val="10"/>
    </w:rPr>
  </w:style>
  <w:style w:type="paragraph" w:customStyle="1" w:styleId="paragraph">
    <w:name w:val="paragraph"/>
    <w:basedOn w:val="Normal"/>
    <w:rsid w:val="005C77E9"/>
    <w:pPr>
      <w:spacing w:before="100" w:beforeAutospacing="1" w:after="100" w:afterAutospacing="1"/>
    </w:pPr>
  </w:style>
  <w:style w:type="character" w:customStyle="1" w:styleId="eop">
    <w:name w:val="eop"/>
    <w:rsid w:val="005C77E9"/>
  </w:style>
  <w:style w:type="character" w:customStyle="1" w:styleId="spellingerror">
    <w:name w:val="spellingerror"/>
    <w:rsid w:val="005C77E9"/>
  </w:style>
  <w:style w:type="character" w:customStyle="1" w:styleId="contextualspellingandgrammarerror">
    <w:name w:val="contextualspellingandgrammarerror"/>
    <w:rsid w:val="005C77E9"/>
  </w:style>
  <w:style w:type="character" w:styleId="nfase">
    <w:name w:val="Emphasis"/>
    <w:uiPriority w:val="20"/>
    <w:qFormat/>
    <w:rsid w:val="00F85EC8"/>
    <w:rPr>
      <w:i/>
      <w:iCs/>
    </w:rPr>
  </w:style>
  <w:style w:type="character" w:customStyle="1" w:styleId="Ttulo11">
    <w:name w:val="Título #1_"/>
    <w:link w:val="Ttulo12"/>
    <w:rsid w:val="00F85EC8"/>
    <w:rPr>
      <w:b/>
      <w:bCs/>
      <w:shd w:val="clear" w:color="auto" w:fill="FFFFFF"/>
    </w:rPr>
  </w:style>
  <w:style w:type="paragraph" w:customStyle="1" w:styleId="Ttulo12">
    <w:name w:val="Título #1"/>
    <w:basedOn w:val="Normal"/>
    <w:link w:val="Ttulo11"/>
    <w:rsid w:val="00F85EC8"/>
    <w:pPr>
      <w:widowControl w:val="0"/>
      <w:shd w:val="clear" w:color="auto" w:fill="FFFFFF"/>
      <w:spacing w:after="180"/>
      <w:ind w:firstLine="260"/>
      <w:outlineLvl w:val="0"/>
    </w:pPr>
    <w:rPr>
      <w:b/>
      <w:bCs/>
      <w:sz w:val="20"/>
      <w:szCs w:val="20"/>
    </w:rPr>
  </w:style>
  <w:style w:type="table" w:customStyle="1" w:styleId="TableNormal">
    <w:name w:val="Table Normal"/>
    <w:uiPriority w:val="2"/>
    <w:unhideWhenUsed/>
    <w:qFormat/>
    <w:rsid w:val="00F85EC8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85EC8"/>
    <w:pPr>
      <w:widowControl w:val="0"/>
      <w:autoSpaceDE w:val="0"/>
      <w:autoSpaceDN w:val="0"/>
    </w:pPr>
    <w:rPr>
      <w:sz w:val="22"/>
      <w:szCs w:val="22"/>
      <w:lang w:val="pt-PT" w:eastAsia="pt-PT" w:bidi="pt-PT"/>
    </w:rPr>
  </w:style>
  <w:style w:type="paragraph" w:customStyle="1" w:styleId="identifica">
    <w:name w:val="identifica"/>
    <w:basedOn w:val="Normal"/>
    <w:rsid w:val="00F85EC8"/>
    <w:pPr>
      <w:spacing w:before="100" w:beforeAutospacing="1" w:after="100" w:afterAutospacing="1"/>
    </w:pPr>
  </w:style>
  <w:style w:type="paragraph" w:customStyle="1" w:styleId="Corpodetexto23">
    <w:name w:val="Corpo de texto 23"/>
    <w:basedOn w:val="Normal"/>
    <w:rsid w:val="00A80B3E"/>
    <w:pPr>
      <w:widowControl w:val="0"/>
      <w:spacing w:line="360" w:lineRule="auto"/>
      <w:jc w:val="both"/>
    </w:pPr>
    <w:rPr>
      <w:rFonts w:ascii="Arial" w:hAnsi="Arial"/>
      <w:sz w:val="20"/>
      <w:szCs w:val="20"/>
    </w:rPr>
  </w:style>
  <w:style w:type="character" w:styleId="RefernciaIntensa">
    <w:name w:val="Intense Reference"/>
    <w:uiPriority w:val="32"/>
    <w:qFormat/>
    <w:rsid w:val="00A80B3E"/>
    <w:rPr>
      <w:smallCaps/>
      <w:spacing w:val="5"/>
      <w:u w:val="single"/>
    </w:rPr>
  </w:style>
  <w:style w:type="character" w:customStyle="1" w:styleId="MenoPendente2">
    <w:name w:val="Menção Pendente2"/>
    <w:uiPriority w:val="47"/>
    <w:unhideWhenUsed/>
    <w:rsid w:val="00A80B3E"/>
    <w:rPr>
      <w:color w:val="808080"/>
      <w:shd w:val="clear" w:color="auto" w:fill="E6E6E6"/>
    </w:rPr>
  </w:style>
  <w:style w:type="paragraph" w:customStyle="1" w:styleId="Nivel1">
    <w:name w:val="Nivel1"/>
    <w:basedOn w:val="Ttulo1"/>
    <w:next w:val="Standard"/>
    <w:qFormat/>
    <w:rsid w:val="00A80B3E"/>
    <w:pPr>
      <w:keepLines/>
      <w:numPr>
        <w:numId w:val="0"/>
      </w:numPr>
      <w:tabs>
        <w:tab w:val="left" w:pos="2625"/>
      </w:tabs>
      <w:suppressAutoHyphens/>
      <w:overflowPunct/>
      <w:autoSpaceDE/>
      <w:autoSpaceDN w:val="0"/>
      <w:spacing w:before="480" w:after="120" w:line="276" w:lineRule="auto"/>
      <w:ind w:left="357" w:hanging="357"/>
      <w:jc w:val="both"/>
    </w:pPr>
    <w:rPr>
      <w:rFonts w:eastAsia="Arial" w:cs="Times New Roman"/>
      <w:color w:val="00000A"/>
      <w:kern w:val="3"/>
      <w:sz w:val="20"/>
      <w:lang w:val="x-none"/>
    </w:rPr>
  </w:style>
  <w:style w:type="numbering" w:customStyle="1" w:styleId="WWNum1">
    <w:name w:val="WWNum1"/>
    <w:basedOn w:val="Semlista"/>
    <w:rsid w:val="00A80B3E"/>
    <w:pPr>
      <w:numPr>
        <w:numId w:val="9"/>
      </w:numPr>
    </w:pPr>
  </w:style>
  <w:style w:type="paragraph" w:customStyle="1" w:styleId="N1">
    <w:name w:val="N1"/>
    <w:basedOn w:val="Normal"/>
    <w:link w:val="N1Char"/>
    <w:autoRedefine/>
    <w:qFormat/>
    <w:rsid w:val="00A80B3E"/>
    <w:pPr>
      <w:numPr>
        <w:numId w:val="10"/>
      </w:numPr>
      <w:spacing w:before="240" w:after="240"/>
      <w:contextualSpacing/>
      <w:jc w:val="both"/>
    </w:pPr>
    <w:rPr>
      <w:b/>
      <w:color w:val="000000"/>
      <w:lang w:val="x-none" w:eastAsia="x-none"/>
    </w:rPr>
  </w:style>
  <w:style w:type="character" w:customStyle="1" w:styleId="N1Char">
    <w:name w:val="N1 Char"/>
    <w:link w:val="N1"/>
    <w:rsid w:val="00A80B3E"/>
    <w:rPr>
      <w:b/>
      <w:color w:val="000000"/>
      <w:sz w:val="24"/>
      <w:szCs w:val="24"/>
      <w:lang w:val="x-none" w:eastAsia="x-none"/>
    </w:rPr>
  </w:style>
  <w:style w:type="paragraph" w:customStyle="1" w:styleId="N2">
    <w:name w:val="N2"/>
    <w:basedOn w:val="Normal"/>
    <w:link w:val="N2Char"/>
    <w:qFormat/>
    <w:rsid w:val="00A80B3E"/>
    <w:pPr>
      <w:numPr>
        <w:ilvl w:val="1"/>
        <w:numId w:val="10"/>
      </w:numPr>
      <w:spacing w:after="200"/>
      <w:contextualSpacing/>
      <w:jc w:val="both"/>
    </w:pPr>
    <w:rPr>
      <w:color w:val="000000"/>
      <w:lang w:val="x-none" w:eastAsia="x-none"/>
    </w:rPr>
  </w:style>
  <w:style w:type="character" w:customStyle="1" w:styleId="N2Char">
    <w:name w:val="N2 Char"/>
    <w:link w:val="N2"/>
    <w:rsid w:val="00A80B3E"/>
    <w:rPr>
      <w:color w:val="000000"/>
      <w:sz w:val="24"/>
      <w:szCs w:val="24"/>
      <w:lang w:val="x-none" w:eastAsia="x-none"/>
    </w:rPr>
  </w:style>
  <w:style w:type="paragraph" w:customStyle="1" w:styleId="B1">
    <w:name w:val="B1"/>
    <w:basedOn w:val="Normal"/>
    <w:link w:val="B1Char"/>
    <w:autoRedefine/>
    <w:qFormat/>
    <w:rsid w:val="00A80B3E"/>
    <w:pPr>
      <w:numPr>
        <w:numId w:val="11"/>
      </w:numPr>
      <w:ind w:left="0" w:firstLine="0"/>
      <w:contextualSpacing/>
      <w:jc w:val="both"/>
      <w:textAlignment w:val="baseline"/>
    </w:pPr>
    <w:rPr>
      <w:color w:val="000000"/>
      <w:lang w:val="x-none" w:eastAsia="x-none"/>
    </w:rPr>
  </w:style>
  <w:style w:type="character" w:customStyle="1" w:styleId="B1Char">
    <w:name w:val="B1 Char"/>
    <w:link w:val="B1"/>
    <w:rsid w:val="00A80B3E"/>
    <w:rPr>
      <w:color w:val="000000"/>
      <w:sz w:val="24"/>
      <w:szCs w:val="24"/>
      <w:lang w:val="x-none" w:eastAsia="x-none"/>
    </w:rPr>
  </w:style>
  <w:style w:type="paragraph" w:styleId="Sumrio6">
    <w:name w:val="toc 6"/>
    <w:basedOn w:val="Normal"/>
    <w:next w:val="Normal"/>
    <w:autoRedefine/>
    <w:uiPriority w:val="39"/>
    <w:unhideWhenUsed/>
    <w:rsid w:val="00A80B3E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A80B3E"/>
    <w:pPr>
      <w:spacing w:after="100" w:line="276" w:lineRule="auto"/>
      <w:ind w:left="440"/>
    </w:pPr>
    <w:rPr>
      <w:rFonts w:eastAsia="Calibri" w:cs="Calibri"/>
      <w:color w:val="000000"/>
      <w:szCs w:val="22"/>
    </w:rPr>
  </w:style>
  <w:style w:type="paragraph" w:styleId="Sumrio4">
    <w:name w:val="toc 4"/>
    <w:basedOn w:val="Normal"/>
    <w:next w:val="Normal"/>
    <w:autoRedefine/>
    <w:uiPriority w:val="39"/>
    <w:unhideWhenUsed/>
    <w:rsid w:val="00A80B3E"/>
    <w:pPr>
      <w:spacing w:after="100" w:line="276" w:lineRule="auto"/>
      <w:ind w:left="660"/>
    </w:pPr>
    <w:rPr>
      <w:rFonts w:eastAsia="Calibri" w:cs="Calibri"/>
      <w:color w:val="000000"/>
      <w:szCs w:val="22"/>
    </w:rPr>
  </w:style>
  <w:style w:type="paragraph" w:styleId="Sumrio5">
    <w:name w:val="toc 5"/>
    <w:basedOn w:val="Normal"/>
    <w:next w:val="Normal"/>
    <w:autoRedefine/>
    <w:uiPriority w:val="39"/>
    <w:unhideWhenUsed/>
    <w:rsid w:val="00A80B3E"/>
    <w:pPr>
      <w:spacing w:after="100" w:line="276" w:lineRule="auto"/>
      <w:ind w:left="880"/>
    </w:pPr>
    <w:rPr>
      <w:rFonts w:eastAsia="Calibri" w:cs="Calibri"/>
      <w:color w:val="000000"/>
      <w:szCs w:val="22"/>
    </w:rPr>
  </w:style>
  <w:style w:type="paragraph" w:styleId="Sumrio7">
    <w:name w:val="toc 7"/>
    <w:basedOn w:val="Normal"/>
    <w:next w:val="Normal"/>
    <w:autoRedefine/>
    <w:uiPriority w:val="39"/>
    <w:unhideWhenUsed/>
    <w:rsid w:val="00A80B3E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umrio8">
    <w:name w:val="toc 8"/>
    <w:basedOn w:val="Normal"/>
    <w:next w:val="Normal"/>
    <w:autoRedefine/>
    <w:uiPriority w:val="39"/>
    <w:unhideWhenUsed/>
    <w:rsid w:val="00A80B3E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umrio9">
    <w:name w:val="toc 9"/>
    <w:basedOn w:val="Normal"/>
    <w:next w:val="Normal"/>
    <w:autoRedefine/>
    <w:uiPriority w:val="39"/>
    <w:unhideWhenUsed/>
    <w:rsid w:val="00A80B3E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N3">
    <w:name w:val="N3"/>
    <w:basedOn w:val="N2"/>
    <w:link w:val="N3Char"/>
    <w:qFormat/>
    <w:rsid w:val="00A80B3E"/>
    <w:pPr>
      <w:numPr>
        <w:ilvl w:val="2"/>
      </w:numPr>
    </w:pPr>
  </w:style>
  <w:style w:type="character" w:customStyle="1" w:styleId="N3Char">
    <w:name w:val="N3 Char"/>
    <w:link w:val="N3"/>
    <w:rsid w:val="00A80B3E"/>
    <w:rPr>
      <w:color w:val="000000"/>
      <w:sz w:val="24"/>
      <w:szCs w:val="24"/>
      <w:lang w:val="x-none" w:eastAsia="x-none"/>
    </w:rPr>
  </w:style>
  <w:style w:type="paragraph" w:customStyle="1" w:styleId="N4">
    <w:name w:val="N4"/>
    <w:basedOn w:val="N3"/>
    <w:link w:val="N4Char"/>
    <w:qFormat/>
    <w:rsid w:val="00A80B3E"/>
    <w:pPr>
      <w:numPr>
        <w:ilvl w:val="3"/>
      </w:numPr>
    </w:pPr>
  </w:style>
  <w:style w:type="character" w:customStyle="1" w:styleId="N4Char">
    <w:name w:val="N4 Char"/>
    <w:link w:val="N4"/>
    <w:rsid w:val="00A80B3E"/>
    <w:rPr>
      <w:color w:val="000000"/>
      <w:sz w:val="24"/>
      <w:szCs w:val="24"/>
      <w:lang w:val="x-none" w:eastAsia="x-none"/>
    </w:rPr>
  </w:style>
  <w:style w:type="character" w:styleId="Refdecomentrio">
    <w:name w:val="annotation reference"/>
    <w:uiPriority w:val="99"/>
    <w:semiHidden/>
    <w:unhideWhenUsed/>
    <w:rsid w:val="00A80B3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A80B3E"/>
    <w:pPr>
      <w:suppressAutoHyphens/>
    </w:pPr>
    <w:rPr>
      <w:sz w:val="20"/>
      <w:szCs w:val="20"/>
      <w:lang w:val="x-none" w:eastAsia="zh-CN"/>
    </w:rPr>
  </w:style>
  <w:style w:type="character" w:customStyle="1" w:styleId="TextodecomentrioChar">
    <w:name w:val="Texto de comentário Char"/>
    <w:link w:val="Textodecomentrio"/>
    <w:uiPriority w:val="99"/>
    <w:rsid w:val="00A80B3E"/>
    <w:rPr>
      <w:lang w:val="x-none" w:eastAsia="zh-C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80B3E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A80B3E"/>
    <w:rPr>
      <w:b/>
      <w:bCs/>
      <w:lang w:val="x-none" w:eastAsia="zh-CN"/>
    </w:rPr>
  </w:style>
  <w:style w:type="paragraph" w:customStyle="1" w:styleId="textonormal">
    <w:name w:val="texto_normal"/>
    <w:basedOn w:val="Normal"/>
    <w:rsid w:val="00A80B3E"/>
    <w:pPr>
      <w:spacing w:before="100" w:beforeAutospacing="1" w:after="100" w:afterAutospacing="1"/>
    </w:pPr>
  </w:style>
  <w:style w:type="paragraph" w:customStyle="1" w:styleId="justificadoportal">
    <w:name w:val="justificadoportal"/>
    <w:basedOn w:val="Normal"/>
    <w:rsid w:val="00A80B3E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semiHidden/>
    <w:rsid w:val="00A80B3E"/>
    <w:pPr>
      <w:spacing w:line="260" w:lineRule="exact"/>
      <w:ind w:firstLine="1418"/>
      <w:jc w:val="both"/>
    </w:pPr>
    <w:rPr>
      <w:szCs w:val="20"/>
      <w:lang w:val="x-none" w:eastAsia="x-none"/>
    </w:rPr>
  </w:style>
  <w:style w:type="character" w:customStyle="1" w:styleId="Recuodecorpodetexto3Char">
    <w:name w:val="Recuo de corpo de texto 3 Char"/>
    <w:link w:val="Recuodecorpodetexto3"/>
    <w:semiHidden/>
    <w:rsid w:val="00A80B3E"/>
    <w:rPr>
      <w:sz w:val="24"/>
      <w:lang w:val="x-none" w:eastAsia="x-none"/>
    </w:rPr>
  </w:style>
  <w:style w:type="paragraph" w:styleId="Recuodecorpodetexto2">
    <w:name w:val="Body Text Indent 2"/>
    <w:basedOn w:val="Normal"/>
    <w:link w:val="Recuodecorpodetexto2Char"/>
    <w:uiPriority w:val="99"/>
    <w:semiHidden/>
    <w:rsid w:val="00A80B3E"/>
    <w:pPr>
      <w:spacing w:after="240"/>
      <w:ind w:firstLine="709"/>
      <w:jc w:val="both"/>
    </w:pPr>
    <w:rPr>
      <w:szCs w:val="20"/>
      <w:lang w:val="x-none" w:eastAsia="x-none"/>
    </w:rPr>
  </w:style>
  <w:style w:type="character" w:customStyle="1" w:styleId="Recuodecorpodetexto2Char">
    <w:name w:val="Recuo de corpo de texto 2 Char"/>
    <w:link w:val="Recuodecorpodetexto2"/>
    <w:uiPriority w:val="99"/>
    <w:semiHidden/>
    <w:rsid w:val="00A80B3E"/>
    <w:rPr>
      <w:sz w:val="24"/>
      <w:lang w:val="x-none" w:eastAsia="x-none"/>
    </w:rPr>
  </w:style>
  <w:style w:type="paragraph" w:styleId="TextosemFormatao">
    <w:name w:val="Plain Text"/>
    <w:basedOn w:val="Normal"/>
    <w:link w:val="TextosemFormataoChar"/>
    <w:rsid w:val="00A80B3E"/>
    <w:rPr>
      <w:rFonts w:ascii="Courier New" w:hAnsi="Courier New"/>
      <w:sz w:val="20"/>
      <w:szCs w:val="20"/>
      <w:lang w:val="x-none" w:eastAsia="x-none"/>
    </w:rPr>
  </w:style>
  <w:style w:type="character" w:customStyle="1" w:styleId="TextosemFormataoChar">
    <w:name w:val="Texto sem Formatação Char"/>
    <w:link w:val="TextosemFormatao"/>
    <w:rsid w:val="00A80B3E"/>
    <w:rPr>
      <w:rFonts w:ascii="Courier New" w:hAnsi="Courier New"/>
      <w:lang w:val="x-none" w:eastAsia="x-none"/>
    </w:rPr>
  </w:style>
  <w:style w:type="paragraph" w:customStyle="1" w:styleId="Estilo7">
    <w:name w:val="Estilo7"/>
    <w:basedOn w:val="Normal"/>
    <w:rsid w:val="00A80B3E"/>
    <w:pPr>
      <w:ind w:left="1134"/>
      <w:jc w:val="both"/>
    </w:pPr>
    <w:rPr>
      <w:szCs w:val="20"/>
    </w:rPr>
  </w:style>
  <w:style w:type="paragraph" w:customStyle="1" w:styleId="Recuodecorpodetexto31">
    <w:name w:val="Recuo de corpo de texto 31"/>
    <w:basedOn w:val="Normal"/>
    <w:rsid w:val="00A80B3E"/>
    <w:pPr>
      <w:widowControl w:val="0"/>
      <w:tabs>
        <w:tab w:val="left" w:pos="-2410"/>
      </w:tabs>
      <w:ind w:left="1843" w:hanging="709"/>
      <w:jc w:val="both"/>
    </w:pPr>
    <w:rPr>
      <w:sz w:val="22"/>
      <w:szCs w:val="20"/>
    </w:rPr>
  </w:style>
  <w:style w:type="paragraph" w:customStyle="1" w:styleId="n10">
    <w:name w:val="n1"/>
    <w:basedOn w:val="Normal"/>
    <w:rsid w:val="00A80B3E"/>
    <w:pPr>
      <w:tabs>
        <w:tab w:val="left" w:pos="1134"/>
      </w:tabs>
      <w:spacing w:before="240"/>
      <w:jc w:val="both"/>
    </w:pPr>
    <w:rPr>
      <w:rFonts w:ascii="Arial" w:hAnsi="Arial"/>
      <w:sz w:val="20"/>
      <w:szCs w:val="20"/>
    </w:rPr>
  </w:style>
  <w:style w:type="paragraph" w:customStyle="1" w:styleId="Estilo3">
    <w:name w:val="Estilo3"/>
    <w:basedOn w:val="Normal"/>
    <w:rsid w:val="00A80B3E"/>
    <w:pPr>
      <w:ind w:left="3118" w:hanging="425"/>
      <w:jc w:val="both"/>
    </w:pPr>
  </w:style>
  <w:style w:type="paragraph" w:customStyle="1" w:styleId="Corpodetexto1">
    <w:name w:val="Corpo de texto1"/>
    <w:rsid w:val="00A80B3E"/>
    <w:rPr>
      <w:rFonts w:ascii="CG Times" w:hAnsi="CG Times"/>
      <w:color w:val="000000"/>
      <w:sz w:val="24"/>
      <w:lang w:val="en-US"/>
    </w:rPr>
  </w:style>
  <w:style w:type="paragraph" w:customStyle="1" w:styleId="Textoembloco1">
    <w:name w:val="Texto em bloco1"/>
    <w:basedOn w:val="Normal"/>
    <w:rsid w:val="00A80B3E"/>
    <w:pPr>
      <w:tabs>
        <w:tab w:val="left" w:pos="1134"/>
      </w:tabs>
      <w:ind w:left="1843" w:right="2" w:hanging="709"/>
      <w:jc w:val="both"/>
    </w:pPr>
    <w:rPr>
      <w:sz w:val="22"/>
      <w:szCs w:val="20"/>
    </w:rPr>
  </w:style>
  <w:style w:type="paragraph" w:customStyle="1" w:styleId="Estilo6">
    <w:name w:val="Estilo6"/>
    <w:basedOn w:val="Normal"/>
    <w:rsid w:val="00A80B3E"/>
    <w:pPr>
      <w:tabs>
        <w:tab w:val="left" w:leader="dot" w:pos="9356"/>
      </w:tabs>
      <w:ind w:left="1134"/>
      <w:jc w:val="both"/>
    </w:pPr>
    <w:rPr>
      <w:snapToGrid w:val="0"/>
      <w:szCs w:val="20"/>
    </w:rPr>
  </w:style>
  <w:style w:type="paragraph" w:styleId="Lista2">
    <w:name w:val="List 2"/>
    <w:basedOn w:val="Normal"/>
    <w:semiHidden/>
    <w:rsid w:val="00A80B3E"/>
    <w:pPr>
      <w:ind w:left="566" w:hanging="283"/>
    </w:pPr>
    <w:rPr>
      <w:sz w:val="20"/>
      <w:szCs w:val="20"/>
    </w:rPr>
  </w:style>
  <w:style w:type="paragraph" w:styleId="Lista3">
    <w:name w:val="List 3"/>
    <w:basedOn w:val="Normal"/>
    <w:semiHidden/>
    <w:rsid w:val="00A80B3E"/>
    <w:pPr>
      <w:ind w:left="849" w:hanging="283"/>
    </w:pPr>
    <w:rPr>
      <w:sz w:val="20"/>
      <w:szCs w:val="20"/>
    </w:rPr>
  </w:style>
  <w:style w:type="paragraph" w:styleId="Lista4">
    <w:name w:val="List 4"/>
    <w:basedOn w:val="Normal"/>
    <w:semiHidden/>
    <w:rsid w:val="00A80B3E"/>
    <w:pPr>
      <w:ind w:left="1132" w:hanging="283"/>
    </w:pPr>
    <w:rPr>
      <w:sz w:val="20"/>
      <w:szCs w:val="20"/>
    </w:rPr>
  </w:style>
  <w:style w:type="paragraph" w:styleId="Lista5">
    <w:name w:val="List 5"/>
    <w:basedOn w:val="Normal"/>
    <w:semiHidden/>
    <w:rsid w:val="00A80B3E"/>
    <w:pPr>
      <w:ind w:left="1415" w:hanging="283"/>
    </w:pPr>
    <w:rPr>
      <w:sz w:val="20"/>
      <w:szCs w:val="20"/>
    </w:rPr>
  </w:style>
  <w:style w:type="paragraph" w:styleId="Listadecontinuao">
    <w:name w:val="List Continue"/>
    <w:basedOn w:val="Normal"/>
    <w:semiHidden/>
    <w:rsid w:val="00A80B3E"/>
    <w:pPr>
      <w:spacing w:after="120"/>
      <w:ind w:left="283"/>
    </w:pPr>
    <w:rPr>
      <w:sz w:val="20"/>
      <w:szCs w:val="20"/>
    </w:rPr>
  </w:style>
  <w:style w:type="paragraph" w:customStyle="1" w:styleId="ALINHAMENTOADIREITA">
    <w:name w:val="ALINHAMENTO A DIREITA"/>
    <w:rsid w:val="00A80B3E"/>
    <w:pPr>
      <w:spacing w:line="-312" w:lineRule="auto"/>
      <w:ind w:left="2835"/>
      <w:jc w:val="both"/>
    </w:pPr>
    <w:rPr>
      <w:rFonts w:ascii="Courier" w:hAnsi="Courier"/>
      <w:sz w:val="24"/>
    </w:rPr>
  </w:style>
  <w:style w:type="paragraph" w:customStyle="1" w:styleId="ALINHAMENTOAESQUERDA">
    <w:name w:val="ALINHAMENTO A ESQUERDA"/>
    <w:rsid w:val="00A80B3E"/>
    <w:pPr>
      <w:spacing w:line="312" w:lineRule="exact"/>
    </w:pPr>
    <w:rPr>
      <w:rFonts w:ascii="Courier" w:hAnsi="Courier"/>
      <w:sz w:val="24"/>
    </w:rPr>
  </w:style>
  <w:style w:type="paragraph" w:customStyle="1" w:styleId="textocorresp">
    <w:name w:val="textocorresp"/>
    <w:basedOn w:val="Normal"/>
    <w:rsid w:val="00A80B3E"/>
    <w:pPr>
      <w:jc w:val="both"/>
    </w:pPr>
    <w:rPr>
      <w:rFonts w:ascii="Book Antiqua" w:hAnsi="Book Antiqua"/>
      <w:szCs w:val="20"/>
    </w:rPr>
  </w:style>
  <w:style w:type="paragraph" w:styleId="Textoembloco">
    <w:name w:val="Block Text"/>
    <w:basedOn w:val="Normal"/>
    <w:rsid w:val="00A80B3E"/>
    <w:pPr>
      <w:widowControl w:val="0"/>
      <w:tabs>
        <w:tab w:val="left" w:pos="-844"/>
        <w:tab w:val="left" w:pos="-348"/>
        <w:tab w:val="left" w:pos="567"/>
        <w:tab w:val="left" w:pos="1134"/>
        <w:tab w:val="left" w:pos="1776"/>
        <w:tab w:val="left" w:pos="2484"/>
        <w:tab w:val="left" w:pos="3192"/>
        <w:tab w:val="left" w:pos="3900"/>
        <w:tab w:val="left" w:pos="4608"/>
        <w:tab w:val="left" w:pos="5316"/>
        <w:tab w:val="left" w:pos="6024"/>
        <w:tab w:val="left" w:pos="6732"/>
        <w:tab w:val="left" w:pos="7440"/>
        <w:tab w:val="left" w:pos="8148"/>
        <w:tab w:val="left" w:pos="8856"/>
        <w:tab w:val="left" w:pos="9564"/>
      </w:tabs>
      <w:ind w:left="1843" w:right="2" w:hanging="1843"/>
      <w:jc w:val="both"/>
    </w:pPr>
    <w:rPr>
      <w:szCs w:val="20"/>
    </w:rPr>
  </w:style>
  <w:style w:type="paragraph" w:styleId="Textodenotaderodap">
    <w:name w:val="footnote text"/>
    <w:basedOn w:val="Normal"/>
    <w:link w:val="TextodenotaderodapChar"/>
    <w:rsid w:val="00A80B3E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A80B3E"/>
  </w:style>
  <w:style w:type="paragraph" w:customStyle="1" w:styleId="Corpodetexto211">
    <w:name w:val="Corpo de texto 211"/>
    <w:basedOn w:val="Normal"/>
    <w:rsid w:val="00A80B3E"/>
    <w:pPr>
      <w:suppressAutoHyphens/>
      <w:jc w:val="both"/>
    </w:pPr>
    <w:rPr>
      <w:rFonts w:ascii="Bookman Old Style" w:hAnsi="Bookman Old Style"/>
      <w:szCs w:val="20"/>
      <w:lang w:eastAsia="ar-SA"/>
    </w:rPr>
  </w:style>
  <w:style w:type="paragraph" w:customStyle="1" w:styleId="A321065">
    <w:name w:val="_A321065"/>
    <w:basedOn w:val="Normal"/>
    <w:rsid w:val="00A80B3E"/>
    <w:pPr>
      <w:ind w:left="1296" w:right="1440" w:firstLine="4464"/>
      <w:jc w:val="both"/>
    </w:pPr>
    <w:rPr>
      <w:rFonts w:ascii="Tms Rmn" w:hAnsi="Tms Rmn"/>
      <w:szCs w:val="20"/>
    </w:rPr>
  </w:style>
  <w:style w:type="paragraph" w:customStyle="1" w:styleId="Corpodeeditalpadro">
    <w:name w:val="Corpo de edital padrão"/>
    <w:basedOn w:val="Normal"/>
    <w:rsid w:val="00A80B3E"/>
    <w:pPr>
      <w:tabs>
        <w:tab w:val="left" w:pos="850"/>
      </w:tabs>
      <w:suppressAutoHyphens/>
      <w:spacing w:before="85" w:after="113" w:line="100" w:lineRule="atLeast"/>
      <w:jc w:val="both"/>
    </w:pPr>
    <w:rPr>
      <w:rFonts w:ascii="Arial" w:hAnsi="Arial" w:cs="Arial"/>
      <w:sz w:val="22"/>
      <w:szCs w:val="22"/>
      <w:lang w:eastAsia="ar-SA"/>
    </w:rPr>
  </w:style>
  <w:style w:type="character" w:customStyle="1" w:styleId="tex3">
    <w:name w:val="tex3"/>
    <w:rsid w:val="00A80B3E"/>
  </w:style>
  <w:style w:type="paragraph" w:customStyle="1" w:styleId="Textorecuadonumerado">
    <w:name w:val="Texto recuado numerado"/>
    <w:basedOn w:val="Normal"/>
    <w:rsid w:val="00A80B3E"/>
    <w:pPr>
      <w:tabs>
        <w:tab w:val="left" w:pos="850"/>
      </w:tabs>
      <w:suppressAutoHyphens/>
      <w:spacing w:before="85" w:after="113" w:line="100" w:lineRule="atLeast"/>
      <w:ind w:left="737"/>
      <w:jc w:val="both"/>
    </w:pPr>
    <w:rPr>
      <w:rFonts w:ascii="Arial" w:hAnsi="Arial" w:cs="Arial"/>
      <w:sz w:val="22"/>
      <w:szCs w:val="22"/>
      <w:lang w:eastAsia="ar-SA"/>
    </w:rPr>
  </w:style>
  <w:style w:type="paragraph" w:styleId="Reviso">
    <w:name w:val="Revision"/>
    <w:hidden/>
    <w:uiPriority w:val="99"/>
    <w:semiHidden/>
    <w:rsid w:val="00A80B3E"/>
  </w:style>
  <w:style w:type="paragraph" w:customStyle="1" w:styleId="Standarduser">
    <w:name w:val="Standard (user)"/>
    <w:rsid w:val="00A80B3E"/>
    <w:pPr>
      <w:widowControl w:val="0"/>
      <w:suppressAutoHyphens/>
      <w:autoSpaceDN w:val="0"/>
      <w:textAlignment w:val="baseline"/>
    </w:pPr>
    <w:rPr>
      <w:rFonts w:eastAsia="SimSun, 宋体"/>
      <w:kern w:val="3"/>
      <w:sz w:val="24"/>
      <w:szCs w:val="24"/>
      <w:lang w:bidi="hi-IN"/>
    </w:rPr>
  </w:style>
  <w:style w:type="numbering" w:customStyle="1" w:styleId="WW8Num92">
    <w:name w:val="WW8Num92"/>
    <w:basedOn w:val="Semlista"/>
    <w:rsid w:val="00A80B3E"/>
    <w:pPr>
      <w:numPr>
        <w:numId w:val="12"/>
      </w:numPr>
    </w:pPr>
  </w:style>
  <w:style w:type="paragraph" w:customStyle="1" w:styleId="texto">
    <w:name w:val="texto"/>
    <w:rsid w:val="00A80B3E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autoSpaceDN w:val="0"/>
      <w:spacing w:line="240" w:lineRule="atLeast"/>
      <w:ind w:left="170" w:hanging="170"/>
      <w:jc w:val="both"/>
      <w:textAlignment w:val="baseline"/>
    </w:pPr>
    <w:rPr>
      <w:rFonts w:eastAsia="Arial"/>
      <w:kern w:val="3"/>
      <w:lang w:eastAsia="zh-CN"/>
    </w:rPr>
  </w:style>
  <w:style w:type="paragraph" w:customStyle="1" w:styleId="Ttulo31">
    <w:name w:val="Título 31"/>
    <w:basedOn w:val="Standard"/>
    <w:next w:val="Standard"/>
    <w:rsid w:val="00A80B3E"/>
    <w:pPr>
      <w:keepNext/>
      <w:autoSpaceDN w:val="0"/>
      <w:spacing w:line="213" w:lineRule="exact"/>
      <w:outlineLvl w:val="2"/>
    </w:pPr>
    <w:rPr>
      <w:rFonts w:ascii="Arial" w:hAnsi="Arial" w:cs="Arial"/>
      <w:b/>
      <w:color w:val="000000"/>
      <w:kern w:val="3"/>
    </w:rPr>
  </w:style>
  <w:style w:type="paragraph" w:customStyle="1" w:styleId="Cabealho10">
    <w:name w:val="Cabeçalho1"/>
    <w:basedOn w:val="Standard"/>
    <w:rsid w:val="00A80B3E"/>
    <w:pPr>
      <w:tabs>
        <w:tab w:val="center" w:pos="4419"/>
        <w:tab w:val="right" w:pos="8838"/>
      </w:tabs>
      <w:autoSpaceDN w:val="0"/>
    </w:pPr>
    <w:rPr>
      <w:kern w:val="3"/>
    </w:rPr>
  </w:style>
  <w:style w:type="paragraph" w:customStyle="1" w:styleId="Ttulodendiceremissivo1">
    <w:name w:val="Título de índice remissivo1"/>
    <w:basedOn w:val="Standard"/>
    <w:next w:val="Remissivo11"/>
    <w:rsid w:val="00A80B3E"/>
    <w:pPr>
      <w:autoSpaceDN w:val="0"/>
    </w:pPr>
    <w:rPr>
      <w:kern w:val="3"/>
    </w:rPr>
  </w:style>
  <w:style w:type="paragraph" w:customStyle="1" w:styleId="Remissivo11">
    <w:name w:val="Remissivo 11"/>
    <w:basedOn w:val="Standard"/>
    <w:next w:val="Standard"/>
    <w:rsid w:val="00A80B3E"/>
    <w:pPr>
      <w:autoSpaceDN w:val="0"/>
      <w:ind w:left="240" w:hanging="240"/>
    </w:pPr>
    <w:rPr>
      <w:kern w:val="3"/>
    </w:rPr>
  </w:style>
  <w:style w:type="paragraph" w:customStyle="1" w:styleId="Ttulo51">
    <w:name w:val="Título 51"/>
    <w:basedOn w:val="Standard"/>
    <w:next w:val="Standard"/>
    <w:rsid w:val="00A80B3E"/>
    <w:pPr>
      <w:keepNext/>
      <w:autoSpaceDN w:val="0"/>
      <w:jc w:val="center"/>
      <w:outlineLvl w:val="4"/>
    </w:pPr>
    <w:rPr>
      <w:b/>
      <w:bCs/>
      <w:kern w:val="3"/>
    </w:rPr>
  </w:style>
  <w:style w:type="character" w:customStyle="1" w:styleId="WW8Num92z0">
    <w:name w:val="WW8Num92z0"/>
    <w:rsid w:val="00A80B3E"/>
    <w:rPr>
      <w:rFonts w:ascii="Symbol" w:hAnsi="Symbol" w:cs="OpenSymbol"/>
      <w:sz w:val="22"/>
      <w:szCs w:val="22"/>
    </w:rPr>
  </w:style>
  <w:style w:type="character" w:customStyle="1" w:styleId="WW8Num92z1">
    <w:name w:val="WW8Num92z1"/>
    <w:rsid w:val="00A80B3E"/>
    <w:rPr>
      <w:rFonts w:ascii="OpenSymbol" w:hAnsi="OpenSymbol" w:cs="OpenSymbol"/>
      <w:sz w:val="22"/>
      <w:szCs w:val="22"/>
    </w:rPr>
  </w:style>
  <w:style w:type="paragraph" w:customStyle="1" w:styleId="Nivel11">
    <w:name w:val="Nivel 1.1"/>
    <w:link w:val="Nivel11Char"/>
    <w:qFormat/>
    <w:rsid w:val="00A80B3E"/>
    <w:pPr>
      <w:spacing w:before="120" w:after="120" w:line="360" w:lineRule="auto"/>
      <w:ind w:left="794" w:hanging="397"/>
    </w:pPr>
    <w:rPr>
      <w:rFonts w:ascii="Calibri" w:hAnsi="Calibri"/>
      <w:color w:val="000000"/>
      <w:sz w:val="22"/>
      <w:szCs w:val="22"/>
      <w:lang w:eastAsia="en-US"/>
    </w:rPr>
  </w:style>
  <w:style w:type="character" w:customStyle="1" w:styleId="Nivel11Char">
    <w:name w:val="Nivel 1.1 Char"/>
    <w:link w:val="Nivel11"/>
    <w:rsid w:val="00A80B3E"/>
    <w:rPr>
      <w:rFonts w:ascii="Calibri" w:hAnsi="Calibri"/>
      <w:color w:val="000000"/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A80B3E"/>
    <w:pPr>
      <w:keepLines/>
      <w:tabs>
        <w:tab w:val="clear" w:pos="0"/>
      </w:tabs>
      <w:overflowPunct/>
      <w:autoSpaceDE/>
      <w:spacing w:before="480" w:line="276" w:lineRule="auto"/>
      <w:ind w:left="432" w:hanging="432"/>
      <w:jc w:val="left"/>
      <w:textAlignment w:val="auto"/>
      <w:outlineLvl w:val="9"/>
    </w:pPr>
    <w:rPr>
      <w:rFonts w:ascii="Cambria" w:hAnsi="Cambria" w:cs="Times New Roman"/>
      <w:bCs/>
      <w:color w:val="365F91"/>
      <w:sz w:val="28"/>
      <w:szCs w:val="28"/>
      <w:lang w:val="x-none" w:eastAsia="en-US"/>
    </w:rPr>
  </w:style>
  <w:style w:type="numbering" w:customStyle="1" w:styleId="WW8Num4">
    <w:name w:val="WW8Num4"/>
    <w:basedOn w:val="Semlista"/>
    <w:rsid w:val="00A80B3E"/>
  </w:style>
  <w:style w:type="paragraph" w:styleId="ndicedeilustraes">
    <w:name w:val="table of figures"/>
    <w:basedOn w:val="Normal"/>
    <w:next w:val="Normal"/>
    <w:uiPriority w:val="99"/>
    <w:unhideWhenUsed/>
    <w:rsid w:val="00A80B3E"/>
    <w:pPr>
      <w:spacing w:line="276" w:lineRule="auto"/>
      <w:jc w:val="both"/>
    </w:pPr>
    <w:rPr>
      <w:rFonts w:ascii="Calibri" w:hAnsi="Calibri"/>
      <w:szCs w:val="22"/>
    </w:rPr>
  </w:style>
  <w:style w:type="paragraph" w:styleId="Ttulodendicedeautoridades">
    <w:name w:val="toa heading"/>
    <w:basedOn w:val="Normal"/>
    <w:next w:val="Normal"/>
    <w:uiPriority w:val="99"/>
    <w:semiHidden/>
    <w:unhideWhenUsed/>
    <w:rsid w:val="00A80B3E"/>
    <w:pPr>
      <w:spacing w:before="120" w:line="276" w:lineRule="auto"/>
      <w:jc w:val="both"/>
    </w:pPr>
    <w:rPr>
      <w:rFonts w:ascii="Cambria" w:hAnsi="Cambria"/>
      <w:b/>
      <w:bCs/>
    </w:rPr>
  </w:style>
  <w:style w:type="paragraph" w:customStyle="1" w:styleId="TtuloTabela">
    <w:name w:val="Título Tabela"/>
    <w:basedOn w:val="Normal"/>
    <w:rsid w:val="00A80B3E"/>
    <w:pPr>
      <w:spacing w:before="40" w:after="40"/>
      <w:jc w:val="both"/>
    </w:pPr>
    <w:rPr>
      <w:rFonts w:ascii="Arial" w:hAnsi="Arial"/>
      <w:spacing w:val="10"/>
      <w:sz w:val="18"/>
      <w:szCs w:val="20"/>
      <w:lang w:eastAsia="en-US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80B3E"/>
    <w:pPr>
      <w:jc w:val="both"/>
    </w:pPr>
    <w:rPr>
      <w:rFonts w:ascii="Tahoma" w:hAnsi="Tahoma"/>
      <w:sz w:val="16"/>
      <w:szCs w:val="16"/>
      <w:lang w:val="x-none" w:eastAsia="x-none"/>
    </w:rPr>
  </w:style>
  <w:style w:type="character" w:customStyle="1" w:styleId="MapadoDocumentoChar">
    <w:name w:val="Mapa do Documento Char"/>
    <w:link w:val="MapadoDocumento"/>
    <w:uiPriority w:val="99"/>
    <w:semiHidden/>
    <w:rsid w:val="00A80B3E"/>
    <w:rPr>
      <w:rFonts w:ascii="Tahoma" w:hAnsi="Tahoma"/>
      <w:sz w:val="16"/>
      <w:szCs w:val="16"/>
      <w:lang w:val="x-none" w:eastAsia="x-none"/>
    </w:rPr>
  </w:style>
  <w:style w:type="character" w:customStyle="1" w:styleId="LegendaChar">
    <w:name w:val="Legenda Char"/>
    <w:aliases w:val="PDS|Legenda Char"/>
    <w:link w:val="Legenda"/>
    <w:rsid w:val="00A80B3E"/>
    <w:rPr>
      <w:rFonts w:cs="Tahoma"/>
      <w:i/>
      <w:iCs/>
      <w:sz w:val="24"/>
      <w:szCs w:val="24"/>
    </w:rPr>
  </w:style>
  <w:style w:type="character" w:customStyle="1" w:styleId="Estilo1Char">
    <w:name w:val="Estilo1 Char"/>
    <w:link w:val="Estilo1"/>
    <w:rsid w:val="00A80B3E"/>
    <w:rPr>
      <w:rFonts w:ascii="Footlight MT Light" w:hAnsi="Footlight MT Light" w:cs="Footlight MT Light"/>
      <w:sz w:val="28"/>
    </w:rPr>
  </w:style>
  <w:style w:type="character" w:customStyle="1" w:styleId="Estilo2Char">
    <w:name w:val="Estilo2 Char"/>
    <w:rsid w:val="00A80B3E"/>
    <w:rPr>
      <w:rFonts w:ascii="Calibri" w:eastAsia="Times New Roman" w:hAnsi="Calibri" w:cs="Times New Roman"/>
      <w:b/>
      <w:bCs/>
      <w:color w:val="4F81BD"/>
      <w:sz w:val="24"/>
      <w:szCs w:val="18"/>
    </w:rPr>
  </w:style>
  <w:style w:type="character" w:styleId="Refdenotaderodap">
    <w:name w:val="footnote reference"/>
    <w:semiHidden/>
    <w:unhideWhenUsed/>
    <w:rsid w:val="00A80B3E"/>
    <w:rPr>
      <w:vertAlign w:val="superscript"/>
    </w:rPr>
  </w:style>
  <w:style w:type="paragraph" w:customStyle="1" w:styleId="Pa0">
    <w:name w:val="Pa0"/>
    <w:basedOn w:val="Normal"/>
    <w:next w:val="Normal"/>
    <w:uiPriority w:val="99"/>
    <w:rsid w:val="00A80B3E"/>
    <w:pPr>
      <w:autoSpaceDE w:val="0"/>
      <w:autoSpaceDN w:val="0"/>
      <w:adjustRightInd w:val="0"/>
      <w:spacing w:before="60" w:after="60" w:line="241" w:lineRule="atLeast"/>
      <w:jc w:val="both"/>
    </w:pPr>
    <w:rPr>
      <w:rFonts w:ascii="Calibri" w:eastAsia="Calibri" w:hAnsi="Calibri"/>
      <w:lang w:eastAsia="en-US"/>
    </w:rPr>
  </w:style>
  <w:style w:type="paragraph" w:customStyle="1" w:styleId="Incisos">
    <w:name w:val="Incisos"/>
    <w:basedOn w:val="PargrafodaLista"/>
    <w:link w:val="IncisosChar"/>
    <w:qFormat/>
    <w:rsid w:val="00A80B3E"/>
    <w:pPr>
      <w:spacing w:before="200" w:line="276" w:lineRule="auto"/>
      <w:ind w:left="0"/>
      <w:contextualSpacing w:val="0"/>
      <w:jc w:val="both"/>
      <w:outlineLvl w:val="2"/>
    </w:pPr>
    <w:rPr>
      <w:rFonts w:ascii="Arial" w:hAnsi="Arial" w:cs="Arial"/>
      <w:bCs/>
      <w:lang w:val="x-none" w:eastAsia="en-US" w:bidi="en-US"/>
    </w:rPr>
  </w:style>
  <w:style w:type="character" w:customStyle="1" w:styleId="IncisosChar">
    <w:name w:val="Incisos Char"/>
    <w:link w:val="Incisos"/>
    <w:rsid w:val="00A80B3E"/>
    <w:rPr>
      <w:rFonts w:ascii="Arial" w:hAnsi="Arial" w:cs="Arial"/>
      <w:bCs/>
      <w:sz w:val="24"/>
      <w:szCs w:val="24"/>
      <w:lang w:val="x-none" w:eastAsia="en-US" w:bidi="en-US"/>
    </w:rPr>
  </w:style>
  <w:style w:type="paragraph" w:customStyle="1" w:styleId="NormalPA">
    <w:name w:val="Normal PA"/>
    <w:basedOn w:val="Normal"/>
    <w:link w:val="NormalPAChar"/>
    <w:qFormat/>
    <w:rsid w:val="00A80B3E"/>
    <w:pPr>
      <w:spacing w:before="60" w:after="240"/>
      <w:ind w:right="215" w:firstLine="1418"/>
      <w:jc w:val="both"/>
    </w:pPr>
    <w:rPr>
      <w:rFonts w:ascii="Arial Narrow" w:hAnsi="Arial Narrow"/>
      <w:lang w:val="x-none" w:eastAsia="x-none"/>
    </w:rPr>
  </w:style>
  <w:style w:type="character" w:customStyle="1" w:styleId="NormalPAChar">
    <w:name w:val="Normal PA Char"/>
    <w:link w:val="NormalPA"/>
    <w:rsid w:val="00A80B3E"/>
    <w:rPr>
      <w:rFonts w:ascii="Arial Narrow" w:hAnsi="Arial Narrow"/>
      <w:sz w:val="24"/>
      <w:szCs w:val="24"/>
      <w:lang w:val="x-none" w:eastAsia="x-none"/>
    </w:rPr>
  </w:style>
  <w:style w:type="paragraph" w:customStyle="1" w:styleId="PDSTipoDocumento">
    <w:name w:val="PDS|Tipo Documento"/>
    <w:basedOn w:val="Normal"/>
    <w:link w:val="PDSTipoDocumentoChar"/>
    <w:qFormat/>
    <w:rsid w:val="00A80B3E"/>
    <w:pPr>
      <w:keepLines/>
    </w:pPr>
    <w:rPr>
      <w:rFonts w:ascii="Calibri" w:eastAsia="Calibri" w:hAnsi="Calibri"/>
      <w:b/>
      <w:caps/>
      <w:spacing w:val="40"/>
      <w:sz w:val="28"/>
      <w:szCs w:val="28"/>
      <w:lang w:val="x-none" w:eastAsia="en-US"/>
    </w:rPr>
  </w:style>
  <w:style w:type="paragraph" w:customStyle="1" w:styleId="PDSTituloDocumento">
    <w:name w:val="PDS | Titulo Documento"/>
    <w:basedOn w:val="PDSTipoDocumento"/>
    <w:link w:val="PDSTituloDocumentoChar"/>
    <w:rsid w:val="00A80B3E"/>
    <w:rPr>
      <w:color w:val="808080"/>
      <w:spacing w:val="0"/>
      <w:sz w:val="24"/>
    </w:rPr>
  </w:style>
  <w:style w:type="character" w:customStyle="1" w:styleId="PDSTipoDocumentoChar">
    <w:name w:val="PDS|Tipo Documento Char"/>
    <w:link w:val="PDSTipoDocumento"/>
    <w:rsid w:val="00A80B3E"/>
    <w:rPr>
      <w:rFonts w:ascii="Calibri" w:eastAsia="Calibri" w:hAnsi="Calibri"/>
      <w:b/>
      <w:caps/>
      <w:spacing w:val="40"/>
      <w:sz w:val="28"/>
      <w:szCs w:val="28"/>
      <w:lang w:val="x-none" w:eastAsia="en-US"/>
    </w:rPr>
  </w:style>
  <w:style w:type="paragraph" w:customStyle="1" w:styleId="PDSPDS">
    <w:name w:val="PDS | PDS"/>
    <w:basedOn w:val="Normal"/>
    <w:link w:val="PDSPDSChar"/>
    <w:rsid w:val="00A80B3E"/>
    <w:pPr>
      <w:keepLines/>
      <w:spacing w:before="60" w:after="60"/>
      <w:jc w:val="both"/>
    </w:pPr>
    <w:rPr>
      <w:rFonts w:ascii="Calibri" w:eastAsia="Calibri" w:hAnsi="Calibri"/>
      <w:szCs w:val="22"/>
      <w:lang w:val="x-none" w:eastAsia="en-US"/>
    </w:rPr>
  </w:style>
  <w:style w:type="character" w:customStyle="1" w:styleId="PDSTituloDocumentoChar">
    <w:name w:val="PDS | Titulo Documento Char"/>
    <w:link w:val="PDSTituloDocumento"/>
    <w:rsid w:val="00A80B3E"/>
    <w:rPr>
      <w:rFonts w:ascii="Calibri" w:eastAsia="Calibri" w:hAnsi="Calibri"/>
      <w:b/>
      <w:caps/>
      <w:color w:val="808080"/>
      <w:sz w:val="24"/>
      <w:szCs w:val="28"/>
      <w:lang w:val="x-none" w:eastAsia="en-US"/>
    </w:rPr>
  </w:style>
  <w:style w:type="paragraph" w:customStyle="1" w:styleId="PDSCaixaNormal">
    <w:name w:val="PDS | Caixa Normal"/>
    <w:basedOn w:val="Normal"/>
    <w:link w:val="PDSCaixaNormalChar"/>
    <w:rsid w:val="00A80B3E"/>
    <w:pPr>
      <w:keepLines/>
      <w:spacing w:before="60"/>
      <w:jc w:val="both"/>
    </w:pPr>
    <w:rPr>
      <w:rFonts w:ascii="Calibri" w:eastAsia="Calibri" w:hAnsi="Calibri"/>
      <w:sz w:val="16"/>
      <w:szCs w:val="22"/>
      <w:lang w:val="x-none" w:eastAsia="en-US"/>
    </w:rPr>
  </w:style>
  <w:style w:type="character" w:customStyle="1" w:styleId="PDSPDSChar">
    <w:name w:val="PDS | PDS Char"/>
    <w:link w:val="PDSPDS"/>
    <w:rsid w:val="00A80B3E"/>
    <w:rPr>
      <w:rFonts w:ascii="Calibri" w:eastAsia="Calibri" w:hAnsi="Calibri"/>
      <w:sz w:val="24"/>
      <w:szCs w:val="22"/>
      <w:lang w:val="x-none" w:eastAsia="en-US"/>
    </w:rPr>
  </w:style>
  <w:style w:type="paragraph" w:customStyle="1" w:styleId="PDSCaixaNegrito">
    <w:name w:val="PDS | Caixa Negrito"/>
    <w:basedOn w:val="PDSCaixaNormal"/>
    <w:link w:val="PDSCaixaNegritoChar"/>
    <w:rsid w:val="00A80B3E"/>
    <w:rPr>
      <w:b/>
      <w:sz w:val="20"/>
      <w:szCs w:val="20"/>
    </w:rPr>
  </w:style>
  <w:style w:type="character" w:customStyle="1" w:styleId="PDSCaixaNormalChar">
    <w:name w:val="PDS | Caixa Normal Char"/>
    <w:link w:val="PDSCaixaNormal"/>
    <w:rsid w:val="00A80B3E"/>
    <w:rPr>
      <w:rFonts w:ascii="Calibri" w:eastAsia="Calibri" w:hAnsi="Calibri"/>
      <w:sz w:val="16"/>
      <w:szCs w:val="22"/>
      <w:lang w:val="x-none" w:eastAsia="en-US"/>
    </w:rPr>
  </w:style>
  <w:style w:type="character" w:customStyle="1" w:styleId="PDSCaixaNegritoChar">
    <w:name w:val="PDS | Caixa Negrito Char"/>
    <w:link w:val="PDSCaixaNegrito"/>
    <w:rsid w:val="00A80B3E"/>
    <w:rPr>
      <w:rFonts w:ascii="Calibri" w:eastAsia="Calibri" w:hAnsi="Calibri"/>
      <w:b/>
      <w:lang w:val="x-none" w:eastAsia="en-US"/>
    </w:rPr>
  </w:style>
  <w:style w:type="paragraph" w:customStyle="1" w:styleId="PDSItemizado">
    <w:name w:val="PDS|Itemizado"/>
    <w:basedOn w:val="SemEspaamento"/>
    <w:link w:val="PDSItemizadoChar"/>
    <w:qFormat/>
    <w:rsid w:val="00A80B3E"/>
    <w:pPr>
      <w:numPr>
        <w:numId w:val="14"/>
      </w:numPr>
      <w:ind w:right="0"/>
      <w:jc w:val="left"/>
    </w:pPr>
    <w:rPr>
      <w:rFonts w:ascii="Calibri" w:eastAsia="Calibri" w:hAnsi="Calibri"/>
      <w:color w:val="auto"/>
      <w:sz w:val="20"/>
      <w:lang w:val="x-none" w:eastAsia="en-US"/>
    </w:rPr>
  </w:style>
  <w:style w:type="character" w:customStyle="1" w:styleId="PDSItemizadoChar">
    <w:name w:val="PDS|Itemizado Char"/>
    <w:link w:val="PDSItemizado"/>
    <w:rsid w:val="00A80B3E"/>
    <w:rPr>
      <w:rFonts w:ascii="Calibri" w:eastAsia="Calibri" w:hAnsi="Calibri"/>
      <w:szCs w:val="22"/>
      <w:lang w:val="x-none" w:eastAsia="en-US"/>
    </w:rPr>
  </w:style>
  <w:style w:type="table" w:styleId="SombreamentoMdio1-nfase3">
    <w:name w:val="Medium Shading 1 Accent 3"/>
    <w:basedOn w:val="Tabelanormal"/>
    <w:uiPriority w:val="63"/>
    <w:rsid w:val="00A80B3E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PDSRodap6">
    <w:name w:val="PDS | Rodapé 6"/>
    <w:basedOn w:val="Rodap"/>
    <w:link w:val="PDSRodap6Char"/>
    <w:rsid w:val="00A80B3E"/>
    <w:pPr>
      <w:keepLines/>
      <w:spacing w:before="60"/>
      <w:jc w:val="center"/>
    </w:pPr>
    <w:rPr>
      <w:rFonts w:ascii="Calibri" w:eastAsia="Calibri" w:hAnsi="Calibri"/>
      <w:sz w:val="12"/>
      <w:szCs w:val="12"/>
      <w:lang w:val="x-none" w:eastAsia="en-US"/>
    </w:rPr>
  </w:style>
  <w:style w:type="paragraph" w:customStyle="1" w:styleId="PDSRodap8">
    <w:name w:val="PDS | Rodapé 8"/>
    <w:basedOn w:val="Rodap"/>
    <w:link w:val="PDSRodap8Char"/>
    <w:rsid w:val="00A80B3E"/>
    <w:pPr>
      <w:keepLines/>
      <w:spacing w:before="60"/>
      <w:ind w:firstLine="4248"/>
      <w:jc w:val="both"/>
    </w:pPr>
    <w:rPr>
      <w:rFonts w:ascii="Calibri" w:eastAsia="Calibri" w:hAnsi="Calibri"/>
      <w:sz w:val="16"/>
      <w:szCs w:val="16"/>
      <w:lang w:val="x-none" w:eastAsia="en-US"/>
    </w:rPr>
  </w:style>
  <w:style w:type="character" w:customStyle="1" w:styleId="PDSRodap6Char">
    <w:name w:val="PDS | Rodapé 6 Char"/>
    <w:link w:val="PDSRodap6"/>
    <w:rsid w:val="00A80B3E"/>
    <w:rPr>
      <w:rFonts w:ascii="Calibri" w:eastAsia="Calibri" w:hAnsi="Calibri"/>
      <w:sz w:val="12"/>
      <w:szCs w:val="12"/>
      <w:lang w:val="x-none" w:eastAsia="en-US"/>
    </w:rPr>
  </w:style>
  <w:style w:type="character" w:customStyle="1" w:styleId="PDSRodap8Char">
    <w:name w:val="PDS | Rodapé 8 Char"/>
    <w:link w:val="PDSRodap8"/>
    <w:rsid w:val="00A80B3E"/>
    <w:rPr>
      <w:rFonts w:ascii="Calibri" w:eastAsia="Calibri" w:hAnsi="Calibri"/>
      <w:sz w:val="16"/>
      <w:szCs w:val="16"/>
      <w:lang w:val="x-none" w:eastAsia="en-US"/>
    </w:rPr>
  </w:style>
  <w:style w:type="paragraph" w:customStyle="1" w:styleId="PDSSUBTPICO">
    <w:name w:val="PDS SUBTÓPICO"/>
    <w:basedOn w:val="Ttulo2"/>
    <w:rsid w:val="00A80B3E"/>
    <w:pPr>
      <w:keepLines/>
      <w:spacing w:before="120" w:after="120"/>
      <w:ind w:left="578" w:hanging="578"/>
      <w:jc w:val="both"/>
    </w:pPr>
    <w:rPr>
      <w:rFonts w:ascii="Calibri" w:hAnsi="Calibri" w:cs="Times New Roman"/>
      <w:bCs w:val="0"/>
      <w:i w:val="0"/>
      <w:iCs w:val="0"/>
      <w:color w:val="00674E"/>
      <w:sz w:val="20"/>
      <w:szCs w:val="26"/>
      <w:lang w:val="x-none" w:eastAsia="en-US"/>
    </w:rPr>
  </w:style>
  <w:style w:type="paragraph" w:styleId="Textodenotadefim">
    <w:name w:val="endnote text"/>
    <w:basedOn w:val="Normal"/>
    <w:link w:val="TextodenotadefimChar"/>
    <w:uiPriority w:val="99"/>
    <w:unhideWhenUsed/>
    <w:rsid w:val="00A80B3E"/>
    <w:pPr>
      <w:keepLines/>
      <w:jc w:val="both"/>
    </w:pPr>
    <w:rPr>
      <w:rFonts w:ascii="Calibri" w:eastAsia="Calibri" w:hAnsi="Calibri"/>
      <w:sz w:val="16"/>
      <w:szCs w:val="20"/>
      <w:lang w:val="x-none" w:eastAsia="en-US"/>
    </w:rPr>
  </w:style>
  <w:style w:type="character" w:customStyle="1" w:styleId="TextodenotadefimChar">
    <w:name w:val="Texto de nota de fim Char"/>
    <w:link w:val="Textodenotadefim"/>
    <w:uiPriority w:val="99"/>
    <w:rsid w:val="00A80B3E"/>
    <w:rPr>
      <w:rFonts w:ascii="Calibri" w:eastAsia="Calibri" w:hAnsi="Calibri"/>
      <w:sz w:val="16"/>
      <w:lang w:val="x-none" w:eastAsia="en-US"/>
    </w:rPr>
  </w:style>
  <w:style w:type="character" w:styleId="Refdenotadefim">
    <w:name w:val="endnote reference"/>
    <w:uiPriority w:val="99"/>
    <w:semiHidden/>
    <w:unhideWhenUsed/>
    <w:rsid w:val="00A80B3E"/>
    <w:rPr>
      <w:vertAlign w:val="superscript"/>
    </w:rPr>
  </w:style>
  <w:style w:type="paragraph" w:customStyle="1" w:styleId="PDSNomeDocto">
    <w:name w:val="PDS|Nome Docto"/>
    <w:basedOn w:val="Normal"/>
    <w:link w:val="PDSNomeDoctoChar"/>
    <w:qFormat/>
    <w:rsid w:val="00A80B3E"/>
    <w:pPr>
      <w:keepLines/>
    </w:pPr>
    <w:rPr>
      <w:rFonts w:ascii="Calibri" w:eastAsia="Calibri" w:hAnsi="Calibri"/>
      <w:b/>
      <w:color w:val="595959"/>
      <w:sz w:val="28"/>
      <w:szCs w:val="22"/>
      <w:lang w:val="en-US" w:eastAsia="en-US"/>
    </w:rPr>
  </w:style>
  <w:style w:type="paragraph" w:customStyle="1" w:styleId="PDSTipoDoc">
    <w:name w:val="PDS|Tipo Doc"/>
    <w:basedOn w:val="Normal"/>
    <w:link w:val="PDSTipoDocChar"/>
    <w:rsid w:val="00A80B3E"/>
    <w:pPr>
      <w:keepLines/>
      <w:spacing w:before="60" w:after="60"/>
      <w:jc w:val="both"/>
    </w:pPr>
    <w:rPr>
      <w:rFonts w:ascii="Futura MdCn BT" w:eastAsia="Calibri" w:hAnsi="Futura MdCn BT"/>
      <w:b/>
      <w:sz w:val="28"/>
      <w:szCs w:val="28"/>
      <w:lang w:val="x-none" w:eastAsia="en-US"/>
    </w:rPr>
  </w:style>
  <w:style w:type="character" w:customStyle="1" w:styleId="PDSNomeDoctoChar">
    <w:name w:val="PDS|Nome Docto Char"/>
    <w:link w:val="PDSNomeDocto"/>
    <w:rsid w:val="00A80B3E"/>
    <w:rPr>
      <w:rFonts w:ascii="Calibri" w:eastAsia="Calibri" w:hAnsi="Calibri"/>
      <w:b/>
      <w:color w:val="595959"/>
      <w:sz w:val="28"/>
      <w:szCs w:val="22"/>
      <w:lang w:val="en-US" w:eastAsia="en-US"/>
    </w:rPr>
  </w:style>
  <w:style w:type="table" w:styleId="SombreamentoClaro-nfase3">
    <w:name w:val="Light Shading Accent 3"/>
    <w:basedOn w:val="Tabelanormal"/>
    <w:uiPriority w:val="60"/>
    <w:rsid w:val="00A80B3E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customStyle="1" w:styleId="PDSTipoDocChar">
    <w:name w:val="PDS|Tipo Doc Char"/>
    <w:link w:val="PDSTipoDoc"/>
    <w:rsid w:val="00A80B3E"/>
    <w:rPr>
      <w:rFonts w:ascii="Futura MdCn BT" w:eastAsia="Calibri" w:hAnsi="Futura MdCn BT"/>
      <w:b/>
      <w:sz w:val="28"/>
      <w:szCs w:val="28"/>
      <w:lang w:val="x-none" w:eastAsia="en-US"/>
    </w:rPr>
  </w:style>
  <w:style w:type="table" w:styleId="SombreamentoClaro-nfase2">
    <w:name w:val="Light Shading Accent 2"/>
    <w:basedOn w:val="Tabelanormal"/>
    <w:uiPriority w:val="60"/>
    <w:rsid w:val="00A80B3E"/>
    <w:rPr>
      <w:rFonts w:ascii="Calibri" w:eastAsia="Calibri" w:hAnsi="Calibri"/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customStyle="1" w:styleId="PDSrodape">
    <w:name w:val="PDS|rodape"/>
    <w:basedOn w:val="Textodenotaderodap"/>
    <w:link w:val="PDSrodapeChar"/>
    <w:qFormat/>
    <w:rsid w:val="00A80B3E"/>
    <w:pPr>
      <w:keepLines/>
      <w:jc w:val="both"/>
    </w:pPr>
    <w:rPr>
      <w:rFonts w:ascii="Calibri" w:eastAsia="Calibri" w:hAnsi="Calibri"/>
      <w:sz w:val="16"/>
      <w:lang w:val="x-none" w:eastAsia="en-US"/>
    </w:rPr>
  </w:style>
  <w:style w:type="character" w:customStyle="1" w:styleId="PDSrodapeChar">
    <w:name w:val="PDS|rodape Char"/>
    <w:link w:val="PDSrodape"/>
    <w:rsid w:val="00A80B3E"/>
    <w:rPr>
      <w:rFonts w:ascii="Calibri" w:eastAsia="Calibri" w:hAnsi="Calibri"/>
      <w:sz w:val="16"/>
      <w:lang w:val="x-none" w:eastAsia="en-US"/>
    </w:rPr>
  </w:style>
  <w:style w:type="paragraph" w:customStyle="1" w:styleId="PDSTituloFigTab">
    <w:name w:val="PDS|Titulo Fig&amp;Tab"/>
    <w:basedOn w:val="Normal"/>
    <w:link w:val="PDSTituloFigTabChar"/>
    <w:qFormat/>
    <w:rsid w:val="00A80B3E"/>
    <w:pPr>
      <w:keepLines/>
      <w:spacing w:after="120"/>
      <w:jc w:val="center"/>
    </w:pPr>
    <w:rPr>
      <w:rFonts w:ascii="Calibri" w:eastAsia="Calibri" w:hAnsi="Calibri"/>
      <w:sz w:val="20"/>
      <w:szCs w:val="22"/>
      <w:lang w:val="x-none" w:eastAsia="en-US"/>
    </w:rPr>
  </w:style>
  <w:style w:type="paragraph" w:customStyle="1" w:styleId="PDSFigura">
    <w:name w:val="PDS|Figura"/>
    <w:basedOn w:val="Normal"/>
    <w:link w:val="PDSFiguraChar"/>
    <w:rsid w:val="00A80B3E"/>
    <w:pPr>
      <w:keepLines/>
      <w:spacing w:before="60" w:after="60"/>
      <w:jc w:val="center"/>
    </w:pPr>
    <w:rPr>
      <w:rFonts w:ascii="Calibri" w:eastAsia="Calibri" w:hAnsi="Calibri"/>
      <w:sz w:val="20"/>
      <w:szCs w:val="22"/>
      <w:lang w:val="x-none" w:eastAsia="en-US"/>
    </w:rPr>
  </w:style>
  <w:style w:type="character" w:customStyle="1" w:styleId="PDSTituloFigTabChar">
    <w:name w:val="PDS|Titulo Fig&amp;Tab Char"/>
    <w:link w:val="PDSTituloFigTab"/>
    <w:rsid w:val="00A80B3E"/>
    <w:rPr>
      <w:rFonts w:ascii="Calibri" w:eastAsia="Calibri" w:hAnsi="Calibri"/>
      <w:szCs w:val="22"/>
      <w:lang w:val="x-none" w:eastAsia="en-US"/>
    </w:rPr>
  </w:style>
  <w:style w:type="table" w:customStyle="1" w:styleId="PDSTabela">
    <w:name w:val="PDS|Tabela"/>
    <w:basedOn w:val="Tabelanormal"/>
    <w:uiPriority w:val="99"/>
    <w:qFormat/>
    <w:rsid w:val="00A80B3E"/>
    <w:rPr>
      <w:rFonts w:ascii="Calibri" w:eastAsia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/>
    </w:tcPr>
  </w:style>
  <w:style w:type="character" w:customStyle="1" w:styleId="PDSFiguraChar">
    <w:name w:val="PDS|Figura Char"/>
    <w:link w:val="PDSFigura"/>
    <w:rsid w:val="00A80B3E"/>
    <w:rPr>
      <w:rFonts w:ascii="Calibri" w:eastAsia="Calibri" w:hAnsi="Calibri"/>
      <w:szCs w:val="22"/>
      <w:lang w:val="x-none" w:eastAsia="en-US"/>
    </w:rPr>
  </w:style>
  <w:style w:type="paragraph" w:customStyle="1" w:styleId="Sumario-Titulo">
    <w:name w:val="Sumario - Titulo"/>
    <w:basedOn w:val="Ttulo2"/>
    <w:link w:val="Sumario-TituloChar"/>
    <w:qFormat/>
    <w:rsid w:val="00A80B3E"/>
    <w:pPr>
      <w:keepNext w:val="0"/>
      <w:widowControl w:val="0"/>
      <w:suppressAutoHyphens/>
      <w:autoSpaceDE w:val="0"/>
      <w:autoSpaceDN w:val="0"/>
      <w:spacing w:before="0" w:after="240" w:line="276" w:lineRule="auto"/>
      <w:ind w:left="425" w:hanging="425"/>
    </w:pPr>
    <w:rPr>
      <w:rFonts w:cs="Times New Roman"/>
      <w:i w:val="0"/>
      <w:iCs w:val="0"/>
      <w:color w:val="548DD4"/>
      <w:sz w:val="32"/>
      <w:lang w:val="x-none" w:eastAsia="x-none"/>
    </w:rPr>
  </w:style>
  <w:style w:type="character" w:customStyle="1" w:styleId="Sumario-TituloChar">
    <w:name w:val="Sumario - Titulo Char"/>
    <w:link w:val="Sumario-Titulo"/>
    <w:rsid w:val="00A80B3E"/>
    <w:rPr>
      <w:rFonts w:ascii="Arial" w:hAnsi="Arial"/>
      <w:b/>
      <w:bCs/>
      <w:color w:val="548DD4"/>
      <w:sz w:val="32"/>
      <w:szCs w:val="28"/>
      <w:lang w:val="x-none" w:eastAsia="x-none"/>
    </w:rPr>
  </w:style>
  <w:style w:type="paragraph" w:customStyle="1" w:styleId="Figura">
    <w:name w:val="Figura"/>
    <w:basedOn w:val="Legenda"/>
    <w:link w:val="FiguraChar"/>
    <w:qFormat/>
    <w:rsid w:val="00A80B3E"/>
    <w:pPr>
      <w:suppressLineNumbers w:val="0"/>
      <w:suppressAutoHyphens/>
      <w:autoSpaceDE w:val="0"/>
      <w:autoSpaceDN w:val="0"/>
      <w:spacing w:after="0"/>
      <w:jc w:val="center"/>
    </w:pPr>
    <w:rPr>
      <w:rFonts w:ascii="Calibri" w:hAnsi="Calibri" w:cs="Times New Roman"/>
      <w:b/>
      <w:bCs/>
      <w:i w:val="0"/>
      <w:iCs w:val="0"/>
      <w:noProof/>
      <w:color w:val="4F81BD"/>
      <w:sz w:val="18"/>
      <w:szCs w:val="18"/>
      <w:lang w:val="x-none" w:eastAsia="x-none"/>
    </w:rPr>
  </w:style>
  <w:style w:type="character" w:customStyle="1" w:styleId="FiguraChar">
    <w:name w:val="Figura Char"/>
    <w:link w:val="Figura"/>
    <w:rsid w:val="00A80B3E"/>
    <w:rPr>
      <w:rFonts w:ascii="Calibri" w:hAnsi="Calibri"/>
      <w:b/>
      <w:bCs/>
      <w:noProof/>
      <w:color w:val="4F81BD"/>
      <w:sz w:val="18"/>
      <w:szCs w:val="18"/>
      <w:lang w:val="x-none" w:eastAsia="x-none"/>
    </w:rPr>
  </w:style>
  <w:style w:type="paragraph" w:customStyle="1" w:styleId="Normal20">
    <w:name w:val="Normal 2"/>
    <w:basedOn w:val="Normal"/>
    <w:link w:val="Normal2Char"/>
    <w:qFormat/>
    <w:rsid w:val="00A80B3E"/>
    <w:pPr>
      <w:suppressAutoHyphens/>
      <w:autoSpaceDE w:val="0"/>
      <w:autoSpaceDN w:val="0"/>
      <w:spacing w:before="120" w:line="276" w:lineRule="auto"/>
      <w:jc w:val="both"/>
    </w:pPr>
    <w:rPr>
      <w:rFonts w:ascii="Calibri" w:hAnsi="Calibri"/>
      <w:b/>
      <w:lang w:val="x-none" w:eastAsia="x-none"/>
    </w:rPr>
  </w:style>
  <w:style w:type="character" w:customStyle="1" w:styleId="Normal2Char">
    <w:name w:val="Normal 2 Char"/>
    <w:link w:val="Normal20"/>
    <w:rsid w:val="00A80B3E"/>
    <w:rPr>
      <w:rFonts w:ascii="Calibri" w:hAnsi="Calibri"/>
      <w:b/>
      <w:sz w:val="24"/>
      <w:szCs w:val="24"/>
      <w:lang w:val="x-none" w:eastAsia="x-none"/>
    </w:rPr>
  </w:style>
  <w:style w:type="character" w:customStyle="1" w:styleId="SemEspaamentoChar">
    <w:name w:val="Sem Espaçamento Char"/>
    <w:aliases w:val="PDS|Sem espaçamento Char"/>
    <w:link w:val="SemEspaamento"/>
    <w:rsid w:val="00A80B3E"/>
    <w:rPr>
      <w:color w:val="000000"/>
      <w:sz w:val="24"/>
      <w:szCs w:val="22"/>
    </w:rPr>
  </w:style>
  <w:style w:type="paragraph" w:customStyle="1" w:styleId="Formula">
    <w:name w:val="Formula"/>
    <w:basedOn w:val="Normal"/>
    <w:link w:val="FormulaChar"/>
    <w:qFormat/>
    <w:rsid w:val="00A80B3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/>
      <w:autoSpaceDE w:val="0"/>
      <w:autoSpaceDN w:val="0"/>
      <w:spacing w:before="120" w:line="276" w:lineRule="auto"/>
      <w:jc w:val="center"/>
    </w:pPr>
    <w:rPr>
      <w:rFonts w:ascii="Calibri" w:hAnsi="Calibri"/>
      <w:b/>
      <w:lang w:val="x-none" w:eastAsia="x-none"/>
    </w:rPr>
  </w:style>
  <w:style w:type="character" w:customStyle="1" w:styleId="FormulaChar">
    <w:name w:val="Formula Char"/>
    <w:link w:val="Formula"/>
    <w:rsid w:val="00A80B3E"/>
    <w:rPr>
      <w:rFonts w:ascii="Calibri" w:hAnsi="Calibri"/>
      <w:b/>
      <w:sz w:val="24"/>
      <w:szCs w:val="24"/>
      <w:lang w:val="x-none" w:eastAsia="x-none"/>
    </w:rPr>
  </w:style>
  <w:style w:type="paragraph" w:customStyle="1" w:styleId="PSDS-CorpodeTexto">
    <w:name w:val="PSDS - Corpo de Texto"/>
    <w:basedOn w:val="Normal"/>
    <w:rsid w:val="00A80B3E"/>
    <w:pPr>
      <w:suppressAutoHyphens/>
      <w:autoSpaceDE w:val="0"/>
      <w:autoSpaceDN w:val="0"/>
    </w:pPr>
    <w:rPr>
      <w:rFonts w:ascii="Arial" w:hAnsi="Arial" w:cs="Arial"/>
      <w:lang w:val="en-US"/>
    </w:rPr>
  </w:style>
  <w:style w:type="paragraph" w:customStyle="1" w:styleId="Titular">
    <w:name w:val="Titular"/>
    <w:basedOn w:val="Ttulo1"/>
    <w:link w:val="TitularChar"/>
    <w:semiHidden/>
    <w:rsid w:val="00A80B3E"/>
    <w:pPr>
      <w:pageBreakBefore/>
      <w:tabs>
        <w:tab w:val="clear" w:pos="0"/>
        <w:tab w:val="num" w:pos="936"/>
      </w:tabs>
      <w:overflowPunct/>
      <w:autoSpaceDE/>
      <w:spacing w:after="60"/>
      <w:ind w:left="936" w:hanging="432"/>
      <w:jc w:val="left"/>
      <w:textAlignment w:val="auto"/>
    </w:pPr>
    <w:rPr>
      <w:rFonts w:ascii="Humanst521 BT" w:hAnsi="Humanst521 BT" w:cs="Times New Roman"/>
      <w:b w:val="0"/>
      <w:iCs/>
      <w:caps/>
      <w:color w:val="333333"/>
      <w:spacing w:val="50"/>
      <w:kern w:val="28"/>
      <w:sz w:val="40"/>
      <w:lang w:val="en-US" w:eastAsia="es-ES"/>
    </w:rPr>
  </w:style>
  <w:style w:type="character" w:customStyle="1" w:styleId="TitularChar">
    <w:name w:val="Titular Char"/>
    <w:link w:val="Titular"/>
    <w:semiHidden/>
    <w:rsid w:val="00A80B3E"/>
    <w:rPr>
      <w:rFonts w:ascii="Humanst521 BT" w:hAnsi="Humanst521 BT"/>
      <w:iCs/>
      <w:caps/>
      <w:color w:val="333333"/>
      <w:spacing w:val="50"/>
      <w:kern w:val="28"/>
      <w:sz w:val="40"/>
      <w:lang w:val="en-US" w:eastAsia="es-ES"/>
    </w:rPr>
  </w:style>
  <w:style w:type="paragraph" w:customStyle="1" w:styleId="StyleTitularBold">
    <w:name w:val="Style Titular + Bold"/>
    <w:basedOn w:val="Titular"/>
    <w:autoRedefine/>
    <w:rsid w:val="00A80B3E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A80B3E"/>
    <w:rPr>
      <w:rFonts w:ascii="Verdana" w:hAnsi="Verdana"/>
      <w:b/>
      <w:sz w:val="15"/>
      <w:szCs w:val="15"/>
      <w:lang w:val="es-ES_tradnl" w:eastAsia="es-ES"/>
    </w:rPr>
  </w:style>
  <w:style w:type="paragraph" w:customStyle="1" w:styleId="TitularInicio">
    <w:name w:val="TitularInicio"/>
    <w:basedOn w:val="StyleTitularBold"/>
    <w:autoRedefine/>
    <w:rsid w:val="00A80B3E"/>
    <w:pPr>
      <w:numPr>
        <w:numId w:val="0"/>
      </w:numPr>
    </w:pPr>
  </w:style>
  <w:style w:type="numbering" w:customStyle="1" w:styleId="Lista1">
    <w:name w:val="Lista1"/>
    <w:basedOn w:val="Semlista"/>
    <w:rsid w:val="00A80B3E"/>
    <w:pPr>
      <w:numPr>
        <w:numId w:val="15"/>
      </w:numPr>
    </w:pPr>
  </w:style>
  <w:style w:type="paragraph" w:customStyle="1" w:styleId="Normal4">
    <w:name w:val="Normal4"/>
    <w:basedOn w:val="Normal"/>
    <w:rsid w:val="00A80B3E"/>
    <w:pPr>
      <w:spacing w:before="120"/>
      <w:ind w:left="504"/>
      <w:jc w:val="both"/>
    </w:pPr>
    <w:rPr>
      <w:rFonts w:ascii="Verdana" w:hAnsi="Verdana"/>
      <w:sz w:val="20"/>
      <w:szCs w:val="20"/>
      <w:lang w:val="es-ES_tradnl" w:eastAsia="es-ES"/>
    </w:rPr>
  </w:style>
  <w:style w:type="paragraph" w:customStyle="1" w:styleId="Normal5">
    <w:name w:val="Normal5"/>
    <w:basedOn w:val="Normal"/>
    <w:rsid w:val="00A80B3E"/>
    <w:pPr>
      <w:spacing w:before="120"/>
      <w:ind w:left="1440"/>
      <w:jc w:val="both"/>
    </w:pPr>
    <w:rPr>
      <w:rFonts w:ascii="Verdana" w:hAnsi="Verdana"/>
      <w:sz w:val="20"/>
      <w:szCs w:val="20"/>
      <w:lang w:val="en-US" w:eastAsia="es-ES"/>
    </w:rPr>
  </w:style>
  <w:style w:type="paragraph" w:customStyle="1" w:styleId="bizNormal">
    <w:name w:val="bizNormal"/>
    <w:basedOn w:val="Normal"/>
    <w:rsid w:val="00A80B3E"/>
    <w:pPr>
      <w:spacing w:before="120"/>
      <w:jc w:val="both"/>
    </w:pPr>
    <w:rPr>
      <w:rFonts w:ascii="Arial" w:hAnsi="Arial"/>
      <w:sz w:val="20"/>
      <w:szCs w:val="20"/>
      <w:lang w:val="en-US" w:eastAsia="es-ES"/>
    </w:rPr>
  </w:style>
  <w:style w:type="paragraph" w:customStyle="1" w:styleId="bizHeading1">
    <w:name w:val="bizHeading1"/>
    <w:basedOn w:val="Ttulo1"/>
    <w:next w:val="Normal"/>
    <w:rsid w:val="00A80B3E"/>
    <w:pPr>
      <w:pageBreakBefore/>
      <w:tabs>
        <w:tab w:val="clear" w:pos="0"/>
      </w:tabs>
      <w:overflowPunct/>
      <w:autoSpaceDE/>
      <w:spacing w:after="60"/>
      <w:ind w:left="360" w:hanging="360"/>
      <w:jc w:val="left"/>
      <w:textAlignment w:val="auto"/>
    </w:pPr>
    <w:rPr>
      <w:rFonts w:cs="Times New Roman"/>
      <w:b w:val="0"/>
      <w:iCs/>
      <w:caps/>
      <w:spacing w:val="50"/>
      <w:kern w:val="28"/>
      <w:lang w:val="en-US" w:eastAsia="es-ES"/>
    </w:rPr>
  </w:style>
  <w:style w:type="paragraph" w:customStyle="1" w:styleId="bizHeading2">
    <w:name w:val="bizHeading2"/>
    <w:basedOn w:val="Ttulo2"/>
    <w:next w:val="Normal"/>
    <w:rsid w:val="00A80B3E"/>
    <w:pPr>
      <w:spacing w:after="100" w:afterAutospacing="1"/>
      <w:ind w:left="432" w:hanging="432"/>
      <w:jc w:val="both"/>
    </w:pPr>
    <w:rPr>
      <w:rFonts w:ascii="Humanst521 BT" w:hAnsi="Humanst521 BT" w:cs="Times New Roman"/>
      <w:bCs w:val="0"/>
      <w:i w:val="0"/>
      <w:iCs w:val="0"/>
      <w:caps/>
      <w:spacing w:val="98"/>
      <w:lang w:val="en-US" w:eastAsia="es-ES"/>
    </w:rPr>
  </w:style>
  <w:style w:type="paragraph" w:customStyle="1" w:styleId="bizHeading3">
    <w:name w:val="bizHeading3"/>
    <w:basedOn w:val="Ttulo3"/>
    <w:next w:val="Normal"/>
    <w:rsid w:val="00A80B3E"/>
    <w:pPr>
      <w:widowControl/>
      <w:pBdr>
        <w:top w:val="single" w:sz="4" w:space="1" w:color="auto"/>
      </w:pBdr>
      <w:spacing w:after="60" w:line="240" w:lineRule="auto"/>
      <w:ind w:left="1224" w:hanging="504"/>
      <w:jc w:val="both"/>
      <w:textAlignment w:val="auto"/>
    </w:pPr>
    <w:rPr>
      <w:rFonts w:ascii="Verdana" w:eastAsia="Times New Roman" w:hAnsi="Verdana" w:cs="Times New Roman"/>
      <w:b/>
      <w:caps/>
      <w:sz w:val="24"/>
      <w:szCs w:val="24"/>
      <w:lang w:val="en-US" w:eastAsia="es-ES" w:bidi="ar-SA"/>
    </w:rPr>
  </w:style>
  <w:style w:type="paragraph" w:customStyle="1" w:styleId="bizHeading4">
    <w:name w:val="bizHeading4"/>
    <w:basedOn w:val="Ttulo4"/>
    <w:next w:val="Normal4"/>
    <w:rsid w:val="00A80B3E"/>
    <w:pPr>
      <w:spacing w:before="120" w:after="60"/>
      <w:ind w:left="1728" w:hanging="648"/>
      <w:jc w:val="both"/>
    </w:pPr>
    <w:rPr>
      <w:rFonts w:ascii="Verdana" w:hAnsi="Verdana" w:cs="Times New Roman"/>
      <w:b/>
      <w:bCs/>
      <w:sz w:val="20"/>
      <w:lang w:val="en-US" w:eastAsia="es-ES"/>
    </w:rPr>
  </w:style>
  <w:style w:type="paragraph" w:customStyle="1" w:styleId="bizHeading5">
    <w:name w:val="bizHeading5"/>
    <w:basedOn w:val="Ttulo5"/>
    <w:next w:val="Normal5"/>
    <w:rsid w:val="00A80B3E"/>
    <w:pPr>
      <w:spacing w:before="120" w:after="0"/>
      <w:ind w:left="2232" w:hanging="792"/>
      <w:jc w:val="both"/>
    </w:pPr>
    <w:rPr>
      <w:rFonts w:ascii="Verdana" w:hAnsi="Verdana"/>
      <w:i w:val="0"/>
      <w:sz w:val="20"/>
      <w:szCs w:val="20"/>
      <w:lang w:val="en-US" w:eastAsia="es-ES"/>
    </w:rPr>
  </w:style>
  <w:style w:type="paragraph" w:customStyle="1" w:styleId="ModelerNormal">
    <w:name w:val="ModelerNormal"/>
    <w:basedOn w:val="Normal"/>
    <w:qFormat/>
    <w:rsid w:val="00A80B3E"/>
    <w:pPr>
      <w:spacing w:before="120"/>
      <w:jc w:val="both"/>
    </w:pPr>
    <w:rPr>
      <w:rFonts w:ascii="Arial" w:hAnsi="Arial"/>
      <w:sz w:val="20"/>
      <w:szCs w:val="20"/>
      <w:lang w:val="en-US" w:eastAsia="es-ES"/>
    </w:rPr>
  </w:style>
  <w:style w:type="paragraph" w:customStyle="1" w:styleId="bizHeadingBAS3">
    <w:name w:val="bizHeadingBAS3"/>
    <w:basedOn w:val="bizHeading3"/>
    <w:next w:val="Normal"/>
    <w:rsid w:val="00A80B3E"/>
    <w:pPr>
      <w:pBdr>
        <w:top w:val="nil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A80B3E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A80B3E"/>
    <w:pPr>
      <w:numPr>
        <w:numId w:val="16"/>
      </w:numPr>
    </w:pPr>
  </w:style>
  <w:style w:type="paragraph" w:customStyle="1" w:styleId="bizTitle">
    <w:name w:val="bizTitle"/>
    <w:basedOn w:val="Ttulo"/>
    <w:next w:val="Ttulo"/>
    <w:link w:val="bizTitleChar"/>
    <w:qFormat/>
    <w:rsid w:val="00A80B3E"/>
    <w:pPr>
      <w:keepNext w:val="0"/>
      <w:widowControl/>
      <w:suppressAutoHyphens w:val="0"/>
      <w:autoSpaceDN/>
      <w:spacing w:after="60"/>
      <w:jc w:val="right"/>
      <w:textAlignment w:val="auto"/>
      <w:outlineLvl w:val="0"/>
    </w:pPr>
    <w:rPr>
      <w:rFonts w:ascii="Segoe UI" w:eastAsia="Times New Roman" w:hAnsi="Segoe UI" w:cs="Times New Roman"/>
      <w:b/>
      <w:bCs/>
      <w:color w:val="4F81BD"/>
      <w:kern w:val="28"/>
      <w:sz w:val="48"/>
      <w:szCs w:val="32"/>
      <w:lang w:val="en-US" w:eastAsia="es-ES" w:bidi="ar-SA"/>
    </w:rPr>
  </w:style>
  <w:style w:type="paragraph" w:customStyle="1" w:styleId="bizSubtitle">
    <w:name w:val="bizSubtitle"/>
    <w:basedOn w:val="Subttulo"/>
    <w:next w:val="Subttulo"/>
    <w:link w:val="bizSubtitleChar"/>
    <w:qFormat/>
    <w:rsid w:val="00A80B3E"/>
    <w:pPr>
      <w:suppressAutoHyphens w:val="0"/>
      <w:spacing w:before="120" w:after="60"/>
      <w:ind w:firstLine="0"/>
      <w:jc w:val="right"/>
      <w:outlineLvl w:val="1"/>
    </w:pPr>
    <w:rPr>
      <w:rFonts w:ascii="Segoe UI" w:hAnsi="Segoe UI"/>
      <w:b w:val="0"/>
      <w:color w:val="4F81BD"/>
      <w:sz w:val="32"/>
      <w:szCs w:val="24"/>
      <w:lang w:val="en-US" w:eastAsia="es-ES"/>
    </w:rPr>
  </w:style>
  <w:style w:type="paragraph" w:customStyle="1" w:styleId="bizHeadingBAS11">
    <w:name w:val="bizHeadingBAS1_1"/>
    <w:basedOn w:val="bizHeadingBAS1"/>
    <w:next w:val="Normal"/>
    <w:qFormat/>
    <w:rsid w:val="00A80B3E"/>
    <w:pPr>
      <w:numPr>
        <w:numId w:val="0"/>
      </w:numPr>
    </w:pPr>
  </w:style>
  <w:style w:type="character" w:customStyle="1" w:styleId="bizTitleChar">
    <w:name w:val="bizTitle Char"/>
    <w:link w:val="bizTitle"/>
    <w:rsid w:val="00A80B3E"/>
    <w:rPr>
      <w:rFonts w:ascii="Segoe UI" w:hAnsi="Segoe UI"/>
      <w:b/>
      <w:bCs/>
      <w:color w:val="4F81BD"/>
      <w:kern w:val="28"/>
      <w:sz w:val="48"/>
      <w:szCs w:val="32"/>
      <w:lang w:val="en-US" w:eastAsia="es-ES"/>
    </w:rPr>
  </w:style>
  <w:style w:type="character" w:customStyle="1" w:styleId="bizSubtitleChar">
    <w:name w:val="bizSubtitle Char"/>
    <w:link w:val="bizSubtitle"/>
    <w:rsid w:val="00A80B3E"/>
    <w:rPr>
      <w:rFonts w:ascii="Segoe UI" w:hAnsi="Segoe UI"/>
      <w:color w:val="4F81BD"/>
      <w:sz w:val="32"/>
      <w:szCs w:val="24"/>
      <w:lang w:val="en-US" w:eastAsia="es-ES"/>
    </w:rPr>
  </w:style>
  <w:style w:type="paragraph" w:customStyle="1" w:styleId="tabelatextocentralizado">
    <w:name w:val="tabela_texto_centralizado"/>
    <w:basedOn w:val="Normal"/>
    <w:rsid w:val="00A80B3E"/>
    <w:pPr>
      <w:spacing w:before="100" w:beforeAutospacing="1" w:after="100" w:afterAutospacing="1"/>
    </w:pPr>
  </w:style>
  <w:style w:type="paragraph" w:customStyle="1" w:styleId="Legenda10">
    <w:name w:val="Legenda10"/>
    <w:basedOn w:val="Standard"/>
    <w:rsid w:val="00A80B3E"/>
    <w:pPr>
      <w:suppressLineNumbers/>
      <w:autoSpaceDN w:val="0"/>
      <w:spacing w:before="120" w:after="120"/>
    </w:pPr>
    <w:rPr>
      <w:i/>
      <w:iCs/>
      <w:kern w:val="3"/>
    </w:rPr>
  </w:style>
  <w:style w:type="paragraph" w:customStyle="1" w:styleId="Ttulo310">
    <w:name w:val="Título 310"/>
    <w:basedOn w:val="Standard"/>
    <w:next w:val="Standard"/>
    <w:rsid w:val="00A80B3E"/>
    <w:pPr>
      <w:keepNext/>
      <w:autoSpaceDN w:val="0"/>
      <w:spacing w:line="213" w:lineRule="exact"/>
      <w:outlineLvl w:val="2"/>
    </w:pPr>
    <w:rPr>
      <w:rFonts w:ascii="Arial" w:hAnsi="Arial" w:cs="Arial"/>
      <w:b/>
      <w:color w:val="000000"/>
      <w:kern w:val="3"/>
    </w:rPr>
  </w:style>
  <w:style w:type="paragraph" w:customStyle="1" w:styleId="Cabealho100">
    <w:name w:val="Cabeçalho10"/>
    <w:basedOn w:val="Standard"/>
    <w:rsid w:val="00A80B3E"/>
    <w:pPr>
      <w:tabs>
        <w:tab w:val="center" w:pos="4419"/>
        <w:tab w:val="right" w:pos="8838"/>
      </w:tabs>
      <w:autoSpaceDN w:val="0"/>
    </w:pPr>
    <w:rPr>
      <w:kern w:val="3"/>
    </w:rPr>
  </w:style>
  <w:style w:type="paragraph" w:customStyle="1" w:styleId="Ttulodendiceremissivo10">
    <w:name w:val="Título de índice remissivo10"/>
    <w:basedOn w:val="Standard"/>
    <w:next w:val="Remissivo110"/>
    <w:rsid w:val="00A80B3E"/>
    <w:pPr>
      <w:autoSpaceDN w:val="0"/>
    </w:pPr>
    <w:rPr>
      <w:kern w:val="3"/>
    </w:rPr>
  </w:style>
  <w:style w:type="paragraph" w:customStyle="1" w:styleId="Remissivo110">
    <w:name w:val="Remissivo 110"/>
    <w:basedOn w:val="Standard"/>
    <w:next w:val="Standard"/>
    <w:rsid w:val="00A80B3E"/>
    <w:pPr>
      <w:autoSpaceDN w:val="0"/>
      <w:ind w:left="240" w:hanging="240"/>
    </w:pPr>
    <w:rPr>
      <w:kern w:val="3"/>
    </w:rPr>
  </w:style>
  <w:style w:type="paragraph" w:customStyle="1" w:styleId="Ttulo510">
    <w:name w:val="Título 510"/>
    <w:basedOn w:val="Standard"/>
    <w:next w:val="Standard"/>
    <w:rsid w:val="00A80B3E"/>
    <w:pPr>
      <w:keepNext/>
      <w:autoSpaceDN w:val="0"/>
      <w:jc w:val="center"/>
      <w:outlineLvl w:val="4"/>
    </w:pPr>
    <w:rPr>
      <w:b/>
      <w:bCs/>
      <w:kern w:val="3"/>
    </w:rPr>
  </w:style>
  <w:style w:type="paragraph" w:customStyle="1" w:styleId="ContratoTitulo">
    <w:name w:val="ContratoTitulo"/>
    <w:basedOn w:val="Normal"/>
    <w:next w:val="Contrato"/>
    <w:rsid w:val="00A80B3E"/>
    <w:pPr>
      <w:numPr>
        <w:ilvl w:val="1"/>
        <w:numId w:val="18"/>
      </w:numPr>
      <w:tabs>
        <w:tab w:val="clear" w:pos="360"/>
      </w:tabs>
      <w:spacing w:after="240"/>
      <w:ind w:left="1701" w:hanging="283"/>
    </w:pPr>
    <w:rPr>
      <w:rFonts w:ascii="Arial" w:hAnsi="Arial"/>
      <w:b/>
      <w:szCs w:val="20"/>
    </w:rPr>
  </w:style>
  <w:style w:type="paragraph" w:customStyle="1" w:styleId="Solon1">
    <w:name w:val="Solon1"/>
    <w:basedOn w:val="Normal"/>
    <w:uiPriority w:val="99"/>
    <w:rsid w:val="00A80B3E"/>
    <w:pPr>
      <w:numPr>
        <w:numId w:val="17"/>
      </w:numPr>
      <w:tabs>
        <w:tab w:val="num" w:pos="360"/>
        <w:tab w:val="left" w:pos="1134"/>
        <w:tab w:val="num" w:pos="1209"/>
      </w:tabs>
      <w:spacing w:after="240"/>
      <w:ind w:left="1209" w:hanging="360"/>
      <w:jc w:val="both"/>
    </w:pPr>
    <w:rPr>
      <w:szCs w:val="20"/>
    </w:rPr>
  </w:style>
  <w:style w:type="paragraph" w:customStyle="1" w:styleId="xl49">
    <w:name w:val="xl49"/>
    <w:basedOn w:val="Normal"/>
    <w:rsid w:val="00A80B3E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N21">
    <w:name w:val="N21"/>
    <w:basedOn w:val="Normal"/>
    <w:rsid w:val="00A80B3E"/>
    <w:pPr>
      <w:spacing w:before="60"/>
      <w:ind w:left="2268" w:hanging="425"/>
      <w:jc w:val="both"/>
    </w:pPr>
    <w:rPr>
      <w:rFonts w:ascii="Arial" w:hAnsi="Arial"/>
      <w:snapToGrid w:val="0"/>
      <w:sz w:val="20"/>
      <w:szCs w:val="20"/>
    </w:rPr>
  </w:style>
  <w:style w:type="paragraph" w:customStyle="1" w:styleId="Blockquote">
    <w:name w:val="Blockquote"/>
    <w:basedOn w:val="Normal"/>
    <w:rsid w:val="00A80B3E"/>
    <w:pPr>
      <w:spacing w:before="100" w:after="100"/>
      <w:ind w:left="360" w:right="360"/>
    </w:pPr>
    <w:rPr>
      <w:szCs w:val="20"/>
    </w:rPr>
  </w:style>
  <w:style w:type="paragraph" w:customStyle="1" w:styleId="Cabealho0">
    <w:name w:val="#Cabeçalho"/>
    <w:basedOn w:val="Normal"/>
    <w:rsid w:val="00A80B3E"/>
    <w:pPr>
      <w:spacing w:line="220" w:lineRule="exact"/>
      <w:jc w:val="both"/>
    </w:pPr>
    <w:rPr>
      <w:sz w:val="18"/>
      <w:szCs w:val="20"/>
    </w:rPr>
  </w:style>
  <w:style w:type="paragraph" w:customStyle="1" w:styleId="C">
    <w:name w:val="C"/>
    <w:basedOn w:val="Normal"/>
    <w:rsid w:val="00A80B3E"/>
    <w:pPr>
      <w:tabs>
        <w:tab w:val="left" w:pos="1418"/>
      </w:tabs>
      <w:jc w:val="both"/>
    </w:pPr>
    <w:rPr>
      <w:szCs w:val="20"/>
    </w:rPr>
  </w:style>
  <w:style w:type="paragraph" w:customStyle="1" w:styleId="Numerado">
    <w:name w:val="Numerado"/>
    <w:basedOn w:val="C"/>
    <w:rsid w:val="00A80B3E"/>
    <w:pPr>
      <w:widowControl w:val="0"/>
      <w:numPr>
        <w:numId w:val="19"/>
      </w:numPr>
      <w:spacing w:before="120"/>
    </w:pPr>
  </w:style>
  <w:style w:type="paragraph" w:customStyle="1" w:styleId="Ttulo32">
    <w:name w:val="Título 32"/>
    <w:basedOn w:val="Normal"/>
    <w:next w:val="Normal"/>
    <w:rsid w:val="00A80B3E"/>
    <w:pPr>
      <w:keepNext/>
      <w:widowControl w:val="0"/>
      <w:suppressAutoHyphens/>
      <w:autoSpaceDN w:val="0"/>
      <w:spacing w:line="213" w:lineRule="exact"/>
      <w:textAlignment w:val="baseline"/>
      <w:outlineLvl w:val="2"/>
    </w:pPr>
    <w:rPr>
      <w:rFonts w:ascii="Arial" w:eastAsia="SimSun" w:hAnsi="Arial" w:cs="Arial"/>
      <w:b/>
      <w:color w:val="000000"/>
      <w:kern w:val="3"/>
      <w:lang w:eastAsia="zh-CN" w:bidi="hi-IN"/>
    </w:rPr>
  </w:style>
  <w:style w:type="paragraph" w:customStyle="1" w:styleId="lista-western">
    <w:name w:val="lista-western"/>
    <w:basedOn w:val="Normal"/>
    <w:rsid w:val="00A80B3E"/>
    <w:pPr>
      <w:spacing w:before="75" w:after="100" w:afterAutospacing="1"/>
    </w:pPr>
  </w:style>
  <w:style w:type="paragraph" w:customStyle="1" w:styleId="WW-NormalWeb">
    <w:name w:val="WW-Normal (Web)"/>
    <w:basedOn w:val="Normal"/>
    <w:rsid w:val="00A80B3E"/>
    <w:pPr>
      <w:widowControl w:val="0"/>
      <w:suppressAutoHyphens/>
      <w:spacing w:before="280" w:after="280"/>
    </w:pPr>
    <w:rPr>
      <w:rFonts w:eastAsia="Arial Unicode MS"/>
      <w:lang w:eastAsia="ar-SA"/>
    </w:rPr>
  </w:style>
  <w:style w:type="paragraph" w:customStyle="1" w:styleId="conteudonivel5">
    <w:name w:val="conteudonivel_5"/>
    <w:basedOn w:val="Normal"/>
    <w:rsid w:val="00A80B3E"/>
    <w:pPr>
      <w:spacing w:before="280" w:after="280"/>
    </w:pPr>
    <w:rPr>
      <w:lang w:eastAsia="ar-SA"/>
    </w:rPr>
  </w:style>
  <w:style w:type="paragraph" w:customStyle="1" w:styleId="nospacing">
    <w:name w:val="nospacing"/>
    <w:basedOn w:val="Normal"/>
    <w:rsid w:val="00A80B3E"/>
    <w:pPr>
      <w:spacing w:before="100" w:beforeAutospacing="1" w:after="100" w:afterAutospacing="1"/>
    </w:pPr>
  </w:style>
  <w:style w:type="paragraph" w:customStyle="1" w:styleId="estilo10">
    <w:name w:val="estilo1"/>
    <w:basedOn w:val="Normal"/>
    <w:rsid w:val="00A80B3E"/>
    <w:pPr>
      <w:spacing w:before="100" w:beforeAutospacing="1" w:after="100" w:afterAutospacing="1"/>
    </w:pPr>
  </w:style>
  <w:style w:type="paragraph" w:customStyle="1" w:styleId="Corpodetexto230">
    <w:name w:val="Corpo de texto 23"/>
    <w:basedOn w:val="Normal"/>
    <w:rsid w:val="00A80B3E"/>
    <w:pPr>
      <w:widowControl w:val="0"/>
      <w:spacing w:after="120"/>
      <w:jc w:val="both"/>
    </w:pPr>
    <w:rPr>
      <w:szCs w:val="20"/>
    </w:rPr>
  </w:style>
  <w:style w:type="paragraph" w:customStyle="1" w:styleId="Pa1">
    <w:name w:val="Pa1"/>
    <w:basedOn w:val="Normal"/>
    <w:next w:val="Normal"/>
    <w:uiPriority w:val="99"/>
    <w:rsid w:val="00A80B3E"/>
    <w:pPr>
      <w:autoSpaceDE w:val="0"/>
      <w:autoSpaceDN w:val="0"/>
      <w:adjustRightInd w:val="0"/>
      <w:spacing w:line="241" w:lineRule="atLeast"/>
    </w:pPr>
    <w:rPr>
      <w:rFonts w:eastAsia="Calibri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A80B3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 w:val="2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A80B3E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val="x-none" w:eastAsia="en-US"/>
    </w:rPr>
  </w:style>
  <w:style w:type="paragraph" w:customStyle="1" w:styleId="default0">
    <w:name w:val="default"/>
    <w:basedOn w:val="Normal"/>
    <w:rsid w:val="00A80B3E"/>
    <w:pPr>
      <w:spacing w:before="100" w:beforeAutospacing="1" w:after="100" w:afterAutospacing="1"/>
    </w:pPr>
  </w:style>
  <w:style w:type="paragraph" w:customStyle="1" w:styleId="tabelatextoalinhadoesquerda">
    <w:name w:val="tabela_texto_alinhado_esquerda"/>
    <w:basedOn w:val="Normal"/>
    <w:rsid w:val="00A80B3E"/>
    <w:pPr>
      <w:spacing w:before="100" w:beforeAutospacing="1" w:after="100" w:afterAutospacing="1"/>
    </w:pPr>
  </w:style>
  <w:style w:type="paragraph" w:customStyle="1" w:styleId="Nivel01Titulo">
    <w:name w:val="Nivel_01_Titulo"/>
    <w:basedOn w:val="Ttulo1"/>
    <w:next w:val="Normal"/>
    <w:qFormat/>
    <w:rsid w:val="00A80B3E"/>
    <w:pPr>
      <w:keepLines/>
      <w:numPr>
        <w:numId w:val="20"/>
      </w:numPr>
      <w:tabs>
        <w:tab w:val="left" w:pos="567"/>
      </w:tabs>
      <w:overflowPunct/>
      <w:autoSpaceDE/>
      <w:spacing w:before="240"/>
      <w:ind w:left="720"/>
      <w:jc w:val="both"/>
      <w:textAlignment w:val="auto"/>
    </w:pPr>
    <w:rPr>
      <w:rFonts w:cs="Times New Roman"/>
      <w:bCs/>
      <w:sz w:val="20"/>
      <w:lang w:val="x-none"/>
    </w:rPr>
  </w:style>
  <w:style w:type="paragraph" w:customStyle="1" w:styleId="textocentralizadomaiusculas">
    <w:name w:val="texto_centralizado_maiusculas"/>
    <w:basedOn w:val="Normal"/>
    <w:rsid w:val="00A80B3E"/>
    <w:pPr>
      <w:spacing w:before="100" w:beforeAutospacing="1" w:after="100" w:afterAutospacing="1"/>
    </w:pPr>
  </w:style>
  <w:style w:type="paragraph" w:customStyle="1" w:styleId="tabelatextoalinhadodireita">
    <w:name w:val="tabela_texto_alinhado_direita"/>
    <w:basedOn w:val="Normal"/>
    <w:rsid w:val="00A80B3E"/>
    <w:pPr>
      <w:spacing w:before="100" w:beforeAutospacing="1" w:after="100" w:afterAutospacing="1"/>
    </w:pPr>
  </w:style>
  <w:style w:type="character" w:customStyle="1" w:styleId="DefaultParagraphFont1">
    <w:name w:val="Default Paragraph Font1"/>
    <w:rsid w:val="00A80B3E"/>
  </w:style>
  <w:style w:type="paragraph" w:customStyle="1" w:styleId="BodyText32">
    <w:name w:val="Body Text 32"/>
    <w:basedOn w:val="Normal"/>
    <w:rsid w:val="00A80B3E"/>
    <w:pPr>
      <w:suppressAutoHyphens/>
    </w:pPr>
    <w:rPr>
      <w:b/>
      <w:lang w:eastAsia="zh-CN"/>
    </w:rPr>
  </w:style>
  <w:style w:type="paragraph" w:customStyle="1" w:styleId="BodyTextIndent22">
    <w:name w:val="Body Text Indent 22"/>
    <w:basedOn w:val="Normal"/>
    <w:rsid w:val="00A80B3E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BalloonText1">
    <w:name w:val="Balloon Text1"/>
    <w:basedOn w:val="Normal"/>
    <w:rsid w:val="00A80B3E"/>
    <w:pPr>
      <w:suppressAutoHyphens/>
      <w:spacing w:line="100" w:lineRule="atLeast"/>
    </w:pPr>
    <w:rPr>
      <w:kern w:val="1"/>
      <w:lang w:eastAsia="ar-SA"/>
    </w:rPr>
  </w:style>
  <w:style w:type="character" w:customStyle="1" w:styleId="SombreamentoMdio1-nfase1Char">
    <w:name w:val="Sombreamento Médio 1 - Ênfase 1 Char"/>
    <w:link w:val="SombreamentoMdio1-nfase1"/>
    <w:locked/>
    <w:rsid w:val="00A80B3E"/>
    <w:rPr>
      <w:rFonts w:ascii="Calibri" w:eastAsia="Calibri" w:hAnsi="Calibri"/>
      <w:sz w:val="22"/>
      <w:szCs w:val="22"/>
      <w:lang w:eastAsia="zh-CN"/>
    </w:rPr>
  </w:style>
  <w:style w:type="paragraph" w:customStyle="1" w:styleId="a3">
    <w:name w:val="a.3"/>
    <w:basedOn w:val="Normal"/>
    <w:rsid w:val="00A80B3E"/>
    <w:pPr>
      <w:ind w:left="1276" w:right="-284" w:hanging="709"/>
      <w:jc w:val="both"/>
    </w:pPr>
    <w:rPr>
      <w:rFonts w:ascii="Arial" w:hAnsi="Arial" w:cs="Arial"/>
      <w:sz w:val="28"/>
      <w:szCs w:val="20"/>
    </w:rPr>
  </w:style>
  <w:style w:type="paragraph" w:customStyle="1" w:styleId="11n">
    <w:name w:val="1.1n"/>
    <w:basedOn w:val="Normal"/>
    <w:rsid w:val="00A80B3E"/>
    <w:pPr>
      <w:snapToGrid w:val="0"/>
      <w:spacing w:after="120"/>
      <w:ind w:left="993" w:hanging="993"/>
      <w:jc w:val="both"/>
    </w:pPr>
    <w:rPr>
      <w:rFonts w:ascii="Arial" w:hAnsi="Arial" w:cs="Arial"/>
      <w:bCs/>
      <w:sz w:val="28"/>
    </w:rPr>
  </w:style>
  <w:style w:type="paragraph" w:customStyle="1" w:styleId="Ttulo1doRosinaldo">
    <w:name w:val="Título 1 do Rosinaldo"/>
    <w:basedOn w:val="Normal"/>
    <w:rsid w:val="00A80B3E"/>
    <w:pPr>
      <w:suppressAutoHyphens/>
      <w:jc w:val="both"/>
    </w:pPr>
    <w:rPr>
      <w:rFonts w:ascii="Arial" w:hAnsi="Arial" w:cs="Arial"/>
      <w:szCs w:val="20"/>
    </w:rPr>
  </w:style>
  <w:style w:type="table" w:customStyle="1" w:styleId="TableNormal1">
    <w:name w:val="Table Normal1"/>
    <w:rsid w:val="00A80B3E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OmniPage6">
    <w:name w:val="OmniPage #6"/>
    <w:basedOn w:val="Normal"/>
    <w:rsid w:val="00A80B3E"/>
    <w:rPr>
      <w:rFonts w:ascii="Haettenschweiler" w:hAnsi="Haettenschweiler"/>
      <w:sz w:val="20"/>
      <w:szCs w:val="20"/>
    </w:rPr>
  </w:style>
  <w:style w:type="paragraph" w:customStyle="1" w:styleId="Substituizaoequipamentos">
    <w:name w:val="Substituizao_equipamentos"/>
    <w:basedOn w:val="N4"/>
    <w:link w:val="SubstituizaoequipamentosChar"/>
    <w:qFormat/>
    <w:rsid w:val="00A80B3E"/>
    <w:pPr>
      <w:numPr>
        <w:ilvl w:val="0"/>
        <w:numId w:val="0"/>
      </w:numPr>
      <w:spacing w:after="0"/>
      <w:ind w:left="710" w:firstLine="1276"/>
    </w:pPr>
    <w:rPr>
      <w:b/>
    </w:rPr>
  </w:style>
  <w:style w:type="paragraph" w:customStyle="1" w:styleId="Substituicaoequipamentos">
    <w:name w:val="Substituicao_equipamentos"/>
    <w:basedOn w:val="Substituizaoequipamentos"/>
    <w:link w:val="SubstituicaoequipamentosChar"/>
    <w:qFormat/>
    <w:rsid w:val="00A80B3E"/>
  </w:style>
  <w:style w:type="paragraph" w:customStyle="1" w:styleId="Substequipamento">
    <w:name w:val="Subst_equipamento"/>
    <w:basedOn w:val="Substituicaoequipamentos"/>
    <w:link w:val="SubstequipamentoChar"/>
    <w:qFormat/>
    <w:rsid w:val="00A80B3E"/>
    <w:pPr>
      <w:tabs>
        <w:tab w:val="num" w:pos="0"/>
      </w:tabs>
      <w:ind w:left="0"/>
    </w:pPr>
    <w:rPr>
      <w:b w:val="0"/>
    </w:rPr>
  </w:style>
  <w:style w:type="character" w:customStyle="1" w:styleId="SubstituizaoequipamentosChar">
    <w:name w:val="Substituizao_equipamentos Char"/>
    <w:link w:val="Substituizaoequipamentos"/>
    <w:rsid w:val="00A80B3E"/>
    <w:rPr>
      <w:b/>
      <w:color w:val="000000"/>
      <w:sz w:val="24"/>
      <w:szCs w:val="24"/>
      <w:lang w:val="x-none" w:eastAsia="x-none"/>
    </w:rPr>
  </w:style>
  <w:style w:type="character" w:customStyle="1" w:styleId="SubstituicaoequipamentosChar">
    <w:name w:val="Substituicao_equipamentos Char"/>
    <w:link w:val="Substituicaoequipamentos"/>
    <w:rsid w:val="00A80B3E"/>
    <w:rPr>
      <w:b/>
      <w:color w:val="000000"/>
      <w:sz w:val="24"/>
      <w:szCs w:val="24"/>
      <w:lang w:val="x-none" w:eastAsia="x-none"/>
    </w:rPr>
  </w:style>
  <w:style w:type="character" w:customStyle="1" w:styleId="SubstequipamentoChar">
    <w:name w:val="Subst_equipamento Char"/>
    <w:link w:val="Substequipamento"/>
    <w:rsid w:val="00A80B3E"/>
    <w:rPr>
      <w:color w:val="000000"/>
      <w:sz w:val="24"/>
      <w:szCs w:val="24"/>
      <w:lang w:val="x-none" w:eastAsia="x-none"/>
    </w:rPr>
  </w:style>
  <w:style w:type="character" w:customStyle="1" w:styleId="m7201422311569108779gmail-il">
    <w:name w:val="m_7201422311569108779gmail-il"/>
    <w:rsid w:val="00A80B3E"/>
  </w:style>
  <w:style w:type="paragraph" w:customStyle="1" w:styleId="western1">
    <w:name w:val="western1"/>
    <w:basedOn w:val="Normal"/>
    <w:rsid w:val="00A80B3E"/>
    <w:pPr>
      <w:spacing w:before="100" w:beforeAutospacing="1"/>
      <w:jc w:val="both"/>
    </w:pPr>
    <w:rPr>
      <w:color w:val="000000"/>
    </w:rPr>
  </w:style>
  <w:style w:type="paragraph" w:customStyle="1" w:styleId="xl64">
    <w:name w:val="xl64"/>
    <w:basedOn w:val="Normal"/>
    <w:rsid w:val="00A80B3E"/>
    <w:pPr>
      <w:pBdr>
        <w:bottom w:val="single" w:sz="12" w:space="0" w:color="auto"/>
        <w:right w:val="single" w:sz="12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5">
    <w:name w:val="xl65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paragraph" w:customStyle="1" w:styleId="xl66">
    <w:name w:val="xl66"/>
    <w:basedOn w:val="Normal"/>
    <w:rsid w:val="00A80B3E"/>
    <w:pPr>
      <w:pBdr>
        <w:bottom w:val="single" w:sz="12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Normal"/>
    <w:rsid w:val="00A80B3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Normal"/>
    <w:rsid w:val="00A80B3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Normal"/>
    <w:rsid w:val="00A80B3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0">
    <w:name w:val="xl90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1">
    <w:name w:val="xl91"/>
    <w:basedOn w:val="Normal"/>
    <w:rsid w:val="00A80B3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Normal"/>
    <w:rsid w:val="00A80B3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Normal"/>
    <w:rsid w:val="00A80B3E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Normal"/>
    <w:rsid w:val="00A80B3E"/>
    <w:pPr>
      <w:pBdr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5">
    <w:name w:val="xl95"/>
    <w:basedOn w:val="Normal"/>
    <w:rsid w:val="00A80B3E"/>
    <w:pPr>
      <w:pBdr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6">
    <w:name w:val="xl96"/>
    <w:basedOn w:val="Normal"/>
    <w:rsid w:val="00A80B3E"/>
    <w:pPr>
      <w:pBdr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7">
    <w:name w:val="xl97"/>
    <w:basedOn w:val="Normal"/>
    <w:rsid w:val="00A80B3E"/>
    <w:pPr>
      <w:pBdr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8">
    <w:name w:val="xl98"/>
    <w:basedOn w:val="Normal"/>
    <w:rsid w:val="00A80B3E"/>
    <w:pPr>
      <w:pBdr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9">
    <w:name w:val="xl99"/>
    <w:basedOn w:val="Normal"/>
    <w:rsid w:val="00A80B3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0">
    <w:name w:val="xl100"/>
    <w:basedOn w:val="Normal"/>
    <w:rsid w:val="00A80B3E"/>
    <w:pPr>
      <w:pBdr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1">
    <w:name w:val="xl101"/>
    <w:basedOn w:val="Normal"/>
    <w:rsid w:val="00A80B3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2">
    <w:name w:val="xl102"/>
    <w:basedOn w:val="Normal"/>
    <w:rsid w:val="00A80B3E"/>
    <w:pPr>
      <w:pBdr>
        <w:bottom w:val="single" w:sz="12" w:space="0" w:color="auto"/>
        <w:righ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3">
    <w:name w:val="xl103"/>
    <w:basedOn w:val="Normal"/>
    <w:rsid w:val="00A80B3E"/>
    <w:pPr>
      <w:pBdr>
        <w:bottom w:val="single" w:sz="12" w:space="0" w:color="auto"/>
        <w:righ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Normal"/>
    <w:rsid w:val="00A80B3E"/>
    <w:pPr>
      <w:pBdr>
        <w:righ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5">
    <w:name w:val="xl105"/>
    <w:basedOn w:val="Normal"/>
    <w:rsid w:val="00A80B3E"/>
    <w:pPr>
      <w:pBdr>
        <w:righ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7">
    <w:name w:val="xl107"/>
    <w:basedOn w:val="Normal"/>
    <w:rsid w:val="00A80B3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8">
    <w:name w:val="xl108"/>
    <w:basedOn w:val="Normal"/>
    <w:rsid w:val="00A80B3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9">
    <w:name w:val="xl109"/>
    <w:basedOn w:val="Normal"/>
    <w:rsid w:val="00A80B3E"/>
    <w:pPr>
      <w:pBdr>
        <w:top w:val="single" w:sz="12" w:space="0" w:color="auto"/>
        <w:left w:val="single" w:sz="12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Normal"/>
    <w:rsid w:val="00A80B3E"/>
    <w:pPr>
      <w:pBdr>
        <w:top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Normal"/>
    <w:rsid w:val="00A80B3E"/>
    <w:pPr>
      <w:pBdr>
        <w:left w:val="single" w:sz="12" w:space="0" w:color="auto"/>
        <w:bottom w:val="single" w:sz="12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Normal"/>
    <w:rsid w:val="00A80B3E"/>
    <w:pPr>
      <w:pBdr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3">
    <w:name w:val="xl113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Normal"/>
    <w:rsid w:val="00A80B3E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Normal"/>
    <w:rsid w:val="00A80B3E"/>
    <w:pPr>
      <w:pBdr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Normal"/>
    <w:rsid w:val="00A80B3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Normal"/>
    <w:rsid w:val="00A80B3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Normal"/>
    <w:rsid w:val="00A80B3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Normal"/>
    <w:rsid w:val="00A80B3E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1">
    <w:name w:val="xl121"/>
    <w:basedOn w:val="Normal"/>
    <w:rsid w:val="00A80B3E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2">
    <w:name w:val="xl122"/>
    <w:basedOn w:val="Normal"/>
    <w:rsid w:val="00A80B3E"/>
    <w:pPr>
      <w:pBdr>
        <w:top w:val="single" w:sz="12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Normal"/>
    <w:rsid w:val="00A80B3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Normal"/>
    <w:rsid w:val="00A80B3E"/>
    <w:pPr>
      <w:pBdr>
        <w:top w:val="single" w:sz="8" w:space="0" w:color="auto"/>
        <w:righ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Normal"/>
    <w:rsid w:val="00A80B3E"/>
    <w:pPr>
      <w:pBdr>
        <w:bottom w:val="single" w:sz="4" w:space="0" w:color="auto"/>
        <w:righ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Normal"/>
    <w:rsid w:val="00A80B3E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Normal"/>
    <w:rsid w:val="00A80B3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Normal"/>
    <w:rsid w:val="00A80B3E"/>
    <w:pPr>
      <w:pBdr>
        <w:top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Normal"/>
    <w:rsid w:val="00A80B3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Normal"/>
    <w:rsid w:val="00A80B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Normal"/>
    <w:rsid w:val="00A80B3E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Normal"/>
    <w:rsid w:val="00A80B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4">
    <w:name w:val="xl134"/>
    <w:basedOn w:val="Normal"/>
    <w:rsid w:val="00A80B3E"/>
    <w:pPr>
      <w:pBdr>
        <w:top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5">
    <w:name w:val="xl135"/>
    <w:basedOn w:val="Normal"/>
    <w:rsid w:val="00A80B3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Normal"/>
    <w:rsid w:val="00A80B3E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Normal"/>
    <w:rsid w:val="00A80B3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Normal"/>
    <w:rsid w:val="00A80B3E"/>
    <w:pPr>
      <w:pBdr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Normal"/>
    <w:rsid w:val="00A80B3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Normal"/>
    <w:rsid w:val="00A80B3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Normal"/>
    <w:rsid w:val="00A80B3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Normal"/>
    <w:rsid w:val="00A80B3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Normal"/>
    <w:rsid w:val="00A80B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Normal"/>
    <w:rsid w:val="00A80B3E"/>
    <w:pPr>
      <w:pBdr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Normal"/>
    <w:rsid w:val="00A80B3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Normal"/>
    <w:rsid w:val="00A80B3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Normal"/>
    <w:rsid w:val="00A80B3E"/>
    <w:pPr>
      <w:pBdr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Normal"/>
    <w:rsid w:val="00A80B3E"/>
    <w:pPr>
      <w:pBdr>
        <w:top w:val="single" w:sz="4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Normal"/>
    <w:rsid w:val="00A80B3E"/>
    <w:pPr>
      <w:pBdr>
        <w:bottom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50">
    <w:name w:val="xl150"/>
    <w:basedOn w:val="Normal"/>
    <w:rsid w:val="00A80B3E"/>
    <w:pPr>
      <w:pBdr>
        <w:top w:val="single" w:sz="4" w:space="0" w:color="auto"/>
        <w:left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1">
    <w:name w:val="xl151"/>
    <w:basedOn w:val="Normal"/>
    <w:rsid w:val="00A80B3E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Normal"/>
    <w:rsid w:val="00A80B3E"/>
    <w:pPr>
      <w:pBdr>
        <w:top w:val="single" w:sz="8" w:space="0" w:color="auto"/>
        <w:left w:val="single" w:sz="12" w:space="0" w:color="auto"/>
        <w:righ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Normal"/>
    <w:rsid w:val="00A80B3E"/>
    <w:pPr>
      <w:pBdr>
        <w:left w:val="single" w:sz="12" w:space="0" w:color="auto"/>
        <w:righ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54">
    <w:name w:val="xl154"/>
    <w:basedOn w:val="Normal"/>
    <w:rsid w:val="00A80B3E"/>
    <w:pPr>
      <w:pBdr>
        <w:top w:val="single" w:sz="8" w:space="0" w:color="auto"/>
        <w:lef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55">
    <w:name w:val="xl155"/>
    <w:basedOn w:val="Normal"/>
    <w:rsid w:val="00A80B3E"/>
    <w:pPr>
      <w:pBdr>
        <w:lef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Normal"/>
    <w:rsid w:val="00A80B3E"/>
    <w:pPr>
      <w:pBdr>
        <w:left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7">
    <w:name w:val="xl157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8">
    <w:name w:val="xl158"/>
    <w:basedOn w:val="Normal"/>
    <w:rsid w:val="00A80B3E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9">
    <w:name w:val="xl159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0">
    <w:name w:val="xl160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1">
    <w:name w:val="xl161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2">
    <w:name w:val="xl162"/>
    <w:basedOn w:val="Normal"/>
    <w:rsid w:val="00A80B3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3">
    <w:name w:val="xl163"/>
    <w:basedOn w:val="Normal"/>
    <w:rsid w:val="00A80B3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4">
    <w:name w:val="xl164"/>
    <w:basedOn w:val="Normal"/>
    <w:rsid w:val="00A80B3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5">
    <w:name w:val="xl165"/>
    <w:basedOn w:val="Normal"/>
    <w:rsid w:val="00A80B3E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6">
    <w:name w:val="xl166"/>
    <w:basedOn w:val="Normal"/>
    <w:rsid w:val="00A80B3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7">
    <w:name w:val="xl167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8">
    <w:name w:val="xl168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9">
    <w:name w:val="xl169"/>
    <w:basedOn w:val="Normal"/>
    <w:rsid w:val="00A80B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0">
    <w:name w:val="xl170"/>
    <w:basedOn w:val="Normal"/>
    <w:rsid w:val="00A80B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1">
    <w:name w:val="xl171"/>
    <w:basedOn w:val="Normal"/>
    <w:rsid w:val="00A80B3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2">
    <w:name w:val="xl172"/>
    <w:basedOn w:val="Normal"/>
    <w:rsid w:val="00A80B3E"/>
    <w:pPr>
      <w:pBdr>
        <w:top w:val="single" w:sz="12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Normal"/>
    <w:rsid w:val="00A80B3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4">
    <w:name w:val="xl174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Normal"/>
    <w:rsid w:val="00A80B3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6">
    <w:name w:val="xl176"/>
    <w:basedOn w:val="Normal"/>
    <w:rsid w:val="00A80B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7">
    <w:name w:val="xl177"/>
    <w:basedOn w:val="Normal"/>
    <w:rsid w:val="00A80B3E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8">
    <w:name w:val="xl178"/>
    <w:basedOn w:val="Normal"/>
    <w:rsid w:val="00A80B3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9">
    <w:name w:val="xl179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0">
    <w:name w:val="xl180"/>
    <w:basedOn w:val="Normal"/>
    <w:rsid w:val="00A80B3E"/>
    <w:pPr>
      <w:pBdr>
        <w:left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1">
    <w:name w:val="xl181"/>
    <w:basedOn w:val="Normal"/>
    <w:rsid w:val="00A80B3E"/>
    <w:pPr>
      <w:pBdr>
        <w:top w:val="single" w:sz="4" w:space="0" w:color="auto"/>
        <w:lef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2">
    <w:name w:val="xl182"/>
    <w:basedOn w:val="Normal"/>
    <w:rsid w:val="00A80B3E"/>
    <w:pPr>
      <w:pBdr>
        <w:top w:val="single" w:sz="8" w:space="0" w:color="auto"/>
        <w:lef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Normal"/>
    <w:rsid w:val="00A80B3E"/>
    <w:pPr>
      <w:pBdr>
        <w:lef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4">
    <w:name w:val="xl184"/>
    <w:basedOn w:val="Normal"/>
    <w:rsid w:val="00A80B3E"/>
    <w:pPr>
      <w:pBdr>
        <w:top w:val="single" w:sz="12" w:space="0" w:color="auto"/>
        <w:lef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5">
    <w:name w:val="xl185"/>
    <w:basedOn w:val="Normal"/>
    <w:rsid w:val="00A80B3E"/>
    <w:pPr>
      <w:pBdr>
        <w:top w:val="single" w:sz="8" w:space="0" w:color="auto"/>
        <w:lef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86">
    <w:name w:val="xl186"/>
    <w:basedOn w:val="Normal"/>
    <w:rsid w:val="00A80B3E"/>
    <w:pPr>
      <w:pBdr>
        <w:left w:val="single" w:sz="8" w:space="0" w:color="auto"/>
        <w:bottom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Normal"/>
    <w:rsid w:val="00A80B3E"/>
    <w:pPr>
      <w:pBdr>
        <w:lef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Normal"/>
    <w:rsid w:val="00A80B3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Normal"/>
    <w:rsid w:val="00A80B3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Normal"/>
    <w:rsid w:val="00A80B3E"/>
    <w:pPr>
      <w:pBdr>
        <w:top w:val="single" w:sz="8" w:space="0" w:color="auto"/>
        <w:lef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91">
    <w:name w:val="xl191"/>
    <w:basedOn w:val="Normal"/>
    <w:rsid w:val="00A80B3E"/>
    <w:pPr>
      <w:pBdr>
        <w:lef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92">
    <w:name w:val="xl192"/>
    <w:basedOn w:val="Normal"/>
    <w:rsid w:val="00A80B3E"/>
    <w:pPr>
      <w:pBdr>
        <w:left w:val="single" w:sz="12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3">
    <w:name w:val="xl193"/>
    <w:basedOn w:val="Normal"/>
    <w:rsid w:val="00A80B3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4">
    <w:name w:val="xl194"/>
    <w:basedOn w:val="Normal"/>
    <w:rsid w:val="00A80B3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5">
    <w:name w:val="xl195"/>
    <w:basedOn w:val="Normal"/>
    <w:rsid w:val="00A80B3E"/>
    <w:pPr>
      <w:pBdr>
        <w:top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96">
    <w:name w:val="xl196"/>
    <w:basedOn w:val="Normal"/>
    <w:rsid w:val="00A80B3E"/>
    <w:pPr>
      <w:pBdr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97">
    <w:name w:val="xl197"/>
    <w:basedOn w:val="Normal"/>
    <w:rsid w:val="00A80B3E"/>
    <w:pPr>
      <w:pBdr>
        <w:left w:val="single" w:sz="8" w:space="0" w:color="auto"/>
        <w:bottom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98">
    <w:name w:val="xl198"/>
    <w:basedOn w:val="Normal"/>
    <w:rsid w:val="00A80B3E"/>
    <w:pPr>
      <w:pBdr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99">
    <w:name w:val="xl199"/>
    <w:basedOn w:val="Normal"/>
    <w:rsid w:val="00A80B3E"/>
    <w:pPr>
      <w:pBdr>
        <w:top w:val="single" w:sz="8" w:space="0" w:color="auto"/>
        <w:lef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00">
    <w:name w:val="xl200"/>
    <w:basedOn w:val="Normal"/>
    <w:rsid w:val="00A80B3E"/>
    <w:pPr>
      <w:pBdr>
        <w:top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01">
    <w:name w:val="xl201"/>
    <w:basedOn w:val="Normal"/>
    <w:rsid w:val="00A80B3E"/>
    <w:pPr>
      <w:pBdr>
        <w:lef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02">
    <w:name w:val="xl202"/>
    <w:basedOn w:val="Normal"/>
    <w:rsid w:val="00A80B3E"/>
    <w:pPr>
      <w:pBdr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03">
    <w:name w:val="xl203"/>
    <w:basedOn w:val="Normal"/>
    <w:rsid w:val="00A80B3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4">
    <w:name w:val="xl204"/>
    <w:basedOn w:val="Normal"/>
    <w:rsid w:val="00A80B3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5">
    <w:name w:val="xl205"/>
    <w:basedOn w:val="Normal"/>
    <w:rsid w:val="00A80B3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6">
    <w:name w:val="xl206"/>
    <w:basedOn w:val="Normal"/>
    <w:rsid w:val="00A80B3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07">
    <w:name w:val="xl207"/>
    <w:basedOn w:val="Normal"/>
    <w:rsid w:val="00A80B3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08">
    <w:name w:val="xl208"/>
    <w:basedOn w:val="Normal"/>
    <w:rsid w:val="00A80B3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09">
    <w:name w:val="xl209"/>
    <w:basedOn w:val="Normal"/>
    <w:rsid w:val="00A80B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10">
    <w:name w:val="xl210"/>
    <w:basedOn w:val="Normal"/>
    <w:rsid w:val="00A80B3E"/>
    <w:pPr>
      <w:pBdr>
        <w:top w:val="single" w:sz="4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11">
    <w:name w:val="xl211"/>
    <w:basedOn w:val="Normal"/>
    <w:rsid w:val="00A80B3E"/>
    <w:pPr>
      <w:pBdr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12">
    <w:name w:val="xl212"/>
    <w:basedOn w:val="Normal"/>
    <w:rsid w:val="00A80B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13">
    <w:name w:val="xl213"/>
    <w:basedOn w:val="Normal"/>
    <w:rsid w:val="00A80B3E"/>
    <w:pPr>
      <w:pBdr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14">
    <w:name w:val="xl214"/>
    <w:basedOn w:val="Normal"/>
    <w:rsid w:val="00A80B3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15">
    <w:name w:val="xl215"/>
    <w:basedOn w:val="Normal"/>
    <w:rsid w:val="00A80B3E"/>
    <w:pPr>
      <w:pBdr>
        <w:top w:val="single" w:sz="12" w:space="0" w:color="auto"/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16">
    <w:name w:val="xl216"/>
    <w:basedOn w:val="Normal"/>
    <w:rsid w:val="00A80B3E"/>
    <w:pPr>
      <w:pBdr>
        <w:left w:val="single" w:sz="8" w:space="0" w:color="auto"/>
        <w:bottom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17">
    <w:name w:val="xl217"/>
    <w:basedOn w:val="Normal"/>
    <w:rsid w:val="00A80B3E"/>
    <w:pPr>
      <w:pBdr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18">
    <w:name w:val="xl218"/>
    <w:basedOn w:val="Normal"/>
    <w:rsid w:val="00A80B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19">
    <w:name w:val="xl219"/>
    <w:basedOn w:val="Normal"/>
    <w:rsid w:val="00A80B3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20">
    <w:name w:val="xl220"/>
    <w:basedOn w:val="Normal"/>
    <w:rsid w:val="00A80B3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1">
    <w:name w:val="xl221"/>
    <w:basedOn w:val="Normal"/>
    <w:rsid w:val="00A80B3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2">
    <w:name w:val="xl222"/>
    <w:basedOn w:val="Normal"/>
    <w:rsid w:val="00A80B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23">
    <w:name w:val="xl223"/>
    <w:basedOn w:val="Normal"/>
    <w:rsid w:val="00A80B3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24">
    <w:name w:val="xl224"/>
    <w:basedOn w:val="Normal"/>
    <w:rsid w:val="00A80B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25">
    <w:name w:val="xl225"/>
    <w:basedOn w:val="Normal"/>
    <w:rsid w:val="00A80B3E"/>
    <w:pPr>
      <w:pBdr>
        <w:top w:val="single" w:sz="12" w:space="0" w:color="auto"/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26">
    <w:name w:val="xl226"/>
    <w:basedOn w:val="Normal"/>
    <w:rsid w:val="00A80B3E"/>
    <w:pPr>
      <w:pBdr>
        <w:top w:val="single" w:sz="8" w:space="0" w:color="auto"/>
        <w:bottom w:val="single" w:sz="12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7">
    <w:name w:val="xl227"/>
    <w:basedOn w:val="Normal"/>
    <w:rsid w:val="00A80B3E"/>
    <w:pPr>
      <w:pBdr>
        <w:top w:val="single" w:sz="8" w:space="0" w:color="auto"/>
        <w:bottom w:val="single" w:sz="12" w:space="0" w:color="auto"/>
        <w:right w:val="single" w:sz="12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8">
    <w:name w:val="xl228"/>
    <w:basedOn w:val="Normal"/>
    <w:rsid w:val="00A80B3E"/>
    <w:pPr>
      <w:pBdr>
        <w:top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29">
    <w:name w:val="xl229"/>
    <w:basedOn w:val="Normal"/>
    <w:rsid w:val="00A80B3E"/>
    <w:pPr>
      <w:shd w:val="clear" w:color="000000" w:fill="FEF8D2"/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30">
    <w:name w:val="xl230"/>
    <w:basedOn w:val="Normal"/>
    <w:rsid w:val="00A80B3E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1">
    <w:name w:val="xl231"/>
    <w:basedOn w:val="Normal"/>
    <w:rsid w:val="00A80B3E"/>
    <w:pPr>
      <w:pBdr>
        <w:top w:val="single" w:sz="8" w:space="0" w:color="auto"/>
        <w:left w:val="single" w:sz="12" w:space="0" w:color="auto"/>
        <w:righ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32">
    <w:name w:val="xl232"/>
    <w:basedOn w:val="Normal"/>
    <w:rsid w:val="00A80B3E"/>
    <w:pPr>
      <w:pBdr>
        <w:left w:val="single" w:sz="12" w:space="0" w:color="auto"/>
        <w:righ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33">
    <w:name w:val="xl233"/>
    <w:basedOn w:val="Normal"/>
    <w:rsid w:val="00A80B3E"/>
    <w:pPr>
      <w:pBdr>
        <w:top w:val="single" w:sz="8" w:space="0" w:color="auto"/>
        <w:lef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34">
    <w:name w:val="xl234"/>
    <w:basedOn w:val="Normal"/>
    <w:rsid w:val="00A80B3E"/>
    <w:pPr>
      <w:pBdr>
        <w:lef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35">
    <w:name w:val="xl235"/>
    <w:basedOn w:val="Normal"/>
    <w:rsid w:val="00A80B3E"/>
    <w:pPr>
      <w:pBdr>
        <w:top w:val="single" w:sz="12" w:space="0" w:color="auto"/>
        <w:left w:val="single" w:sz="8" w:space="0" w:color="auto"/>
      </w:pBdr>
      <w:shd w:val="pct12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6">
    <w:name w:val="xl236"/>
    <w:basedOn w:val="Normal"/>
    <w:rsid w:val="00A80B3E"/>
    <w:pPr>
      <w:pBdr>
        <w:top w:val="single" w:sz="12" w:space="0" w:color="auto"/>
        <w:right w:val="single" w:sz="8" w:space="0" w:color="auto"/>
      </w:pBdr>
      <w:shd w:val="pct12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7">
    <w:name w:val="xl237"/>
    <w:basedOn w:val="Normal"/>
    <w:rsid w:val="00A80B3E"/>
    <w:pPr>
      <w:pBdr>
        <w:left w:val="single" w:sz="8" w:space="0" w:color="auto"/>
        <w:bottom w:val="single" w:sz="8" w:space="0" w:color="auto"/>
      </w:pBdr>
      <w:shd w:val="pct12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8">
    <w:name w:val="xl238"/>
    <w:basedOn w:val="Normal"/>
    <w:rsid w:val="00A80B3E"/>
    <w:pPr>
      <w:pBdr>
        <w:top w:val="single" w:sz="12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9">
    <w:name w:val="xl239"/>
    <w:basedOn w:val="Normal"/>
    <w:rsid w:val="00A80B3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0">
    <w:name w:val="xl240"/>
    <w:basedOn w:val="Normal"/>
    <w:rsid w:val="00A80B3E"/>
    <w:pPr>
      <w:pBdr>
        <w:top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41">
    <w:name w:val="xl241"/>
    <w:basedOn w:val="Normal"/>
    <w:rsid w:val="00A80B3E"/>
    <w:pPr>
      <w:pBdr>
        <w:bottom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42">
    <w:name w:val="xl242"/>
    <w:basedOn w:val="Normal"/>
    <w:rsid w:val="00A80B3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43">
    <w:name w:val="xl243"/>
    <w:basedOn w:val="Normal"/>
    <w:rsid w:val="00A80B3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44">
    <w:name w:val="xl244"/>
    <w:basedOn w:val="Normal"/>
    <w:rsid w:val="00A80B3E"/>
    <w:pPr>
      <w:pBdr>
        <w:top w:val="single" w:sz="12" w:space="0" w:color="auto"/>
        <w:lef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45">
    <w:name w:val="xl245"/>
    <w:basedOn w:val="Normal"/>
    <w:rsid w:val="00A80B3E"/>
    <w:pPr>
      <w:pBdr>
        <w:top w:val="single" w:sz="12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46">
    <w:name w:val="xl246"/>
    <w:basedOn w:val="Normal"/>
    <w:rsid w:val="00A80B3E"/>
    <w:pPr>
      <w:pBdr>
        <w:lef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47">
    <w:name w:val="xl247"/>
    <w:basedOn w:val="Normal"/>
    <w:rsid w:val="00A80B3E"/>
    <w:pPr>
      <w:pBdr>
        <w:left w:val="single" w:sz="8" w:space="0" w:color="auto"/>
        <w:bottom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48">
    <w:name w:val="xl248"/>
    <w:basedOn w:val="Normal"/>
    <w:rsid w:val="00A80B3E"/>
    <w:pPr>
      <w:pBdr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49">
    <w:name w:val="xl249"/>
    <w:basedOn w:val="Normal"/>
    <w:rsid w:val="00A80B3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0">
    <w:name w:val="xl250"/>
    <w:basedOn w:val="Normal"/>
    <w:rsid w:val="00A80B3E"/>
    <w:pPr>
      <w:pBdr>
        <w:top w:val="single" w:sz="8" w:space="0" w:color="auto"/>
        <w:lef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51">
    <w:name w:val="xl251"/>
    <w:basedOn w:val="Normal"/>
    <w:rsid w:val="00A80B3E"/>
    <w:pPr>
      <w:pBdr>
        <w:top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52">
    <w:name w:val="xl252"/>
    <w:basedOn w:val="Normal"/>
    <w:rsid w:val="00A80B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53">
    <w:name w:val="xl253"/>
    <w:basedOn w:val="Normal"/>
    <w:rsid w:val="00A80B3E"/>
    <w:pPr>
      <w:pBdr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54">
    <w:name w:val="xl254"/>
    <w:basedOn w:val="Normal"/>
    <w:rsid w:val="00A80B3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55">
    <w:name w:val="xl255"/>
    <w:basedOn w:val="Normal"/>
    <w:rsid w:val="00A80B3E"/>
    <w:pPr>
      <w:pBdr>
        <w:top w:val="single" w:sz="8" w:space="0" w:color="auto"/>
        <w:lef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56">
    <w:name w:val="xl256"/>
    <w:basedOn w:val="Normal"/>
    <w:rsid w:val="00A80B3E"/>
    <w:pPr>
      <w:pBdr>
        <w:top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57">
    <w:name w:val="xl257"/>
    <w:basedOn w:val="Normal"/>
    <w:rsid w:val="00A80B3E"/>
    <w:pPr>
      <w:pBdr>
        <w:lef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58">
    <w:name w:val="xl258"/>
    <w:basedOn w:val="Normal"/>
    <w:rsid w:val="00A80B3E"/>
    <w:pPr>
      <w:pBdr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59">
    <w:name w:val="xl259"/>
    <w:basedOn w:val="Normal"/>
    <w:rsid w:val="00A80B3E"/>
    <w:pPr>
      <w:pBdr>
        <w:top w:val="single" w:sz="12" w:space="0" w:color="auto"/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60">
    <w:name w:val="xl260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1">
    <w:name w:val="xl261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</w:style>
  <w:style w:type="paragraph" w:customStyle="1" w:styleId="xl262">
    <w:name w:val="xl262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63">
    <w:name w:val="xl263"/>
    <w:basedOn w:val="Normal"/>
    <w:rsid w:val="00A80B3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64">
    <w:name w:val="xl264"/>
    <w:basedOn w:val="Normal"/>
    <w:rsid w:val="00A80B3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65">
    <w:name w:val="xl265"/>
    <w:basedOn w:val="Normal"/>
    <w:rsid w:val="00A80B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66">
    <w:name w:val="xl266"/>
    <w:basedOn w:val="Normal"/>
    <w:rsid w:val="00A80B3E"/>
    <w:pPr>
      <w:pBdr>
        <w:right w:val="single" w:sz="12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7">
    <w:name w:val="xl267"/>
    <w:basedOn w:val="Normal"/>
    <w:rsid w:val="00A80B3E"/>
    <w:pPr>
      <w:pBdr>
        <w:left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8">
    <w:name w:val="xl268"/>
    <w:basedOn w:val="Normal"/>
    <w:rsid w:val="00A80B3E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9">
    <w:name w:val="xl269"/>
    <w:basedOn w:val="Normal"/>
    <w:rsid w:val="00A80B3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70">
    <w:name w:val="xl270"/>
    <w:basedOn w:val="Normal"/>
    <w:rsid w:val="00A80B3E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71">
    <w:name w:val="xl271"/>
    <w:basedOn w:val="Normal"/>
    <w:rsid w:val="00A80B3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character" w:customStyle="1" w:styleId="Meno1">
    <w:name w:val="Menção1"/>
    <w:uiPriority w:val="99"/>
    <w:semiHidden/>
    <w:unhideWhenUsed/>
    <w:rsid w:val="00A80B3E"/>
    <w:rPr>
      <w:color w:val="2B579A"/>
      <w:shd w:val="clear" w:color="auto" w:fill="E6E6E6"/>
    </w:rPr>
  </w:style>
  <w:style w:type="character" w:customStyle="1" w:styleId="WW8Num2zfalse">
    <w:name w:val="WW8Num2zfalse"/>
    <w:rsid w:val="00A80B3E"/>
  </w:style>
  <w:style w:type="character" w:customStyle="1" w:styleId="WW8Num2ztrue">
    <w:name w:val="WW8Num2ztrue"/>
    <w:rsid w:val="00A80B3E"/>
  </w:style>
  <w:style w:type="character" w:customStyle="1" w:styleId="WW-WW8Num2ztrue">
    <w:name w:val="WW-WW8Num2ztrue"/>
    <w:rsid w:val="00A80B3E"/>
  </w:style>
  <w:style w:type="character" w:customStyle="1" w:styleId="WW-WW8Num2ztrue1">
    <w:name w:val="WW-WW8Num2ztrue1"/>
    <w:rsid w:val="00A80B3E"/>
  </w:style>
  <w:style w:type="character" w:customStyle="1" w:styleId="WW-WW8Num2ztrue2">
    <w:name w:val="WW-WW8Num2ztrue2"/>
    <w:rsid w:val="00A80B3E"/>
  </w:style>
  <w:style w:type="character" w:customStyle="1" w:styleId="WW-WW8Num2ztrue3">
    <w:name w:val="WW-WW8Num2ztrue3"/>
    <w:rsid w:val="00A80B3E"/>
  </w:style>
  <w:style w:type="character" w:customStyle="1" w:styleId="WW-WW8Num2ztrue4">
    <w:name w:val="WW-WW8Num2ztrue4"/>
    <w:rsid w:val="00A80B3E"/>
  </w:style>
  <w:style w:type="character" w:customStyle="1" w:styleId="WW-WW8Num2ztrue5">
    <w:name w:val="WW-WW8Num2ztrue5"/>
    <w:rsid w:val="00A80B3E"/>
  </w:style>
  <w:style w:type="character" w:customStyle="1" w:styleId="WW-WW8Num2ztrue6">
    <w:name w:val="WW-WW8Num2ztrue6"/>
    <w:rsid w:val="00A80B3E"/>
  </w:style>
  <w:style w:type="character" w:customStyle="1" w:styleId="WW8Num3ztrue">
    <w:name w:val="WW8Num3ztrue"/>
    <w:rsid w:val="00A80B3E"/>
  </w:style>
  <w:style w:type="character" w:customStyle="1" w:styleId="WW-WW8Num3ztrue">
    <w:name w:val="WW-WW8Num3ztrue"/>
    <w:rsid w:val="00A80B3E"/>
  </w:style>
  <w:style w:type="character" w:customStyle="1" w:styleId="WW-WW8Num3ztrue1">
    <w:name w:val="WW-WW8Num3ztrue1"/>
    <w:rsid w:val="00A80B3E"/>
  </w:style>
  <w:style w:type="character" w:customStyle="1" w:styleId="WW-WW8Num3ztrue2">
    <w:name w:val="WW-WW8Num3ztrue2"/>
    <w:rsid w:val="00A80B3E"/>
  </w:style>
  <w:style w:type="character" w:customStyle="1" w:styleId="WW-WW8Num3ztrue3">
    <w:name w:val="WW-WW8Num3ztrue3"/>
    <w:rsid w:val="00A80B3E"/>
  </w:style>
  <w:style w:type="character" w:customStyle="1" w:styleId="WW-WW8Num3ztrue4">
    <w:name w:val="WW-WW8Num3ztrue4"/>
    <w:rsid w:val="00A80B3E"/>
  </w:style>
  <w:style w:type="character" w:customStyle="1" w:styleId="WW-WW8Num3ztrue5">
    <w:name w:val="WW-WW8Num3ztrue5"/>
    <w:rsid w:val="00A80B3E"/>
  </w:style>
  <w:style w:type="character" w:customStyle="1" w:styleId="WW-WW8Num3ztrue6">
    <w:name w:val="WW-WW8Num3ztrue6"/>
    <w:rsid w:val="00A80B3E"/>
  </w:style>
  <w:style w:type="character" w:customStyle="1" w:styleId="FooterChar">
    <w:name w:val="Footer Char"/>
    <w:rsid w:val="00A80B3E"/>
    <w:rPr>
      <w:sz w:val="24"/>
      <w:szCs w:val="24"/>
    </w:rPr>
  </w:style>
  <w:style w:type="paragraph" w:customStyle="1" w:styleId="Textodebalo10">
    <w:name w:val="Texto de balão1"/>
    <w:basedOn w:val="Normal"/>
    <w:rsid w:val="00A80B3E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ListaColorida-nfase11">
    <w:name w:val="Lista Colorida - Ênfase 11"/>
    <w:basedOn w:val="Normal"/>
    <w:uiPriority w:val="34"/>
    <w:qFormat/>
    <w:rsid w:val="00A80B3E"/>
    <w:pPr>
      <w:suppressAutoHyphens/>
      <w:autoSpaceDN w:val="0"/>
      <w:ind w:left="720"/>
      <w:contextualSpacing/>
      <w:textAlignment w:val="baseline"/>
    </w:pPr>
    <w:rPr>
      <w:kern w:val="3"/>
      <w:lang w:val="en-US" w:eastAsia="en-US" w:bidi="en-US"/>
    </w:rPr>
  </w:style>
  <w:style w:type="character" w:customStyle="1" w:styleId="MenoPendente3">
    <w:name w:val="Menção Pendente3"/>
    <w:uiPriority w:val="47"/>
    <w:rsid w:val="00A80B3E"/>
    <w:rPr>
      <w:color w:val="808080"/>
      <w:shd w:val="clear" w:color="auto" w:fill="E6E6E6"/>
    </w:rPr>
  </w:style>
  <w:style w:type="table" w:styleId="SombreamentoMdio1-nfase1">
    <w:name w:val="Medium Shading 1 Accent 1"/>
    <w:basedOn w:val="Tabelanormal"/>
    <w:link w:val="SombreamentoMdio1-nfase1Char"/>
    <w:rsid w:val="00A80B3E"/>
    <w:rPr>
      <w:rFonts w:ascii="Calibri" w:eastAsia="Calibri" w:hAnsi="Calibri"/>
      <w:sz w:val="22"/>
      <w:szCs w:val="22"/>
      <w:lang w:eastAsia="zh-CN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WW8Num8z4">
    <w:name w:val="WW8Num8z4"/>
    <w:rsid w:val="005F481D"/>
  </w:style>
  <w:style w:type="character" w:customStyle="1" w:styleId="WW8Num8z5">
    <w:name w:val="WW8Num8z5"/>
    <w:rsid w:val="005F481D"/>
  </w:style>
  <w:style w:type="character" w:customStyle="1" w:styleId="WW8Num8z6">
    <w:name w:val="WW8Num8z6"/>
    <w:rsid w:val="005F481D"/>
  </w:style>
  <w:style w:type="character" w:customStyle="1" w:styleId="WW8Num8z7">
    <w:name w:val="WW8Num8z7"/>
    <w:rsid w:val="005F481D"/>
  </w:style>
  <w:style w:type="character" w:customStyle="1" w:styleId="WW8Num8z8">
    <w:name w:val="WW8Num8z8"/>
    <w:rsid w:val="005F481D"/>
  </w:style>
  <w:style w:type="character" w:customStyle="1" w:styleId="txtnormal">
    <w:name w:val="txtnormal"/>
    <w:rsid w:val="005F481D"/>
  </w:style>
  <w:style w:type="paragraph" w:customStyle="1" w:styleId="Estruturadodocumento1">
    <w:name w:val="Estrutura do documento1"/>
    <w:basedOn w:val="Normal"/>
    <w:rsid w:val="005F481D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Contedodequadro">
    <w:name w:val="Conteúdo de quadro"/>
    <w:basedOn w:val="Corpodetexto"/>
    <w:rsid w:val="005F481D"/>
    <w:pPr>
      <w:overflowPunct/>
      <w:autoSpaceDE/>
      <w:spacing w:after="120"/>
      <w:jc w:val="left"/>
      <w:textAlignment w:val="auto"/>
    </w:pPr>
    <w:rPr>
      <w:rFonts w:ascii="Times New Roman" w:hAnsi="Times New Roman" w:cs="Times New Roman"/>
      <w:sz w:val="20"/>
      <w:lang w:eastAsia="zh-CN"/>
    </w:rPr>
  </w:style>
  <w:style w:type="character" w:customStyle="1" w:styleId="WW8Num6z3">
    <w:name w:val="WW8Num6z3"/>
    <w:rsid w:val="006A45F8"/>
  </w:style>
  <w:style w:type="character" w:customStyle="1" w:styleId="WW8Num6z4">
    <w:name w:val="WW8Num6z4"/>
    <w:rsid w:val="006A45F8"/>
  </w:style>
  <w:style w:type="character" w:customStyle="1" w:styleId="WW8Num6z5">
    <w:name w:val="WW8Num6z5"/>
    <w:rsid w:val="006A45F8"/>
  </w:style>
  <w:style w:type="character" w:customStyle="1" w:styleId="WW8Num6z6">
    <w:name w:val="WW8Num6z6"/>
    <w:rsid w:val="006A45F8"/>
  </w:style>
  <w:style w:type="character" w:customStyle="1" w:styleId="WW8Num6z7">
    <w:name w:val="WW8Num6z7"/>
    <w:rsid w:val="006A45F8"/>
  </w:style>
  <w:style w:type="character" w:customStyle="1" w:styleId="WW8Num6z8">
    <w:name w:val="WW8Num6z8"/>
    <w:rsid w:val="006A45F8"/>
  </w:style>
  <w:style w:type="character" w:customStyle="1" w:styleId="WW8Num23z3">
    <w:name w:val="WW8Num23z3"/>
    <w:rsid w:val="006A45F8"/>
  </w:style>
  <w:style w:type="character" w:customStyle="1" w:styleId="WW8Num23z4">
    <w:name w:val="WW8Num23z4"/>
    <w:rsid w:val="006A45F8"/>
  </w:style>
  <w:style w:type="character" w:customStyle="1" w:styleId="WW8Num23z5">
    <w:name w:val="WW8Num23z5"/>
    <w:rsid w:val="006A45F8"/>
  </w:style>
  <w:style w:type="character" w:customStyle="1" w:styleId="WW8Num23z6">
    <w:name w:val="WW8Num23z6"/>
    <w:rsid w:val="006A45F8"/>
  </w:style>
  <w:style w:type="character" w:customStyle="1" w:styleId="WW8Num23z7">
    <w:name w:val="WW8Num23z7"/>
    <w:rsid w:val="006A45F8"/>
  </w:style>
  <w:style w:type="character" w:customStyle="1" w:styleId="WW8Num23z8">
    <w:name w:val="WW8Num23z8"/>
    <w:rsid w:val="006A45F8"/>
  </w:style>
  <w:style w:type="character" w:customStyle="1" w:styleId="WW8Num30z1">
    <w:name w:val="WW8Num30z1"/>
    <w:rsid w:val="006A45F8"/>
  </w:style>
  <w:style w:type="character" w:customStyle="1" w:styleId="WW8Num30z2">
    <w:name w:val="WW8Num30z2"/>
    <w:rsid w:val="006A45F8"/>
  </w:style>
  <w:style w:type="character" w:customStyle="1" w:styleId="WW8Num30z3">
    <w:name w:val="WW8Num30z3"/>
    <w:rsid w:val="006A45F8"/>
  </w:style>
  <w:style w:type="character" w:customStyle="1" w:styleId="WW8Num30z4">
    <w:name w:val="WW8Num30z4"/>
    <w:rsid w:val="006A45F8"/>
  </w:style>
  <w:style w:type="character" w:customStyle="1" w:styleId="WW8Num30z5">
    <w:name w:val="WW8Num30z5"/>
    <w:rsid w:val="006A45F8"/>
  </w:style>
  <w:style w:type="character" w:customStyle="1" w:styleId="WW8Num30z6">
    <w:name w:val="WW8Num30z6"/>
    <w:rsid w:val="006A45F8"/>
  </w:style>
  <w:style w:type="character" w:customStyle="1" w:styleId="WW8Num30z7">
    <w:name w:val="WW8Num30z7"/>
    <w:rsid w:val="006A45F8"/>
  </w:style>
  <w:style w:type="character" w:customStyle="1" w:styleId="WW8Num30z8">
    <w:name w:val="WW8Num30z8"/>
    <w:rsid w:val="006A45F8"/>
  </w:style>
  <w:style w:type="character" w:customStyle="1" w:styleId="WW8Num31z2">
    <w:name w:val="WW8Num31z2"/>
    <w:rsid w:val="006A45F8"/>
  </w:style>
  <w:style w:type="character" w:customStyle="1" w:styleId="WW8Num31z3">
    <w:name w:val="WW8Num31z3"/>
    <w:rsid w:val="006A45F8"/>
  </w:style>
  <w:style w:type="character" w:customStyle="1" w:styleId="WW8Num31z4">
    <w:name w:val="WW8Num31z4"/>
    <w:rsid w:val="006A45F8"/>
  </w:style>
  <w:style w:type="character" w:customStyle="1" w:styleId="WW8Num31z5">
    <w:name w:val="WW8Num31z5"/>
    <w:rsid w:val="006A45F8"/>
  </w:style>
  <w:style w:type="character" w:customStyle="1" w:styleId="WW8Num31z6">
    <w:name w:val="WW8Num31z6"/>
    <w:rsid w:val="006A45F8"/>
  </w:style>
  <w:style w:type="character" w:customStyle="1" w:styleId="WW8Num31z7">
    <w:name w:val="WW8Num31z7"/>
    <w:rsid w:val="006A45F8"/>
  </w:style>
  <w:style w:type="character" w:customStyle="1" w:styleId="WW8Num31z8">
    <w:name w:val="WW8Num31z8"/>
    <w:rsid w:val="006A45F8"/>
  </w:style>
  <w:style w:type="character" w:customStyle="1" w:styleId="WW-LinkdaInternet">
    <w:name w:val="WW-Link da Internet"/>
    <w:rsid w:val="006A45F8"/>
    <w:rPr>
      <w:color w:val="0000FF"/>
      <w:u w:val="single"/>
    </w:rPr>
  </w:style>
  <w:style w:type="character" w:customStyle="1" w:styleId="WW8Num32z3">
    <w:name w:val="WW8Num32z3"/>
    <w:rsid w:val="006A45F8"/>
  </w:style>
  <w:style w:type="character" w:customStyle="1" w:styleId="WW8Num32z4">
    <w:name w:val="WW8Num32z4"/>
    <w:rsid w:val="006A45F8"/>
  </w:style>
  <w:style w:type="character" w:customStyle="1" w:styleId="WW8Num32z5">
    <w:name w:val="WW8Num32z5"/>
    <w:rsid w:val="006A45F8"/>
  </w:style>
  <w:style w:type="character" w:customStyle="1" w:styleId="WW8Num32z6">
    <w:name w:val="WW8Num32z6"/>
    <w:rsid w:val="006A45F8"/>
  </w:style>
  <w:style w:type="character" w:customStyle="1" w:styleId="WW8Num32z7">
    <w:name w:val="WW8Num32z7"/>
    <w:rsid w:val="006A45F8"/>
  </w:style>
  <w:style w:type="character" w:customStyle="1" w:styleId="WW8Num32z8">
    <w:name w:val="WW8Num32z8"/>
    <w:rsid w:val="006A45F8"/>
  </w:style>
  <w:style w:type="character" w:customStyle="1" w:styleId="WW8Num34z3">
    <w:name w:val="WW8Num34z3"/>
    <w:rsid w:val="006A45F8"/>
  </w:style>
  <w:style w:type="character" w:customStyle="1" w:styleId="WW8Num34z4">
    <w:name w:val="WW8Num34z4"/>
    <w:rsid w:val="006A45F8"/>
  </w:style>
  <w:style w:type="character" w:customStyle="1" w:styleId="WW8Num34z5">
    <w:name w:val="WW8Num34z5"/>
    <w:rsid w:val="006A45F8"/>
  </w:style>
  <w:style w:type="character" w:customStyle="1" w:styleId="WW8Num34z6">
    <w:name w:val="WW8Num34z6"/>
    <w:rsid w:val="006A45F8"/>
  </w:style>
  <w:style w:type="character" w:customStyle="1" w:styleId="WW8Num34z7">
    <w:name w:val="WW8Num34z7"/>
    <w:rsid w:val="006A45F8"/>
  </w:style>
  <w:style w:type="character" w:customStyle="1" w:styleId="WW8Num34z8">
    <w:name w:val="WW8Num34z8"/>
    <w:rsid w:val="006A45F8"/>
  </w:style>
  <w:style w:type="character" w:customStyle="1" w:styleId="WW8Num35z1">
    <w:name w:val="WW8Num35z1"/>
    <w:rsid w:val="006A45F8"/>
  </w:style>
  <w:style w:type="character" w:customStyle="1" w:styleId="WW8Num35z2">
    <w:name w:val="WW8Num35z2"/>
    <w:rsid w:val="006A45F8"/>
  </w:style>
  <w:style w:type="character" w:customStyle="1" w:styleId="WW8Num35z3">
    <w:name w:val="WW8Num35z3"/>
    <w:rsid w:val="006A45F8"/>
  </w:style>
  <w:style w:type="character" w:customStyle="1" w:styleId="WW8Num35z4">
    <w:name w:val="WW8Num35z4"/>
    <w:rsid w:val="006A45F8"/>
  </w:style>
  <w:style w:type="character" w:customStyle="1" w:styleId="WW8Num35z5">
    <w:name w:val="WW8Num35z5"/>
    <w:rsid w:val="006A45F8"/>
  </w:style>
  <w:style w:type="character" w:customStyle="1" w:styleId="WW8Num35z6">
    <w:name w:val="WW8Num35z6"/>
    <w:rsid w:val="006A45F8"/>
  </w:style>
  <w:style w:type="character" w:customStyle="1" w:styleId="WW8Num35z7">
    <w:name w:val="WW8Num35z7"/>
    <w:rsid w:val="006A45F8"/>
  </w:style>
  <w:style w:type="character" w:customStyle="1" w:styleId="WW8Num35z8">
    <w:name w:val="WW8Num35z8"/>
    <w:rsid w:val="006A45F8"/>
  </w:style>
  <w:style w:type="character" w:customStyle="1" w:styleId="WW8Num36z2">
    <w:name w:val="WW8Num36z2"/>
    <w:rsid w:val="006A45F8"/>
  </w:style>
  <w:style w:type="character" w:customStyle="1" w:styleId="WW8Num36z4">
    <w:name w:val="WW8Num36z4"/>
    <w:rsid w:val="006A45F8"/>
  </w:style>
  <w:style w:type="character" w:customStyle="1" w:styleId="WW8Num36z5">
    <w:name w:val="WW8Num36z5"/>
    <w:rsid w:val="006A45F8"/>
  </w:style>
  <w:style w:type="character" w:customStyle="1" w:styleId="WW8Num36z6">
    <w:name w:val="WW8Num36z6"/>
    <w:rsid w:val="006A45F8"/>
  </w:style>
  <w:style w:type="character" w:customStyle="1" w:styleId="WW8Num36z7">
    <w:name w:val="WW8Num36z7"/>
    <w:rsid w:val="006A45F8"/>
  </w:style>
  <w:style w:type="character" w:customStyle="1" w:styleId="WW8Num36z8">
    <w:name w:val="WW8Num36z8"/>
    <w:rsid w:val="006A45F8"/>
  </w:style>
  <w:style w:type="character" w:customStyle="1" w:styleId="WW8Num37z3">
    <w:name w:val="WW8Num37z3"/>
    <w:rsid w:val="006A45F8"/>
  </w:style>
  <w:style w:type="character" w:customStyle="1" w:styleId="WW8Num37z4">
    <w:name w:val="WW8Num37z4"/>
    <w:rsid w:val="006A45F8"/>
  </w:style>
  <w:style w:type="character" w:customStyle="1" w:styleId="WW8Num37z5">
    <w:name w:val="WW8Num37z5"/>
    <w:rsid w:val="006A45F8"/>
  </w:style>
  <w:style w:type="character" w:customStyle="1" w:styleId="WW8Num37z6">
    <w:name w:val="WW8Num37z6"/>
    <w:rsid w:val="006A45F8"/>
  </w:style>
  <w:style w:type="character" w:customStyle="1" w:styleId="WW8Num37z7">
    <w:name w:val="WW8Num37z7"/>
    <w:rsid w:val="006A45F8"/>
  </w:style>
  <w:style w:type="character" w:customStyle="1" w:styleId="WW8Num37z8">
    <w:name w:val="WW8Num37z8"/>
    <w:rsid w:val="006A45F8"/>
  </w:style>
  <w:style w:type="paragraph" w:customStyle="1" w:styleId="11">
    <w:name w:val="1.1."/>
    <w:basedOn w:val="Normal"/>
    <w:rsid w:val="006A45F8"/>
    <w:pPr>
      <w:ind w:left="1512" w:hanging="960"/>
      <w:jc w:val="both"/>
    </w:pPr>
    <w:rPr>
      <w:szCs w:val="20"/>
    </w:rPr>
  </w:style>
  <w:style w:type="character" w:customStyle="1" w:styleId="WW8Num29z3">
    <w:name w:val="WW8Num29z3"/>
    <w:rsid w:val="004F6285"/>
  </w:style>
  <w:style w:type="character" w:customStyle="1" w:styleId="WW8Num29z4">
    <w:name w:val="WW8Num29z4"/>
    <w:rsid w:val="004F6285"/>
  </w:style>
  <w:style w:type="character" w:customStyle="1" w:styleId="WW8Num29z5">
    <w:name w:val="WW8Num29z5"/>
    <w:rsid w:val="004F6285"/>
  </w:style>
  <w:style w:type="character" w:customStyle="1" w:styleId="WW8Num29z6">
    <w:name w:val="WW8Num29z6"/>
    <w:rsid w:val="004F6285"/>
  </w:style>
  <w:style w:type="character" w:customStyle="1" w:styleId="WW8Num29z7">
    <w:name w:val="WW8Num29z7"/>
    <w:rsid w:val="004F6285"/>
  </w:style>
  <w:style w:type="character" w:customStyle="1" w:styleId="WW8Num29z8">
    <w:name w:val="WW8Num29z8"/>
    <w:rsid w:val="004F6285"/>
  </w:style>
  <w:style w:type="character" w:customStyle="1" w:styleId="WW8Num33z4">
    <w:name w:val="WW8Num33z4"/>
    <w:rsid w:val="004F6285"/>
  </w:style>
  <w:style w:type="character" w:customStyle="1" w:styleId="WW8Num33z5">
    <w:name w:val="WW8Num33z5"/>
    <w:rsid w:val="004F6285"/>
  </w:style>
  <w:style w:type="character" w:customStyle="1" w:styleId="WW8Num33z6">
    <w:name w:val="WW8Num33z6"/>
    <w:rsid w:val="004F6285"/>
  </w:style>
  <w:style w:type="character" w:customStyle="1" w:styleId="WW8Num33z7">
    <w:name w:val="WW8Num33z7"/>
    <w:rsid w:val="004F6285"/>
  </w:style>
  <w:style w:type="character" w:customStyle="1" w:styleId="WW8Num33z8">
    <w:name w:val="WW8Num33z8"/>
    <w:rsid w:val="004F6285"/>
  </w:style>
  <w:style w:type="character" w:customStyle="1" w:styleId="WW8Num38z1">
    <w:name w:val="WW8Num38z1"/>
    <w:rsid w:val="004F6285"/>
  </w:style>
  <w:style w:type="character" w:customStyle="1" w:styleId="WW8Num38z2">
    <w:name w:val="WW8Num38z2"/>
    <w:rsid w:val="004F6285"/>
  </w:style>
  <w:style w:type="character" w:customStyle="1" w:styleId="WW8Num38z3">
    <w:name w:val="WW8Num38z3"/>
    <w:rsid w:val="004F6285"/>
  </w:style>
  <w:style w:type="character" w:customStyle="1" w:styleId="WW8Num38z4">
    <w:name w:val="WW8Num38z4"/>
    <w:rsid w:val="004F6285"/>
  </w:style>
  <w:style w:type="character" w:customStyle="1" w:styleId="WW8Num38z5">
    <w:name w:val="WW8Num38z5"/>
    <w:rsid w:val="004F6285"/>
  </w:style>
  <w:style w:type="character" w:customStyle="1" w:styleId="WW8Num38z6">
    <w:name w:val="WW8Num38z6"/>
    <w:rsid w:val="004F6285"/>
  </w:style>
  <w:style w:type="character" w:customStyle="1" w:styleId="WW8Num38z7">
    <w:name w:val="WW8Num38z7"/>
    <w:rsid w:val="004F6285"/>
  </w:style>
  <w:style w:type="character" w:customStyle="1" w:styleId="WW8Num38z8">
    <w:name w:val="WW8Num38z8"/>
    <w:rsid w:val="004F6285"/>
  </w:style>
  <w:style w:type="character" w:customStyle="1" w:styleId="WW8Num39z1">
    <w:name w:val="WW8Num39z1"/>
    <w:rsid w:val="004F6285"/>
    <w:rPr>
      <w:rFonts w:eastAsia="Times New Roman" w:cs="Times New Roman"/>
      <w:b/>
    </w:rPr>
  </w:style>
  <w:style w:type="character" w:customStyle="1" w:styleId="WW8Num40z1">
    <w:name w:val="WW8Num40z1"/>
    <w:rsid w:val="004F6285"/>
  </w:style>
  <w:style w:type="character" w:customStyle="1" w:styleId="WW8Num40z2">
    <w:name w:val="WW8Num40z2"/>
    <w:rsid w:val="004F6285"/>
  </w:style>
  <w:style w:type="character" w:customStyle="1" w:styleId="WW8Num40z3">
    <w:name w:val="WW8Num40z3"/>
    <w:rsid w:val="004F6285"/>
  </w:style>
  <w:style w:type="character" w:customStyle="1" w:styleId="WW8Num40z4">
    <w:name w:val="WW8Num40z4"/>
    <w:rsid w:val="004F6285"/>
  </w:style>
  <w:style w:type="character" w:customStyle="1" w:styleId="WW8Num40z5">
    <w:name w:val="WW8Num40z5"/>
    <w:rsid w:val="004F6285"/>
  </w:style>
  <w:style w:type="character" w:customStyle="1" w:styleId="WW8Num40z6">
    <w:name w:val="WW8Num40z6"/>
    <w:rsid w:val="004F6285"/>
  </w:style>
  <w:style w:type="character" w:customStyle="1" w:styleId="WW8Num40z7">
    <w:name w:val="WW8Num40z7"/>
    <w:rsid w:val="004F6285"/>
  </w:style>
  <w:style w:type="character" w:customStyle="1" w:styleId="WW8Num40z8">
    <w:name w:val="WW8Num40z8"/>
    <w:rsid w:val="004F6285"/>
  </w:style>
  <w:style w:type="character" w:customStyle="1" w:styleId="WW8Num41z2">
    <w:name w:val="WW8Num41z2"/>
    <w:rsid w:val="004F6285"/>
    <w:rPr>
      <w:b/>
      <w:bCs/>
    </w:rPr>
  </w:style>
  <w:style w:type="character" w:customStyle="1" w:styleId="WW8Num41z3">
    <w:name w:val="WW8Num41z3"/>
    <w:rsid w:val="004F6285"/>
  </w:style>
  <w:style w:type="character" w:customStyle="1" w:styleId="WW8Num41z4">
    <w:name w:val="WW8Num41z4"/>
    <w:rsid w:val="004F6285"/>
  </w:style>
  <w:style w:type="character" w:customStyle="1" w:styleId="WW8Num41z5">
    <w:name w:val="WW8Num41z5"/>
    <w:rsid w:val="004F6285"/>
  </w:style>
  <w:style w:type="character" w:customStyle="1" w:styleId="WW8Num41z6">
    <w:name w:val="WW8Num41z6"/>
    <w:rsid w:val="004F6285"/>
  </w:style>
  <w:style w:type="character" w:customStyle="1" w:styleId="WW8Num41z7">
    <w:name w:val="WW8Num41z7"/>
    <w:rsid w:val="004F6285"/>
  </w:style>
  <w:style w:type="character" w:customStyle="1" w:styleId="WW8Num41z8">
    <w:name w:val="WW8Num41z8"/>
    <w:rsid w:val="004F6285"/>
  </w:style>
  <w:style w:type="character" w:customStyle="1" w:styleId="WW8Num42z1">
    <w:name w:val="WW8Num42z1"/>
    <w:rsid w:val="004F6285"/>
  </w:style>
  <w:style w:type="character" w:customStyle="1" w:styleId="WW8Num42z2">
    <w:name w:val="WW8Num42z2"/>
    <w:rsid w:val="004F6285"/>
  </w:style>
  <w:style w:type="character" w:customStyle="1" w:styleId="WW8Num42z3">
    <w:name w:val="WW8Num42z3"/>
    <w:rsid w:val="004F6285"/>
  </w:style>
  <w:style w:type="character" w:customStyle="1" w:styleId="WW8Num42z4">
    <w:name w:val="WW8Num42z4"/>
    <w:rsid w:val="004F6285"/>
  </w:style>
  <w:style w:type="character" w:customStyle="1" w:styleId="WW8Num42z5">
    <w:name w:val="WW8Num42z5"/>
    <w:rsid w:val="004F6285"/>
  </w:style>
  <w:style w:type="character" w:customStyle="1" w:styleId="WW8Num42z6">
    <w:name w:val="WW8Num42z6"/>
    <w:rsid w:val="004F6285"/>
  </w:style>
  <w:style w:type="character" w:customStyle="1" w:styleId="WW8Num42z7">
    <w:name w:val="WW8Num42z7"/>
    <w:rsid w:val="004F6285"/>
  </w:style>
  <w:style w:type="character" w:customStyle="1" w:styleId="WW8Num42z8">
    <w:name w:val="WW8Num42z8"/>
    <w:rsid w:val="004F6285"/>
  </w:style>
  <w:style w:type="character" w:customStyle="1" w:styleId="WW8Num43z1">
    <w:name w:val="WW8Num43z1"/>
    <w:rsid w:val="004F6285"/>
  </w:style>
  <w:style w:type="character" w:customStyle="1" w:styleId="WW8Num43z2">
    <w:name w:val="WW8Num43z2"/>
    <w:rsid w:val="004F6285"/>
  </w:style>
  <w:style w:type="character" w:customStyle="1" w:styleId="WW8Num43z3">
    <w:name w:val="WW8Num43z3"/>
    <w:rsid w:val="004F6285"/>
  </w:style>
  <w:style w:type="character" w:customStyle="1" w:styleId="WW8Num43z4">
    <w:name w:val="WW8Num43z4"/>
    <w:rsid w:val="004F6285"/>
  </w:style>
  <w:style w:type="character" w:customStyle="1" w:styleId="WW8Num43z5">
    <w:name w:val="WW8Num43z5"/>
    <w:rsid w:val="004F6285"/>
  </w:style>
  <w:style w:type="character" w:customStyle="1" w:styleId="WW8Num43z6">
    <w:name w:val="WW8Num43z6"/>
    <w:rsid w:val="004F6285"/>
  </w:style>
  <w:style w:type="character" w:customStyle="1" w:styleId="WW8Num43z7">
    <w:name w:val="WW8Num43z7"/>
    <w:rsid w:val="004F6285"/>
  </w:style>
  <w:style w:type="character" w:customStyle="1" w:styleId="WW8Num43z8">
    <w:name w:val="WW8Num43z8"/>
    <w:rsid w:val="004F6285"/>
  </w:style>
  <w:style w:type="character" w:customStyle="1" w:styleId="WW8Num44z1">
    <w:name w:val="WW8Num44z1"/>
    <w:rsid w:val="004F6285"/>
  </w:style>
  <w:style w:type="character" w:customStyle="1" w:styleId="WW8Num44z2">
    <w:name w:val="WW8Num44z2"/>
    <w:rsid w:val="004F6285"/>
  </w:style>
  <w:style w:type="character" w:customStyle="1" w:styleId="WW8Num44z3">
    <w:name w:val="WW8Num44z3"/>
    <w:rsid w:val="004F6285"/>
  </w:style>
  <w:style w:type="character" w:customStyle="1" w:styleId="WW8Num44z4">
    <w:name w:val="WW8Num44z4"/>
    <w:rsid w:val="004F6285"/>
  </w:style>
  <w:style w:type="character" w:customStyle="1" w:styleId="WW8Num44z5">
    <w:name w:val="WW8Num44z5"/>
    <w:rsid w:val="004F6285"/>
  </w:style>
  <w:style w:type="character" w:customStyle="1" w:styleId="WW8Num44z6">
    <w:name w:val="WW8Num44z6"/>
    <w:rsid w:val="004F6285"/>
  </w:style>
  <w:style w:type="character" w:customStyle="1" w:styleId="WW8Num44z7">
    <w:name w:val="WW8Num44z7"/>
    <w:rsid w:val="004F6285"/>
  </w:style>
  <w:style w:type="character" w:customStyle="1" w:styleId="WW8Num44z8">
    <w:name w:val="WW8Num44z8"/>
    <w:rsid w:val="004F6285"/>
  </w:style>
  <w:style w:type="character" w:customStyle="1" w:styleId="WW8Num45z1">
    <w:name w:val="WW8Num45z1"/>
    <w:rsid w:val="004F6285"/>
  </w:style>
  <w:style w:type="character" w:customStyle="1" w:styleId="WW8Num45z2">
    <w:name w:val="WW8Num45z2"/>
    <w:rsid w:val="004F6285"/>
    <w:rPr>
      <w:b/>
    </w:rPr>
  </w:style>
  <w:style w:type="character" w:customStyle="1" w:styleId="WW8Num45z3">
    <w:name w:val="WW8Num45z3"/>
    <w:rsid w:val="004F6285"/>
  </w:style>
  <w:style w:type="character" w:customStyle="1" w:styleId="WW8Num45z4">
    <w:name w:val="WW8Num45z4"/>
    <w:rsid w:val="004F6285"/>
  </w:style>
  <w:style w:type="character" w:customStyle="1" w:styleId="WW8Num45z5">
    <w:name w:val="WW8Num45z5"/>
    <w:rsid w:val="004F6285"/>
  </w:style>
  <w:style w:type="character" w:customStyle="1" w:styleId="WW8Num45z6">
    <w:name w:val="WW8Num45z6"/>
    <w:rsid w:val="004F6285"/>
  </w:style>
  <w:style w:type="character" w:customStyle="1" w:styleId="WW8Num45z7">
    <w:name w:val="WW8Num45z7"/>
    <w:rsid w:val="004F6285"/>
  </w:style>
  <w:style w:type="character" w:customStyle="1" w:styleId="WW8Num45z8">
    <w:name w:val="WW8Num45z8"/>
    <w:rsid w:val="004F6285"/>
  </w:style>
  <w:style w:type="character" w:customStyle="1" w:styleId="WW8Num46z1">
    <w:name w:val="WW8Num46z1"/>
    <w:rsid w:val="004F6285"/>
  </w:style>
  <w:style w:type="character" w:customStyle="1" w:styleId="WW8Num46z2">
    <w:name w:val="WW8Num46z2"/>
    <w:rsid w:val="004F6285"/>
  </w:style>
  <w:style w:type="character" w:customStyle="1" w:styleId="WW8Num46z3">
    <w:name w:val="WW8Num46z3"/>
    <w:rsid w:val="004F6285"/>
  </w:style>
  <w:style w:type="character" w:customStyle="1" w:styleId="WW8Num46z4">
    <w:name w:val="WW8Num46z4"/>
    <w:rsid w:val="004F6285"/>
  </w:style>
  <w:style w:type="character" w:customStyle="1" w:styleId="WW8Num46z5">
    <w:name w:val="WW8Num46z5"/>
    <w:rsid w:val="004F6285"/>
  </w:style>
  <w:style w:type="character" w:customStyle="1" w:styleId="WW8Num46z6">
    <w:name w:val="WW8Num46z6"/>
    <w:rsid w:val="004F6285"/>
  </w:style>
  <w:style w:type="character" w:customStyle="1" w:styleId="WW8Num46z7">
    <w:name w:val="WW8Num46z7"/>
    <w:rsid w:val="004F6285"/>
  </w:style>
  <w:style w:type="character" w:customStyle="1" w:styleId="WW8Num46z8">
    <w:name w:val="WW8Num46z8"/>
    <w:rsid w:val="004F6285"/>
  </w:style>
  <w:style w:type="character" w:customStyle="1" w:styleId="WW8Num47z1">
    <w:name w:val="WW8Num47z1"/>
    <w:rsid w:val="004F6285"/>
  </w:style>
  <w:style w:type="character" w:customStyle="1" w:styleId="WW8Num47z2">
    <w:name w:val="WW8Num47z2"/>
    <w:rsid w:val="004F6285"/>
  </w:style>
  <w:style w:type="character" w:customStyle="1" w:styleId="WW8Num47z3">
    <w:name w:val="WW8Num47z3"/>
    <w:rsid w:val="004F6285"/>
  </w:style>
  <w:style w:type="character" w:customStyle="1" w:styleId="WW8Num47z4">
    <w:name w:val="WW8Num47z4"/>
    <w:rsid w:val="004F6285"/>
  </w:style>
  <w:style w:type="character" w:customStyle="1" w:styleId="WW8Num47z5">
    <w:name w:val="WW8Num47z5"/>
    <w:rsid w:val="004F6285"/>
  </w:style>
  <w:style w:type="character" w:customStyle="1" w:styleId="WW8Num47z6">
    <w:name w:val="WW8Num47z6"/>
    <w:rsid w:val="004F6285"/>
  </w:style>
  <w:style w:type="character" w:customStyle="1" w:styleId="WW8Num47z7">
    <w:name w:val="WW8Num47z7"/>
    <w:rsid w:val="004F6285"/>
  </w:style>
  <w:style w:type="character" w:customStyle="1" w:styleId="WW8Num47z8">
    <w:name w:val="WW8Num47z8"/>
    <w:rsid w:val="004F6285"/>
  </w:style>
  <w:style w:type="character" w:customStyle="1" w:styleId="WW8Num48z1">
    <w:name w:val="WW8Num48z1"/>
    <w:rsid w:val="004F6285"/>
  </w:style>
  <w:style w:type="character" w:customStyle="1" w:styleId="WW8Num48z2">
    <w:name w:val="WW8Num48z2"/>
    <w:rsid w:val="004F6285"/>
  </w:style>
  <w:style w:type="character" w:customStyle="1" w:styleId="WW8Num48z3">
    <w:name w:val="WW8Num48z3"/>
    <w:rsid w:val="004F6285"/>
  </w:style>
  <w:style w:type="character" w:customStyle="1" w:styleId="WW8Num48z4">
    <w:name w:val="WW8Num48z4"/>
    <w:rsid w:val="004F6285"/>
  </w:style>
  <w:style w:type="character" w:customStyle="1" w:styleId="WW8Num48z5">
    <w:name w:val="WW8Num48z5"/>
    <w:rsid w:val="004F6285"/>
  </w:style>
  <w:style w:type="character" w:customStyle="1" w:styleId="WW8Num48z6">
    <w:name w:val="WW8Num48z6"/>
    <w:rsid w:val="004F6285"/>
  </w:style>
  <w:style w:type="character" w:customStyle="1" w:styleId="WW8Num48z7">
    <w:name w:val="WW8Num48z7"/>
    <w:rsid w:val="004F6285"/>
  </w:style>
  <w:style w:type="character" w:customStyle="1" w:styleId="WW8Num48z8">
    <w:name w:val="WW8Num48z8"/>
    <w:rsid w:val="004F6285"/>
  </w:style>
  <w:style w:type="character" w:customStyle="1" w:styleId="WW8Num49z2">
    <w:name w:val="WW8Num49z2"/>
    <w:rsid w:val="004F6285"/>
    <w:rPr>
      <w:b/>
      <w:bCs/>
    </w:rPr>
  </w:style>
  <w:style w:type="character" w:customStyle="1" w:styleId="WW8Num49z4">
    <w:name w:val="WW8Num49z4"/>
    <w:rsid w:val="004F6285"/>
  </w:style>
  <w:style w:type="character" w:customStyle="1" w:styleId="WW8Num49z5">
    <w:name w:val="WW8Num49z5"/>
    <w:rsid w:val="004F6285"/>
  </w:style>
  <w:style w:type="character" w:customStyle="1" w:styleId="WW8Num49z6">
    <w:name w:val="WW8Num49z6"/>
    <w:rsid w:val="004F6285"/>
  </w:style>
  <w:style w:type="character" w:customStyle="1" w:styleId="WW8Num49z7">
    <w:name w:val="WW8Num49z7"/>
    <w:rsid w:val="004F6285"/>
  </w:style>
  <w:style w:type="character" w:customStyle="1" w:styleId="WW8Num49z8">
    <w:name w:val="WW8Num49z8"/>
    <w:rsid w:val="004F6285"/>
  </w:style>
  <w:style w:type="character" w:customStyle="1" w:styleId="WW8Num51z1">
    <w:name w:val="WW8Num51z1"/>
    <w:rsid w:val="004F6285"/>
  </w:style>
  <w:style w:type="character" w:customStyle="1" w:styleId="WW8Num51z2">
    <w:name w:val="WW8Num51z2"/>
    <w:rsid w:val="004F6285"/>
  </w:style>
  <w:style w:type="character" w:customStyle="1" w:styleId="WW8Num51z3">
    <w:name w:val="WW8Num51z3"/>
    <w:rsid w:val="004F6285"/>
  </w:style>
  <w:style w:type="character" w:customStyle="1" w:styleId="WW8Num51z4">
    <w:name w:val="WW8Num51z4"/>
    <w:rsid w:val="004F6285"/>
  </w:style>
  <w:style w:type="character" w:customStyle="1" w:styleId="WW8Num51z5">
    <w:name w:val="WW8Num51z5"/>
    <w:rsid w:val="004F6285"/>
  </w:style>
  <w:style w:type="character" w:customStyle="1" w:styleId="WW8Num51z6">
    <w:name w:val="WW8Num51z6"/>
    <w:rsid w:val="004F6285"/>
  </w:style>
  <w:style w:type="character" w:customStyle="1" w:styleId="WW8Num51z7">
    <w:name w:val="WW8Num51z7"/>
    <w:rsid w:val="004F6285"/>
  </w:style>
  <w:style w:type="character" w:customStyle="1" w:styleId="WW8Num51z8">
    <w:name w:val="WW8Num51z8"/>
    <w:rsid w:val="004F6285"/>
  </w:style>
  <w:style w:type="character" w:customStyle="1" w:styleId="WW8Num52z2">
    <w:name w:val="WW8Num52z2"/>
    <w:rsid w:val="004F6285"/>
    <w:rPr>
      <w:b/>
      <w:bCs/>
    </w:rPr>
  </w:style>
  <w:style w:type="character" w:customStyle="1" w:styleId="WW8Num52z3">
    <w:name w:val="WW8Num52z3"/>
    <w:rsid w:val="004F6285"/>
  </w:style>
  <w:style w:type="character" w:customStyle="1" w:styleId="WW8Num52z4">
    <w:name w:val="WW8Num52z4"/>
    <w:rsid w:val="004F6285"/>
  </w:style>
  <w:style w:type="character" w:customStyle="1" w:styleId="WW8Num52z5">
    <w:name w:val="WW8Num52z5"/>
    <w:rsid w:val="004F6285"/>
  </w:style>
  <w:style w:type="character" w:customStyle="1" w:styleId="WW8Num52z6">
    <w:name w:val="WW8Num52z6"/>
    <w:rsid w:val="004F6285"/>
  </w:style>
  <w:style w:type="character" w:customStyle="1" w:styleId="WW8Num52z7">
    <w:name w:val="WW8Num52z7"/>
    <w:rsid w:val="004F6285"/>
  </w:style>
  <w:style w:type="character" w:customStyle="1" w:styleId="WW8Num52z8">
    <w:name w:val="WW8Num52z8"/>
    <w:rsid w:val="004F6285"/>
  </w:style>
  <w:style w:type="character" w:customStyle="1" w:styleId="highlight">
    <w:name w:val="highlight"/>
    <w:rsid w:val="004F6285"/>
  </w:style>
  <w:style w:type="paragraph" w:customStyle="1" w:styleId="CorpodetextobodytextbtbodytesxcontentsTextoindependientebt1bodytext1bodytesx1bt2bodytext2bodytesx2bt3bodytext3bodytesx3bt4bodytext4bodytesx4contents1Textoindependiente1bt5bodytext5bodytesx5bt6bodytext6bodytesx">
    <w:name w:val="Corpo de texto.body text.bt.body tesx.contents.Texto independiente.bt1.body text1.body tesx1.bt2.body text2.body tesx2.bt3.body text3.body tesx3.bt4.body text4.body tesx4.contents1.Texto independiente1.bt5.body text5.body tesx5.bt6.body text6.body tesx"/>
    <w:basedOn w:val="Normal"/>
    <w:rsid w:val="004F6285"/>
    <w:pPr>
      <w:suppressAutoHyphens/>
      <w:jc w:val="both"/>
    </w:pPr>
    <w:rPr>
      <w:sz w:val="22"/>
      <w:szCs w:val="20"/>
      <w:lang w:eastAsia="zh-CN"/>
    </w:rPr>
  </w:style>
  <w:style w:type="paragraph" w:customStyle="1" w:styleId="aaablocoaaa">
    <w:name w:val="aaablocoaaa"/>
    <w:basedOn w:val="Normal"/>
    <w:rsid w:val="004F6285"/>
    <w:pPr>
      <w:tabs>
        <w:tab w:val="left" w:pos="900"/>
      </w:tabs>
      <w:suppressAutoHyphens/>
      <w:spacing w:line="320" w:lineRule="exact"/>
      <w:jc w:val="both"/>
    </w:pPr>
    <w:rPr>
      <w:rFonts w:ascii="Arial" w:hAnsi="Arial" w:cs="Arial"/>
      <w:color w:val="000000"/>
      <w:lang w:eastAsia="zh-CN"/>
    </w:rPr>
  </w:style>
  <w:style w:type="paragraph" w:customStyle="1" w:styleId="WW-Corpodetexto21">
    <w:name w:val="WW-Corpo de texto 21"/>
    <w:basedOn w:val="Normal"/>
    <w:rsid w:val="004F6285"/>
    <w:pPr>
      <w:widowControl w:val="0"/>
      <w:suppressAutoHyphens/>
      <w:spacing w:line="200" w:lineRule="atLeast"/>
      <w:jc w:val="both"/>
    </w:pPr>
    <w:rPr>
      <w:rFonts w:ascii="Bookman Old Style" w:hAnsi="Bookman Old Style" w:cs="Bookman Old Style"/>
      <w:lang w:eastAsia="zh-CN"/>
    </w:rPr>
  </w:style>
  <w:style w:type="table" w:customStyle="1" w:styleId="NormalTable0">
    <w:name w:val="Normal Table0"/>
    <w:uiPriority w:val="2"/>
    <w:semiHidden/>
    <w:unhideWhenUsed/>
    <w:qFormat/>
    <w:rsid w:val="00536214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gkelc">
    <w:name w:val="hgkelc"/>
    <w:rsid w:val="00536214"/>
  </w:style>
  <w:style w:type="numbering" w:customStyle="1" w:styleId="Semlista1">
    <w:name w:val="Sem lista1"/>
    <w:next w:val="Semlista"/>
    <w:uiPriority w:val="99"/>
    <w:semiHidden/>
    <w:unhideWhenUsed/>
    <w:rsid w:val="004A7114"/>
  </w:style>
  <w:style w:type="character" w:customStyle="1" w:styleId="DefaultParagraphFont0">
    <w:name w:val="Default Paragraph Font0"/>
    <w:rsid w:val="004A7114"/>
  </w:style>
  <w:style w:type="paragraph" w:customStyle="1" w:styleId="BalloonText0">
    <w:name w:val="Balloon Text0"/>
    <w:basedOn w:val="Normal"/>
    <w:semiHidden/>
    <w:rsid w:val="004A7114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paragrafonumeradonivel2">
    <w:name w:val="paragrafo_numerado_nivel2"/>
    <w:basedOn w:val="Normal"/>
    <w:rsid w:val="004A7114"/>
    <w:pPr>
      <w:spacing w:before="100" w:beforeAutospacing="1" w:after="100" w:afterAutospacing="1"/>
    </w:pPr>
    <w:rPr>
      <w:lang w:val="en-US" w:eastAsia="en-US"/>
    </w:rPr>
  </w:style>
  <w:style w:type="paragraph" w:customStyle="1" w:styleId="paragrafonumeradonivel3">
    <w:name w:val="paragrafo_numerado_nivel3"/>
    <w:basedOn w:val="Normal"/>
    <w:rsid w:val="004A7114"/>
    <w:pPr>
      <w:spacing w:before="100" w:beforeAutospacing="1" w:after="100" w:afterAutospacing="1"/>
    </w:pPr>
    <w:rPr>
      <w:lang w:val="en-US" w:eastAsia="en-US"/>
    </w:rPr>
  </w:style>
  <w:style w:type="paragraph" w:customStyle="1" w:styleId="itemalinealetra">
    <w:name w:val="item_alinea_letra"/>
    <w:basedOn w:val="Normal"/>
    <w:rsid w:val="004A7114"/>
    <w:pPr>
      <w:spacing w:before="100" w:beforeAutospacing="1" w:after="100" w:afterAutospacing="1"/>
    </w:pPr>
    <w:rPr>
      <w:lang w:val="en-US" w:eastAsia="en-US"/>
    </w:rPr>
  </w:style>
  <w:style w:type="table" w:customStyle="1" w:styleId="NormalTable01">
    <w:name w:val="Normal Table01"/>
    <w:uiPriority w:val="2"/>
    <w:semiHidden/>
    <w:unhideWhenUsed/>
    <w:qFormat/>
    <w:rsid w:val="004A7114"/>
    <w:pPr>
      <w:widowControl w:val="0"/>
      <w:autoSpaceDE w:val="0"/>
      <w:autoSpaceDN w:val="0"/>
    </w:pPr>
    <w:rPr>
      <w:rFonts w:ascii="Calibri" w:eastAsia="Calibri" w:hAnsi="Calibri" w:cs="Arial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epargpadro9">
    <w:name w:val="Fonte parág. padrão9"/>
    <w:rsid w:val="0060379A"/>
  </w:style>
  <w:style w:type="paragraph" w:customStyle="1" w:styleId="Corpodetexto34">
    <w:name w:val="Corpo de texto 34"/>
    <w:basedOn w:val="Normal"/>
    <w:rsid w:val="0060379A"/>
    <w:rPr>
      <w:b/>
    </w:rPr>
  </w:style>
  <w:style w:type="paragraph" w:customStyle="1" w:styleId="Recuodecorpodetexto23">
    <w:name w:val="Recuo de corpo de texto 23"/>
    <w:basedOn w:val="Normal"/>
    <w:rsid w:val="0060379A"/>
    <w:pPr>
      <w:spacing w:after="120" w:line="480" w:lineRule="auto"/>
      <w:ind w:left="283"/>
    </w:pPr>
  </w:style>
  <w:style w:type="paragraph" w:customStyle="1" w:styleId="Textodebalo2">
    <w:name w:val="Texto de balão2"/>
    <w:basedOn w:val="Normal"/>
    <w:rsid w:val="0060379A"/>
    <w:pPr>
      <w:spacing w:line="100" w:lineRule="atLeast"/>
    </w:pPr>
    <w:rPr>
      <w:kern w:val="1"/>
      <w:lang w:eastAsia="ar-SA"/>
    </w:rPr>
  </w:style>
  <w:style w:type="paragraph" w:customStyle="1" w:styleId="Corpodetexto24">
    <w:name w:val="Corpo de texto 24"/>
    <w:basedOn w:val="Normal"/>
    <w:rsid w:val="0060379A"/>
    <w:pPr>
      <w:widowControl w:val="0"/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MenoPendente4">
    <w:name w:val="Menção Pendente4"/>
    <w:uiPriority w:val="99"/>
    <w:semiHidden/>
    <w:unhideWhenUsed/>
    <w:rsid w:val="0060379A"/>
    <w:rPr>
      <w:color w:val="808080"/>
      <w:shd w:val="clear" w:color="auto" w:fill="E6E6E6"/>
    </w:rPr>
  </w:style>
  <w:style w:type="character" w:customStyle="1" w:styleId="Meno2">
    <w:name w:val="Menção2"/>
    <w:uiPriority w:val="99"/>
    <w:semiHidden/>
    <w:unhideWhenUsed/>
    <w:rsid w:val="0060379A"/>
    <w:rPr>
      <w:color w:val="2B579A"/>
      <w:shd w:val="clear" w:color="auto" w:fill="E6E6E6"/>
    </w:rPr>
  </w:style>
  <w:style w:type="character" w:customStyle="1" w:styleId="MenoPendente5">
    <w:name w:val="Menção Pendente5"/>
    <w:uiPriority w:val="47"/>
    <w:rsid w:val="0060379A"/>
    <w:rPr>
      <w:color w:val="808080"/>
      <w:shd w:val="clear" w:color="auto" w:fill="E6E6E6"/>
    </w:rPr>
  </w:style>
  <w:style w:type="character" w:customStyle="1" w:styleId="MenoPendente6">
    <w:name w:val="Menção Pendente6"/>
    <w:basedOn w:val="Fontepargpadro"/>
    <w:uiPriority w:val="99"/>
    <w:semiHidden/>
    <w:unhideWhenUsed/>
    <w:rsid w:val="009E18B2"/>
    <w:rPr>
      <w:color w:val="605E5C"/>
      <w:shd w:val="clear" w:color="auto" w:fill="E1DFDD"/>
    </w:rPr>
  </w:style>
  <w:style w:type="paragraph" w:customStyle="1" w:styleId="Corpodetexto35">
    <w:name w:val="Corpo de texto 35"/>
    <w:basedOn w:val="Normal"/>
    <w:rsid w:val="00D86FE9"/>
    <w:pPr>
      <w:widowControl w:val="0"/>
      <w:suppressAutoHyphens/>
    </w:pPr>
    <w:rPr>
      <w:rFonts w:eastAsia="Lucida Sans Unicode"/>
      <w:b/>
      <w:lang w:eastAsia="zh-CN" w:bidi="pt-BR"/>
    </w:rPr>
  </w:style>
  <w:style w:type="numbering" w:customStyle="1" w:styleId="Semlista2">
    <w:name w:val="Sem lista2"/>
    <w:next w:val="Semlista"/>
    <w:uiPriority w:val="99"/>
    <w:semiHidden/>
    <w:unhideWhenUsed/>
    <w:rsid w:val="00852887"/>
  </w:style>
  <w:style w:type="numbering" w:customStyle="1" w:styleId="WWNum31">
    <w:name w:val="WWNum31"/>
    <w:rsid w:val="00852887"/>
    <w:pPr>
      <w:numPr>
        <w:numId w:val="4"/>
      </w:numPr>
    </w:pPr>
  </w:style>
  <w:style w:type="numbering" w:customStyle="1" w:styleId="Estilo21">
    <w:name w:val="Estilo21"/>
    <w:uiPriority w:val="99"/>
    <w:rsid w:val="00852887"/>
    <w:pPr>
      <w:numPr>
        <w:numId w:val="21"/>
      </w:numPr>
    </w:pPr>
  </w:style>
  <w:style w:type="numbering" w:customStyle="1" w:styleId="WWNum11">
    <w:name w:val="WWNum11"/>
    <w:basedOn w:val="Semlista"/>
    <w:rsid w:val="00852887"/>
    <w:pPr>
      <w:numPr>
        <w:numId w:val="7"/>
      </w:numPr>
    </w:pPr>
  </w:style>
  <w:style w:type="table" w:customStyle="1" w:styleId="TableNormal2">
    <w:name w:val="Table Normal2"/>
    <w:rsid w:val="00852887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921">
    <w:name w:val="WW8Num921"/>
    <w:basedOn w:val="Semlista"/>
    <w:rsid w:val="00852887"/>
    <w:pPr>
      <w:numPr>
        <w:numId w:val="10"/>
      </w:numPr>
    </w:pPr>
  </w:style>
  <w:style w:type="numbering" w:customStyle="1" w:styleId="WW8Num41">
    <w:name w:val="WW8Num41"/>
    <w:basedOn w:val="Semlista"/>
    <w:rsid w:val="00852887"/>
    <w:pPr>
      <w:numPr>
        <w:numId w:val="11"/>
      </w:numPr>
    </w:pPr>
  </w:style>
  <w:style w:type="numbering" w:customStyle="1" w:styleId="Lista11">
    <w:name w:val="Lista11"/>
    <w:basedOn w:val="Semlista"/>
    <w:rsid w:val="00852887"/>
    <w:pPr>
      <w:numPr>
        <w:numId w:val="13"/>
      </w:numPr>
    </w:pPr>
  </w:style>
  <w:style w:type="paragraph" w:customStyle="1" w:styleId="LO-Normal">
    <w:name w:val="LO-Normal"/>
    <w:rsid w:val="00852887"/>
    <w:pPr>
      <w:widowControl w:val="0"/>
      <w:suppressAutoHyphens/>
      <w:textAlignment w:val="baseline"/>
    </w:pPr>
    <w:rPr>
      <w:rFonts w:eastAsia="SimSun" w:cs="Tahoma"/>
      <w:kern w:val="1"/>
      <w:sz w:val="24"/>
      <w:szCs w:val="24"/>
      <w:lang w:eastAsia="hi-IN" w:bidi="hi-IN"/>
    </w:rPr>
  </w:style>
  <w:style w:type="paragraph" w:customStyle="1" w:styleId="EPTabela">
    <w:name w:val="EP Tabela"/>
    <w:basedOn w:val="LO-Normal"/>
    <w:rsid w:val="00852887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LO-Normal"/>
    <w:rsid w:val="00852887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customStyle="1" w:styleId="PPM-Nvel1">
    <w:name w:val="PPM - Nível 1"/>
    <w:rsid w:val="00852887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851"/>
      </w:tabs>
      <w:spacing w:before="120" w:after="120"/>
      <w:ind w:left="360" w:hanging="360"/>
      <w:jc w:val="both"/>
    </w:pPr>
    <w:rPr>
      <w:rFonts w:eastAsia="Arial Unicode MS" w:hAnsi="Arial Unicode MS" w:cs="Arial Unicode MS"/>
      <w:b/>
      <w:bCs/>
      <w:color w:val="000000"/>
      <w:sz w:val="24"/>
      <w:szCs w:val="24"/>
      <w:u w:color="000000"/>
      <w:bdr w:val="nil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62424-1C57-47AF-887D-55258E1B8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1582</Words>
  <Characters>8548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COMISSÃO DE LICITAÇÃO DO COFEN</vt:lpstr>
    </vt:vector>
  </TitlesOfParts>
  <Company>Conselho Federal de Enfermagem</Company>
  <LinksUpToDate>false</LinksUpToDate>
  <CharactersWithSpaces>10110</CharactersWithSpaces>
  <SharedDoc>false</SharedDoc>
  <HLinks>
    <vt:vector size="54" baseType="variant">
      <vt:variant>
        <vt:i4>2359403</vt:i4>
      </vt:variant>
      <vt:variant>
        <vt:i4>21</vt:i4>
      </vt:variant>
      <vt:variant>
        <vt:i4>0</vt:i4>
      </vt:variant>
      <vt:variant>
        <vt:i4>5</vt:i4>
      </vt:variant>
      <vt:variant>
        <vt:lpwstr>http://www.comprasnet.gov.br/legislacao</vt:lpwstr>
      </vt:variant>
      <vt:variant>
        <vt:lpwstr/>
      </vt:variant>
      <vt:variant>
        <vt:i4>2359403</vt:i4>
      </vt:variant>
      <vt:variant>
        <vt:i4>18</vt:i4>
      </vt:variant>
      <vt:variant>
        <vt:i4>0</vt:i4>
      </vt:variant>
      <vt:variant>
        <vt:i4>5</vt:i4>
      </vt:variant>
      <vt:variant>
        <vt:lpwstr>http://www.comprasnet.gov.br/legislacao</vt:lpwstr>
      </vt:variant>
      <vt:variant>
        <vt:lpwstr/>
      </vt:variant>
      <vt:variant>
        <vt:i4>1835079</vt:i4>
      </vt:variant>
      <vt:variant>
        <vt:i4>15</vt:i4>
      </vt:variant>
      <vt:variant>
        <vt:i4>0</vt:i4>
      </vt:variant>
      <vt:variant>
        <vt:i4>5</vt:i4>
      </vt:variant>
      <vt:variant>
        <vt:lpwstr>http://www.cofen.gov.br/</vt:lpwstr>
      </vt:variant>
      <vt:variant>
        <vt:lpwstr/>
      </vt:variant>
      <vt:variant>
        <vt:i4>2883682</vt:i4>
      </vt:variant>
      <vt:variant>
        <vt:i4>12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4980825</vt:i4>
      </vt:variant>
      <vt:variant>
        <vt:i4>9</vt:i4>
      </vt:variant>
      <vt:variant>
        <vt:i4>0</vt:i4>
      </vt:variant>
      <vt:variant>
        <vt:i4>5</vt:i4>
      </vt:variant>
      <vt:variant>
        <vt:lpwstr>http://www.cofen.gov.br/categoria/licitacoes</vt:lpwstr>
      </vt:variant>
      <vt:variant>
        <vt:lpwstr/>
      </vt:variant>
      <vt:variant>
        <vt:i4>4718639</vt:i4>
      </vt:variant>
      <vt:variant>
        <vt:i4>6</vt:i4>
      </vt:variant>
      <vt:variant>
        <vt:i4>0</vt:i4>
      </vt:variant>
      <vt:variant>
        <vt:i4>5</vt:i4>
      </vt:variant>
      <vt:variant>
        <vt:lpwstr>mailto:licitacoes@cofen.gov.br</vt:lpwstr>
      </vt:variant>
      <vt:variant>
        <vt:lpwstr/>
      </vt:variant>
      <vt:variant>
        <vt:i4>4718639</vt:i4>
      </vt:variant>
      <vt:variant>
        <vt:i4>3</vt:i4>
      </vt:variant>
      <vt:variant>
        <vt:i4>0</vt:i4>
      </vt:variant>
      <vt:variant>
        <vt:i4>5</vt:i4>
      </vt:variant>
      <vt:variant>
        <vt:lpwstr>mailto:licitacoes@cofen.gov.br</vt:lpwstr>
      </vt:variant>
      <vt:variant>
        <vt:lpwstr/>
      </vt:variant>
      <vt:variant>
        <vt:i4>4980825</vt:i4>
      </vt:variant>
      <vt:variant>
        <vt:i4>0</vt:i4>
      </vt:variant>
      <vt:variant>
        <vt:i4>0</vt:i4>
      </vt:variant>
      <vt:variant>
        <vt:i4>5</vt:i4>
      </vt:variant>
      <vt:variant>
        <vt:lpwstr>http://www.cofen.gov.br/categoria/licitacoes</vt:lpwstr>
      </vt:variant>
      <vt:variant>
        <vt:lpwstr/>
      </vt:variant>
      <vt:variant>
        <vt:i4>8323120</vt:i4>
      </vt:variant>
      <vt:variant>
        <vt:i4>0</vt:i4>
      </vt:variant>
      <vt:variant>
        <vt:i4>0</vt:i4>
      </vt:variant>
      <vt:variant>
        <vt:i4>5</vt:i4>
      </vt:variant>
      <vt:variant>
        <vt:lpwstr>http://www.portalcofen.gov.br/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COMISSÃO DE LICITAÇÃO DO COFEN</dc:title>
  <dc:subject/>
  <dc:creator>ifernandes</dc:creator>
  <cp:keywords/>
  <cp:lastModifiedBy>Emmanoel Cambuí Colonnezi</cp:lastModifiedBy>
  <cp:revision>3</cp:revision>
  <cp:lastPrinted>2022-06-15T16:49:00Z</cp:lastPrinted>
  <dcterms:created xsi:type="dcterms:W3CDTF">2022-06-24T13:40:00Z</dcterms:created>
  <dcterms:modified xsi:type="dcterms:W3CDTF">2022-06-24T13:40:00Z</dcterms:modified>
</cp:coreProperties>
</file>