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4B51704" w14:textId="7D7AB645" w:rsidR="00DE6F7B" w:rsidRPr="0064218E" w:rsidRDefault="00DE6F7B" w:rsidP="00DE6F7B">
      <w:pPr>
        <w:jc w:val="center"/>
        <w:rPr>
          <w:b/>
          <w:bCs/>
          <w:color w:val="000000"/>
          <w:u w:val="single"/>
        </w:rPr>
      </w:pPr>
      <w:r w:rsidRPr="0064218E">
        <w:rPr>
          <w:b/>
          <w:bCs/>
          <w:color w:val="000000"/>
          <w:u w:val="single"/>
        </w:rPr>
        <w:t>ANEXO I DO TERMO DE REFERÊNCIA</w:t>
      </w:r>
    </w:p>
    <w:p w14:paraId="67AF817B" w14:textId="77777777" w:rsidR="0064218E" w:rsidRPr="0067340B" w:rsidRDefault="0064218E" w:rsidP="00DE6F7B">
      <w:pPr>
        <w:jc w:val="center"/>
        <w:rPr>
          <w:b/>
          <w:bCs/>
          <w:color w:val="000000"/>
        </w:rPr>
      </w:pPr>
    </w:p>
    <w:p w14:paraId="6240DCC0" w14:textId="77777777" w:rsidR="00DE6F7B" w:rsidRPr="008A4A3E" w:rsidRDefault="00DE6F7B" w:rsidP="00DE6F7B">
      <w:pPr>
        <w:jc w:val="center"/>
        <w:rPr>
          <w:b/>
          <w:bCs/>
          <w:color w:val="000000"/>
        </w:rPr>
      </w:pPr>
      <w:r w:rsidRPr="0067340B">
        <w:rPr>
          <w:b/>
          <w:bCs/>
          <w:color w:val="000000"/>
        </w:rPr>
        <w:t>MODELO DE PLANILHA DE FORMAÇÃO DE PREÇOS</w:t>
      </w:r>
    </w:p>
    <w:p w14:paraId="6D61ABF5" w14:textId="77777777" w:rsidR="00DE6F7B" w:rsidRPr="008A4A3E" w:rsidRDefault="00DE6F7B" w:rsidP="00DE6F7B">
      <w:pPr>
        <w:jc w:val="center"/>
        <w:rPr>
          <w:b/>
          <w:bCs/>
          <w:color w:val="000000"/>
          <w:sz w:val="16"/>
          <w:szCs w:val="16"/>
        </w:rPr>
      </w:pPr>
    </w:p>
    <w:p w14:paraId="570EB9A8" w14:textId="77777777" w:rsidR="00DE6F7B" w:rsidRPr="008A4A3E" w:rsidRDefault="00DE6F7B" w:rsidP="00DE6F7B">
      <w:pPr>
        <w:jc w:val="both"/>
        <w:rPr>
          <w:color w:val="000000"/>
          <w:sz w:val="21"/>
          <w:szCs w:val="21"/>
        </w:rPr>
      </w:pPr>
      <w:r w:rsidRPr="008A4A3E">
        <w:rPr>
          <w:b/>
          <w:color w:val="000000"/>
          <w:sz w:val="21"/>
          <w:szCs w:val="21"/>
        </w:rPr>
        <w:t>1</w:t>
      </w:r>
      <w:r w:rsidRPr="008A4A3E">
        <w:rPr>
          <w:color w:val="000000"/>
          <w:sz w:val="21"/>
          <w:szCs w:val="21"/>
        </w:rPr>
        <w:t>.</w:t>
      </w:r>
      <w:r w:rsidRPr="008A4A3E">
        <w:rPr>
          <w:color w:val="000000"/>
          <w:sz w:val="21"/>
          <w:szCs w:val="21"/>
        </w:rPr>
        <w:tab/>
        <w:t xml:space="preserve">A proponente deverá preencher os itens da Planilha de Formação de Preços respectiva, segundo o produto a ser fornecido, conforme indicado na tabela abaixo. </w:t>
      </w:r>
    </w:p>
    <w:p w14:paraId="6AF55259" w14:textId="77777777" w:rsidR="00DE6F7B" w:rsidRPr="008A4A3E" w:rsidRDefault="00DE6F7B" w:rsidP="00DE6F7B">
      <w:pPr>
        <w:jc w:val="both"/>
        <w:rPr>
          <w:color w:val="000000"/>
          <w:sz w:val="16"/>
          <w:szCs w:val="16"/>
        </w:rPr>
      </w:pPr>
    </w:p>
    <w:p w14:paraId="606504E2" w14:textId="77777777" w:rsidR="00DE6F7B" w:rsidRDefault="00DE6F7B" w:rsidP="00DE6F7B">
      <w:pPr>
        <w:jc w:val="both"/>
        <w:rPr>
          <w:color w:val="000000"/>
          <w:sz w:val="21"/>
          <w:szCs w:val="21"/>
        </w:rPr>
      </w:pPr>
      <w:r w:rsidRPr="008A4A3E">
        <w:rPr>
          <w:b/>
          <w:color w:val="000000"/>
          <w:sz w:val="21"/>
          <w:szCs w:val="21"/>
        </w:rPr>
        <w:t>2</w:t>
      </w:r>
      <w:r w:rsidRPr="008A4A3E">
        <w:rPr>
          <w:color w:val="000000"/>
          <w:sz w:val="21"/>
          <w:szCs w:val="21"/>
        </w:rPr>
        <w:t>.</w:t>
      </w:r>
      <w:r w:rsidRPr="008A4A3E">
        <w:rPr>
          <w:color w:val="000000"/>
          <w:sz w:val="21"/>
          <w:szCs w:val="21"/>
        </w:rPr>
        <w:tab/>
        <w:t>Nos valores informados estão compreendidos, além dos tributos, todos e quaisquer encargos que, direta ou indiretamente, decorram da execução do objeto licitado.</w:t>
      </w:r>
    </w:p>
    <w:p w14:paraId="1E794951" w14:textId="77777777" w:rsidR="00DE6F7B" w:rsidRDefault="00DE6F7B" w:rsidP="00DE6F7B">
      <w:pPr>
        <w:jc w:val="both"/>
        <w:rPr>
          <w:color w:val="000000"/>
          <w:sz w:val="21"/>
          <w:szCs w:val="21"/>
        </w:rPr>
      </w:pPr>
    </w:p>
    <w:p w14:paraId="2DFE5B87" w14:textId="77777777" w:rsidR="00DE6F7B" w:rsidRPr="00F27761" w:rsidRDefault="00DE6F7B" w:rsidP="00DE6F7B">
      <w:pPr>
        <w:jc w:val="both"/>
        <w:rPr>
          <w:b/>
          <w:color w:val="000000"/>
          <w:sz w:val="32"/>
          <w:szCs w:val="32"/>
        </w:rPr>
      </w:pPr>
      <w:r w:rsidRPr="00F27761">
        <w:rPr>
          <w:b/>
          <w:color w:val="000000"/>
          <w:sz w:val="32"/>
          <w:szCs w:val="32"/>
        </w:rPr>
        <w:t>GRUPO 1</w:t>
      </w:r>
    </w:p>
    <w:p w14:paraId="120A1F3D" w14:textId="77777777" w:rsidR="00DE6F7B" w:rsidRPr="008A4A3E" w:rsidRDefault="00DE6F7B" w:rsidP="00DE6F7B">
      <w:pPr>
        <w:jc w:val="center"/>
        <w:rPr>
          <w:rFonts w:eastAsia="ArialMT"/>
          <w:b/>
          <w:bCs/>
          <w:color w:val="000000"/>
          <w:sz w:val="20"/>
          <w:szCs w:val="20"/>
        </w:rPr>
      </w:pPr>
      <w:r w:rsidRPr="008A4A3E">
        <w:rPr>
          <w:rFonts w:eastAsia="ArialMT"/>
          <w:b/>
          <w:bCs/>
          <w:color w:val="000000"/>
        </w:rPr>
        <w:t>Espaço Físico</w:t>
      </w:r>
    </w:p>
    <w:tbl>
      <w:tblPr>
        <w:tblW w:w="9243" w:type="dxa"/>
        <w:tblInd w:w="108" w:type="dxa"/>
        <w:tblLayout w:type="fixed"/>
        <w:tblLook w:val="0000" w:firstRow="0" w:lastRow="0" w:firstColumn="0" w:lastColumn="0" w:noHBand="0" w:noVBand="0"/>
      </w:tblPr>
      <w:tblGrid>
        <w:gridCol w:w="459"/>
        <w:gridCol w:w="1809"/>
        <w:gridCol w:w="3119"/>
        <w:gridCol w:w="567"/>
        <w:gridCol w:w="992"/>
        <w:gridCol w:w="1134"/>
        <w:gridCol w:w="1163"/>
      </w:tblGrid>
      <w:tr w:rsidR="00DE6F7B" w:rsidRPr="00577479" w14:paraId="1B0B74A9" w14:textId="77777777" w:rsidTr="00F84402">
        <w:trPr>
          <w:cantSplit/>
          <w:trHeight w:val="1592"/>
        </w:trPr>
        <w:tc>
          <w:tcPr>
            <w:tcW w:w="459" w:type="dxa"/>
            <w:tcBorders>
              <w:top w:val="single" w:sz="4" w:space="0" w:color="000000"/>
              <w:left w:val="single" w:sz="4" w:space="0" w:color="000000"/>
              <w:bottom w:val="single" w:sz="4" w:space="0" w:color="000000"/>
            </w:tcBorders>
            <w:shd w:val="clear" w:color="auto" w:fill="D9D9D9"/>
            <w:textDirection w:val="btLr"/>
            <w:vAlign w:val="center"/>
          </w:tcPr>
          <w:p w14:paraId="295D2ECB" w14:textId="77777777" w:rsidR="00DE6F7B" w:rsidRPr="008A4A3E" w:rsidRDefault="00DE6F7B" w:rsidP="00A12086">
            <w:pPr>
              <w:ind w:left="113" w:right="113"/>
              <w:jc w:val="center"/>
              <w:rPr>
                <w:b/>
                <w:bCs/>
                <w:color w:val="000000"/>
                <w:sz w:val="20"/>
                <w:szCs w:val="20"/>
              </w:rPr>
            </w:pPr>
            <w:r w:rsidRPr="008A4A3E">
              <w:rPr>
                <w:rFonts w:eastAsia="ArialMT"/>
                <w:b/>
                <w:bCs/>
                <w:color w:val="000000"/>
                <w:sz w:val="20"/>
                <w:szCs w:val="20"/>
              </w:rPr>
              <w:t>Item</w:t>
            </w:r>
          </w:p>
        </w:tc>
        <w:tc>
          <w:tcPr>
            <w:tcW w:w="4928" w:type="dxa"/>
            <w:gridSpan w:val="2"/>
            <w:tcBorders>
              <w:top w:val="single" w:sz="4" w:space="0" w:color="000000"/>
              <w:left w:val="single" w:sz="4" w:space="0" w:color="000000"/>
              <w:bottom w:val="single" w:sz="4" w:space="0" w:color="000000"/>
            </w:tcBorders>
            <w:shd w:val="clear" w:color="auto" w:fill="D9D9D9"/>
            <w:vAlign w:val="center"/>
          </w:tcPr>
          <w:p w14:paraId="76D8EE18" w14:textId="77777777" w:rsidR="00DE6F7B" w:rsidRPr="008A4A3E" w:rsidRDefault="00DE6F7B" w:rsidP="00A12086">
            <w:pPr>
              <w:pStyle w:val="Contedodatabela"/>
              <w:jc w:val="center"/>
              <w:rPr>
                <w:b/>
                <w:bCs/>
                <w:color w:val="000000"/>
                <w:sz w:val="20"/>
                <w:szCs w:val="20"/>
              </w:rPr>
            </w:pPr>
            <w:r w:rsidRPr="008A4A3E">
              <w:rPr>
                <w:b/>
                <w:bCs/>
                <w:color w:val="000000"/>
                <w:sz w:val="20"/>
                <w:szCs w:val="20"/>
              </w:rPr>
              <w:t>Descrição</w:t>
            </w:r>
          </w:p>
          <w:p w14:paraId="7B331270" w14:textId="75A7E520" w:rsidR="00DE6F7B" w:rsidRPr="00577479" w:rsidRDefault="00DE6F7B" w:rsidP="00A12086">
            <w:pPr>
              <w:jc w:val="center"/>
              <w:rPr>
                <w:rFonts w:eastAsia="ArialMT"/>
                <w:b/>
                <w:bCs/>
                <w:color w:val="FF0000"/>
                <w:sz w:val="20"/>
                <w:szCs w:val="20"/>
              </w:rPr>
            </w:pPr>
            <w:r w:rsidRPr="008A4A3E">
              <w:rPr>
                <w:b/>
                <w:bCs/>
                <w:color w:val="000000"/>
                <w:sz w:val="20"/>
                <w:szCs w:val="20"/>
              </w:rPr>
              <w:t>(descrição detalhada: atender a especificação contida no item 3 do termo de</w:t>
            </w:r>
            <w:r w:rsidRPr="00577479">
              <w:rPr>
                <w:b/>
                <w:bCs/>
                <w:color w:val="FF0000"/>
                <w:sz w:val="20"/>
                <w:szCs w:val="20"/>
              </w:rPr>
              <w:t xml:space="preserve"> </w:t>
            </w:r>
            <w:r w:rsidR="00DF6412" w:rsidRPr="008A4A3E">
              <w:rPr>
                <w:b/>
                <w:bCs/>
                <w:color w:val="000000"/>
                <w:sz w:val="20"/>
                <w:szCs w:val="20"/>
              </w:rPr>
              <w:t>referência</w:t>
            </w:r>
            <w:r w:rsidRPr="008A4A3E">
              <w:rPr>
                <w:b/>
                <w:bCs/>
                <w:color w:val="000000"/>
                <w:sz w:val="20"/>
                <w:szCs w:val="20"/>
              </w:rPr>
              <w:t>)</w:t>
            </w:r>
          </w:p>
        </w:tc>
        <w:tc>
          <w:tcPr>
            <w:tcW w:w="567" w:type="dxa"/>
            <w:tcBorders>
              <w:top w:val="single" w:sz="4" w:space="0" w:color="000000"/>
              <w:left w:val="single" w:sz="4" w:space="0" w:color="000000"/>
              <w:bottom w:val="single" w:sz="4" w:space="0" w:color="000000"/>
            </w:tcBorders>
            <w:shd w:val="clear" w:color="auto" w:fill="D9D9D9"/>
            <w:textDirection w:val="btLr"/>
            <w:vAlign w:val="center"/>
          </w:tcPr>
          <w:p w14:paraId="71575F7A" w14:textId="77777777" w:rsidR="00DE6F7B" w:rsidRPr="008A4A3E" w:rsidRDefault="00DE6F7B" w:rsidP="00A12086">
            <w:pPr>
              <w:ind w:left="113" w:right="113"/>
              <w:jc w:val="center"/>
              <w:rPr>
                <w:rFonts w:eastAsia="ArialMT"/>
                <w:b/>
                <w:bCs/>
                <w:color w:val="000000"/>
                <w:sz w:val="20"/>
                <w:szCs w:val="20"/>
              </w:rPr>
            </w:pPr>
            <w:r w:rsidRPr="008A4A3E">
              <w:rPr>
                <w:rFonts w:eastAsia="ArialMT"/>
                <w:b/>
                <w:bCs/>
                <w:color w:val="000000"/>
                <w:sz w:val="20"/>
                <w:szCs w:val="20"/>
              </w:rPr>
              <w:t>Quantidade</w:t>
            </w:r>
          </w:p>
        </w:tc>
        <w:tc>
          <w:tcPr>
            <w:tcW w:w="992" w:type="dxa"/>
            <w:tcBorders>
              <w:top w:val="single" w:sz="4" w:space="0" w:color="000000"/>
              <w:left w:val="single" w:sz="4" w:space="0" w:color="000000"/>
              <w:bottom w:val="single" w:sz="4" w:space="0" w:color="000000"/>
            </w:tcBorders>
            <w:shd w:val="clear" w:color="auto" w:fill="D9D9D9"/>
            <w:textDirection w:val="btLr"/>
            <w:vAlign w:val="center"/>
          </w:tcPr>
          <w:p w14:paraId="3FF6B0D9" w14:textId="77777777" w:rsidR="00DE6F7B" w:rsidRPr="00577479" w:rsidRDefault="00DE6F7B" w:rsidP="00A12086">
            <w:pPr>
              <w:ind w:left="113" w:right="113"/>
              <w:jc w:val="center"/>
              <w:rPr>
                <w:b/>
                <w:bCs/>
                <w:color w:val="FF0000"/>
                <w:sz w:val="20"/>
                <w:szCs w:val="20"/>
              </w:rPr>
            </w:pPr>
            <w:r w:rsidRPr="008A4A3E">
              <w:rPr>
                <w:rFonts w:eastAsia="ArialMT"/>
                <w:b/>
                <w:bCs/>
                <w:color w:val="000000"/>
                <w:sz w:val="20"/>
                <w:szCs w:val="20"/>
              </w:rPr>
              <w:t>Quantidade de diárias</w:t>
            </w:r>
          </w:p>
        </w:tc>
        <w:tc>
          <w:tcPr>
            <w:tcW w:w="1134" w:type="dxa"/>
            <w:tcBorders>
              <w:top w:val="single" w:sz="4" w:space="0" w:color="000000"/>
              <w:left w:val="single" w:sz="4" w:space="0" w:color="000000"/>
              <w:bottom w:val="single" w:sz="4" w:space="0" w:color="000000"/>
            </w:tcBorders>
            <w:shd w:val="clear" w:color="auto" w:fill="D9D9D9"/>
            <w:textDirection w:val="btLr"/>
            <w:vAlign w:val="center"/>
          </w:tcPr>
          <w:p w14:paraId="75EB5377" w14:textId="77777777" w:rsidR="00DE6F7B" w:rsidRPr="008A4A3E" w:rsidRDefault="00DE6F7B" w:rsidP="00A12086">
            <w:pPr>
              <w:pStyle w:val="Contedodatabela"/>
              <w:ind w:left="113" w:right="113"/>
              <w:jc w:val="center"/>
              <w:rPr>
                <w:b/>
                <w:bCs/>
                <w:color w:val="000000"/>
                <w:sz w:val="20"/>
                <w:szCs w:val="20"/>
              </w:rPr>
            </w:pPr>
            <w:r w:rsidRPr="008A4A3E">
              <w:rPr>
                <w:b/>
                <w:bCs/>
                <w:color w:val="000000"/>
                <w:sz w:val="20"/>
                <w:szCs w:val="20"/>
              </w:rPr>
              <w:t>Valor</w:t>
            </w:r>
          </w:p>
          <w:p w14:paraId="5FEDE5E1" w14:textId="77777777" w:rsidR="00DE6F7B" w:rsidRPr="008A4A3E" w:rsidRDefault="00DE6F7B" w:rsidP="00A12086">
            <w:pPr>
              <w:pStyle w:val="Contedodatabela"/>
              <w:ind w:left="113" w:right="113"/>
              <w:jc w:val="center"/>
              <w:rPr>
                <w:b/>
                <w:bCs/>
                <w:color w:val="000000"/>
                <w:sz w:val="20"/>
                <w:szCs w:val="20"/>
              </w:rPr>
            </w:pPr>
            <w:r w:rsidRPr="008A4A3E">
              <w:rPr>
                <w:b/>
                <w:bCs/>
                <w:color w:val="000000"/>
                <w:sz w:val="20"/>
                <w:szCs w:val="20"/>
              </w:rPr>
              <w:t xml:space="preserve">Unitário </w:t>
            </w:r>
          </w:p>
          <w:p w14:paraId="4498C713" w14:textId="77777777" w:rsidR="00DE6F7B" w:rsidRPr="008A4A3E" w:rsidRDefault="00DE6F7B" w:rsidP="00A12086">
            <w:pPr>
              <w:ind w:left="113" w:right="113"/>
              <w:jc w:val="center"/>
              <w:rPr>
                <w:b/>
                <w:bCs/>
                <w:color w:val="000000"/>
                <w:sz w:val="20"/>
                <w:szCs w:val="20"/>
              </w:rPr>
            </w:pPr>
            <w:r w:rsidRPr="008A4A3E">
              <w:rPr>
                <w:b/>
                <w:bCs/>
                <w:color w:val="000000"/>
                <w:sz w:val="20"/>
                <w:szCs w:val="20"/>
              </w:rPr>
              <w:t>R$</w:t>
            </w:r>
          </w:p>
        </w:tc>
        <w:tc>
          <w:tcPr>
            <w:tcW w:w="1163" w:type="dxa"/>
            <w:tcBorders>
              <w:top w:val="single" w:sz="4" w:space="0" w:color="000000"/>
              <w:left w:val="single" w:sz="4" w:space="0" w:color="000000"/>
              <w:bottom w:val="single" w:sz="4" w:space="0" w:color="000000"/>
              <w:right w:val="single" w:sz="4" w:space="0" w:color="000000"/>
            </w:tcBorders>
            <w:shd w:val="clear" w:color="auto" w:fill="D9D9D9"/>
            <w:textDirection w:val="btLr"/>
          </w:tcPr>
          <w:p w14:paraId="3419F1AE" w14:textId="77777777" w:rsidR="00DE6F7B" w:rsidRPr="008A4A3E" w:rsidRDefault="00DE6F7B" w:rsidP="00A12086">
            <w:pPr>
              <w:pStyle w:val="Contedodatabela"/>
              <w:ind w:left="113" w:right="113"/>
              <w:jc w:val="center"/>
              <w:rPr>
                <w:b/>
                <w:bCs/>
                <w:color w:val="000000"/>
                <w:sz w:val="20"/>
                <w:szCs w:val="20"/>
              </w:rPr>
            </w:pPr>
            <w:r w:rsidRPr="008A4A3E">
              <w:rPr>
                <w:b/>
                <w:bCs/>
                <w:color w:val="000000"/>
                <w:sz w:val="20"/>
                <w:szCs w:val="20"/>
              </w:rPr>
              <w:t>Valor</w:t>
            </w:r>
          </w:p>
          <w:p w14:paraId="62596884" w14:textId="77777777" w:rsidR="00DE6F7B" w:rsidRPr="00577479" w:rsidRDefault="00DE6F7B" w:rsidP="00A12086">
            <w:pPr>
              <w:pStyle w:val="Contedodatabela"/>
              <w:ind w:left="113" w:right="113"/>
              <w:jc w:val="center"/>
              <w:rPr>
                <w:color w:val="FF0000"/>
              </w:rPr>
            </w:pPr>
            <w:r w:rsidRPr="008A4A3E">
              <w:rPr>
                <w:b/>
                <w:bCs/>
                <w:color w:val="000000"/>
                <w:sz w:val="20"/>
                <w:szCs w:val="20"/>
              </w:rPr>
              <w:t>Total do Item R$</w:t>
            </w:r>
          </w:p>
        </w:tc>
      </w:tr>
      <w:tr w:rsidR="00DE6F7B" w:rsidRPr="00577479" w14:paraId="1503CDB3" w14:textId="77777777" w:rsidTr="00F84402">
        <w:trPr>
          <w:trHeight w:val="1275"/>
        </w:trPr>
        <w:tc>
          <w:tcPr>
            <w:tcW w:w="459" w:type="dxa"/>
            <w:tcBorders>
              <w:top w:val="single" w:sz="4" w:space="0" w:color="000000"/>
              <w:left w:val="single" w:sz="4" w:space="0" w:color="000000"/>
              <w:bottom w:val="single" w:sz="4" w:space="0" w:color="000000"/>
            </w:tcBorders>
            <w:shd w:val="clear" w:color="auto" w:fill="auto"/>
            <w:vAlign w:val="center"/>
          </w:tcPr>
          <w:p w14:paraId="21872FAB" w14:textId="77777777" w:rsidR="00DE6F7B" w:rsidRDefault="00DE6F7B" w:rsidP="00A12086">
            <w:pPr>
              <w:pStyle w:val="PargrafodaLista"/>
              <w:spacing w:after="120"/>
              <w:ind w:left="0"/>
              <w:jc w:val="center"/>
              <w:rPr>
                <w:rFonts w:eastAsia="Arial"/>
                <w:color w:val="000000"/>
                <w:sz w:val="20"/>
                <w:szCs w:val="20"/>
              </w:rPr>
            </w:pPr>
            <w:r w:rsidRPr="008A4A3E">
              <w:rPr>
                <w:color w:val="000000"/>
                <w:sz w:val="20"/>
                <w:szCs w:val="20"/>
              </w:rPr>
              <w:t>1</w:t>
            </w:r>
          </w:p>
          <w:p w14:paraId="5A3C7668" w14:textId="77777777" w:rsidR="00DE6F7B" w:rsidRPr="006A7882" w:rsidRDefault="00DE6F7B" w:rsidP="00A12086"/>
        </w:tc>
        <w:tc>
          <w:tcPr>
            <w:tcW w:w="1809" w:type="dxa"/>
            <w:tcBorders>
              <w:top w:val="single" w:sz="4" w:space="0" w:color="000000"/>
              <w:left w:val="single" w:sz="4" w:space="0" w:color="000000"/>
              <w:bottom w:val="single" w:sz="4" w:space="0" w:color="000000"/>
            </w:tcBorders>
            <w:shd w:val="clear" w:color="auto" w:fill="auto"/>
            <w:vAlign w:val="center"/>
          </w:tcPr>
          <w:p w14:paraId="5C9751F7" w14:textId="77777777" w:rsidR="00DE6F7B" w:rsidRDefault="00DE6F7B" w:rsidP="00A12086">
            <w:pPr>
              <w:jc w:val="center"/>
              <w:rPr>
                <w:rFonts w:eastAsia="Arial"/>
                <w:color w:val="000000"/>
                <w:sz w:val="20"/>
                <w:szCs w:val="20"/>
              </w:rPr>
            </w:pPr>
            <w:r>
              <w:rPr>
                <w:rFonts w:eastAsia="Arial"/>
                <w:color w:val="000000"/>
                <w:sz w:val="20"/>
                <w:szCs w:val="20"/>
              </w:rPr>
              <w:t>Sala para Presidência</w:t>
            </w:r>
          </w:p>
          <w:p w14:paraId="343056EF" w14:textId="77777777" w:rsidR="00DE6F7B" w:rsidRPr="008A4A3E" w:rsidRDefault="00DE6F7B" w:rsidP="00A12086">
            <w:pPr>
              <w:jc w:val="center"/>
              <w:rPr>
                <w:color w:val="000000"/>
                <w:sz w:val="20"/>
                <w:szCs w:val="20"/>
              </w:rPr>
            </w:pPr>
            <w:r>
              <w:rPr>
                <w:rFonts w:eastAsia="Arial"/>
                <w:b/>
                <w:color w:val="000000"/>
                <w:sz w:val="20"/>
                <w:szCs w:val="20"/>
              </w:rPr>
              <w:t>21</w:t>
            </w:r>
            <w:r w:rsidRPr="008A4A3E">
              <w:rPr>
                <w:rFonts w:eastAsia="Arial"/>
                <w:b/>
                <w:color w:val="000000"/>
                <w:sz w:val="20"/>
                <w:szCs w:val="20"/>
              </w:rPr>
              <w:t xml:space="preserve"> a </w:t>
            </w:r>
            <w:r>
              <w:rPr>
                <w:rFonts w:eastAsia="Arial"/>
                <w:b/>
                <w:color w:val="000000"/>
                <w:sz w:val="20"/>
                <w:szCs w:val="20"/>
              </w:rPr>
              <w:t>24/11/2022</w:t>
            </w:r>
          </w:p>
          <w:p w14:paraId="3D83DF5F" w14:textId="77777777" w:rsidR="00DE6F7B" w:rsidRPr="008A4A3E" w:rsidRDefault="00DE6F7B" w:rsidP="00A12086">
            <w:pPr>
              <w:jc w:val="both"/>
              <w:rPr>
                <w:rFonts w:eastAsia="Arial"/>
                <w:color w:val="000000"/>
                <w:sz w:val="20"/>
                <w:szCs w:val="20"/>
              </w:rPr>
            </w:pPr>
            <w:r w:rsidRPr="008A4A3E">
              <w:rPr>
                <w:color w:val="000000"/>
                <w:sz w:val="20"/>
                <w:szCs w:val="20"/>
              </w:rPr>
              <w:t xml:space="preserve"> </w:t>
            </w:r>
          </w:p>
        </w:tc>
        <w:tc>
          <w:tcPr>
            <w:tcW w:w="3119" w:type="dxa"/>
            <w:tcBorders>
              <w:top w:val="single" w:sz="4" w:space="0" w:color="000000"/>
              <w:left w:val="single" w:sz="4" w:space="0" w:color="000000"/>
              <w:bottom w:val="single" w:sz="4" w:space="0" w:color="000000"/>
            </w:tcBorders>
            <w:shd w:val="clear" w:color="auto" w:fill="auto"/>
            <w:vAlign w:val="center"/>
          </w:tcPr>
          <w:p w14:paraId="071D2378" w14:textId="77777777" w:rsidR="00DE6F7B" w:rsidRPr="002B597D" w:rsidRDefault="00DE6F7B" w:rsidP="00A12086">
            <w:pPr>
              <w:jc w:val="both"/>
              <w:rPr>
                <w:rFonts w:eastAsia="Arial"/>
                <w:color w:val="000000"/>
                <w:sz w:val="20"/>
                <w:szCs w:val="20"/>
              </w:rPr>
            </w:pPr>
            <w:r w:rsidRPr="008A4A3E">
              <w:rPr>
                <w:rFonts w:eastAsia="Arial"/>
                <w:color w:val="000000"/>
                <w:sz w:val="20"/>
                <w:szCs w:val="20"/>
              </w:rPr>
              <w:t xml:space="preserve">Sala com capacidade para </w:t>
            </w:r>
            <w:r>
              <w:rPr>
                <w:rFonts w:eastAsia="Arial"/>
                <w:color w:val="000000"/>
                <w:sz w:val="20"/>
                <w:szCs w:val="20"/>
              </w:rPr>
              <w:t>10</w:t>
            </w:r>
            <w:r w:rsidRPr="008A4A3E">
              <w:rPr>
                <w:rFonts w:eastAsia="Arial"/>
                <w:color w:val="000000"/>
                <w:sz w:val="20"/>
                <w:szCs w:val="20"/>
              </w:rPr>
              <w:t xml:space="preserve"> pessoas sentadas</w:t>
            </w:r>
            <w:r>
              <w:rPr>
                <w:rFonts w:eastAsia="Arial"/>
                <w:color w:val="000000"/>
                <w:sz w:val="20"/>
                <w:szCs w:val="20"/>
              </w:rPr>
              <w:t xml:space="preserve"> em formato “U”. Deve estar localizada num raio de até 2km do cineteatro Cachoeirano; C</w:t>
            </w:r>
            <w:r w:rsidRPr="00744F44">
              <w:rPr>
                <w:rFonts w:eastAsia="Arial"/>
                <w:color w:val="000000"/>
                <w:sz w:val="20"/>
                <w:szCs w:val="20"/>
              </w:rPr>
              <w:t xml:space="preserve">om </w:t>
            </w:r>
            <w:r w:rsidRPr="008A4A3E">
              <w:rPr>
                <w:rFonts w:eastAsia="Arial"/>
                <w:color w:val="000000"/>
                <w:sz w:val="20"/>
                <w:szCs w:val="20"/>
              </w:rPr>
              <w:t>disponibilidade física e elétrica para instalação de equipa</w:t>
            </w:r>
            <w:r>
              <w:rPr>
                <w:rFonts w:eastAsia="Arial"/>
                <w:color w:val="000000"/>
                <w:sz w:val="20"/>
                <w:szCs w:val="20"/>
              </w:rPr>
              <w:t>mentos; estrutura de iluminação.</w:t>
            </w:r>
          </w:p>
        </w:tc>
        <w:tc>
          <w:tcPr>
            <w:tcW w:w="567" w:type="dxa"/>
            <w:tcBorders>
              <w:top w:val="single" w:sz="4" w:space="0" w:color="000000"/>
              <w:left w:val="single" w:sz="4" w:space="0" w:color="000000"/>
              <w:bottom w:val="single" w:sz="4" w:space="0" w:color="000000"/>
            </w:tcBorders>
            <w:shd w:val="clear" w:color="auto" w:fill="auto"/>
            <w:vAlign w:val="center"/>
          </w:tcPr>
          <w:p w14:paraId="03E671EA" w14:textId="77777777" w:rsidR="00DE6F7B" w:rsidRPr="0064218E" w:rsidRDefault="00DE6F7B" w:rsidP="0064218E">
            <w:pPr>
              <w:jc w:val="center"/>
            </w:pPr>
            <w:r w:rsidRPr="0064218E">
              <w:t>1</w:t>
            </w:r>
          </w:p>
        </w:tc>
        <w:tc>
          <w:tcPr>
            <w:tcW w:w="992" w:type="dxa"/>
            <w:tcBorders>
              <w:top w:val="single" w:sz="4" w:space="0" w:color="000000"/>
              <w:left w:val="single" w:sz="4" w:space="0" w:color="000000"/>
              <w:bottom w:val="single" w:sz="4" w:space="0" w:color="000000"/>
            </w:tcBorders>
            <w:shd w:val="clear" w:color="auto" w:fill="auto"/>
            <w:vAlign w:val="center"/>
          </w:tcPr>
          <w:p w14:paraId="3AACBDC7" w14:textId="77777777" w:rsidR="00DE6F7B" w:rsidRPr="0064218E" w:rsidRDefault="00DE6F7B" w:rsidP="0064218E">
            <w:pPr>
              <w:jc w:val="center"/>
            </w:pPr>
            <w:r w:rsidRPr="0064218E">
              <w:t>4</w:t>
            </w:r>
          </w:p>
        </w:tc>
        <w:tc>
          <w:tcPr>
            <w:tcW w:w="1134" w:type="dxa"/>
            <w:tcBorders>
              <w:top w:val="single" w:sz="4" w:space="0" w:color="000000"/>
              <w:left w:val="single" w:sz="4" w:space="0" w:color="000000"/>
              <w:bottom w:val="single" w:sz="4" w:space="0" w:color="000000"/>
            </w:tcBorders>
            <w:shd w:val="clear" w:color="auto" w:fill="auto"/>
            <w:vAlign w:val="center"/>
          </w:tcPr>
          <w:p w14:paraId="0FF955BC" w14:textId="67BB967E" w:rsidR="00DE6F7B" w:rsidRPr="0064218E" w:rsidRDefault="00636FC0" w:rsidP="0064218E">
            <w:pPr>
              <w:jc w:val="center"/>
              <w:rPr>
                <w:b/>
                <w:bCs/>
              </w:rPr>
            </w:pPr>
            <w:r w:rsidRPr="0064218E">
              <w:rPr>
                <w:b/>
                <w:bCs/>
              </w:rPr>
              <w:t>977,00</w:t>
            </w:r>
          </w:p>
        </w:tc>
        <w:tc>
          <w:tcPr>
            <w:tcW w:w="11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5AC9FD" w14:textId="72337A7D" w:rsidR="00DE6F7B" w:rsidRPr="0064218E" w:rsidRDefault="00636FC0" w:rsidP="0064218E">
            <w:pPr>
              <w:jc w:val="center"/>
              <w:rPr>
                <w:b/>
                <w:bCs/>
              </w:rPr>
            </w:pPr>
            <w:r w:rsidRPr="0064218E">
              <w:rPr>
                <w:b/>
                <w:bCs/>
              </w:rPr>
              <w:t>3.908,00</w:t>
            </w:r>
          </w:p>
        </w:tc>
      </w:tr>
      <w:tr w:rsidR="00DE6F7B" w:rsidRPr="00577479" w14:paraId="72493E9F" w14:textId="77777777" w:rsidTr="00F84402">
        <w:trPr>
          <w:trHeight w:val="173"/>
        </w:trPr>
        <w:tc>
          <w:tcPr>
            <w:tcW w:w="8080" w:type="dxa"/>
            <w:gridSpan w:val="6"/>
            <w:tcBorders>
              <w:top w:val="single" w:sz="4" w:space="0" w:color="000000"/>
              <w:left w:val="single" w:sz="4" w:space="0" w:color="000000"/>
              <w:bottom w:val="single" w:sz="4" w:space="0" w:color="000000"/>
            </w:tcBorders>
            <w:shd w:val="clear" w:color="auto" w:fill="D9D9D9"/>
            <w:vAlign w:val="center"/>
          </w:tcPr>
          <w:p w14:paraId="4DF6F6F6" w14:textId="62CAB9C1" w:rsidR="00DE6F7B" w:rsidRPr="0064218E" w:rsidRDefault="00DE6F7B" w:rsidP="00A12086">
            <w:pPr>
              <w:pStyle w:val="PargrafodaLista"/>
              <w:snapToGrid w:val="0"/>
              <w:ind w:left="0"/>
              <w:jc w:val="center"/>
              <w:rPr>
                <w:b/>
              </w:rPr>
            </w:pPr>
            <w:r w:rsidRPr="0064218E">
              <w:rPr>
                <w:b/>
              </w:rPr>
              <w:t>Valor Total do Espaço Físico</w:t>
            </w:r>
            <w:r w:rsidR="0064218E">
              <w:rPr>
                <w:b/>
              </w:rPr>
              <w:t xml:space="preserve"> </w:t>
            </w:r>
            <w:r w:rsidR="0064218E" w:rsidRPr="0064218E">
              <w:rPr>
                <w:b/>
              </w:rPr>
              <w:sym w:font="Wingdings" w:char="F0E0"/>
            </w:r>
          </w:p>
        </w:tc>
        <w:tc>
          <w:tcPr>
            <w:tcW w:w="1163" w:type="dxa"/>
            <w:tcBorders>
              <w:top w:val="single" w:sz="4" w:space="0" w:color="000000"/>
              <w:left w:val="single" w:sz="4" w:space="0" w:color="000000"/>
              <w:bottom w:val="single" w:sz="4" w:space="0" w:color="000000"/>
              <w:right w:val="single" w:sz="4" w:space="0" w:color="000000"/>
            </w:tcBorders>
            <w:shd w:val="clear" w:color="auto" w:fill="auto"/>
          </w:tcPr>
          <w:p w14:paraId="166D1848" w14:textId="6A1CEAC9" w:rsidR="00DE6F7B" w:rsidRPr="0064218E" w:rsidRDefault="00F84402" w:rsidP="00A12086">
            <w:pPr>
              <w:pStyle w:val="PargrafodaLista"/>
              <w:snapToGrid w:val="0"/>
              <w:spacing w:after="120"/>
              <w:ind w:left="0"/>
              <w:jc w:val="center"/>
              <w:rPr>
                <w:b/>
                <w:bCs/>
              </w:rPr>
            </w:pPr>
            <w:r w:rsidRPr="0064218E">
              <w:rPr>
                <w:b/>
                <w:bCs/>
              </w:rPr>
              <w:t>3.908,00</w:t>
            </w:r>
          </w:p>
        </w:tc>
      </w:tr>
    </w:tbl>
    <w:p w14:paraId="7EF44A00" w14:textId="77777777" w:rsidR="00DE6F7B" w:rsidRPr="00F27761" w:rsidRDefault="00DE6F7B" w:rsidP="00DE6F7B">
      <w:pPr>
        <w:jc w:val="both"/>
        <w:rPr>
          <w:rFonts w:eastAsia="ArialMT"/>
          <w:b/>
          <w:bCs/>
          <w:color w:val="000000"/>
          <w:sz w:val="10"/>
          <w:szCs w:val="10"/>
        </w:rPr>
      </w:pPr>
    </w:p>
    <w:p w14:paraId="7CC7E618" w14:textId="77777777" w:rsidR="00DE6F7B" w:rsidRDefault="00DE6F7B" w:rsidP="00DE6F7B">
      <w:pPr>
        <w:ind w:left="454"/>
        <w:jc w:val="both"/>
        <w:rPr>
          <w:rFonts w:eastAsia="ArialMT"/>
          <w:bCs/>
          <w:sz w:val="20"/>
          <w:szCs w:val="20"/>
        </w:rPr>
      </w:pPr>
      <w:r>
        <w:rPr>
          <w:rFonts w:eastAsia="ArialMT"/>
          <w:bCs/>
          <w:sz w:val="20"/>
          <w:szCs w:val="20"/>
        </w:rPr>
        <w:t>a) O</w:t>
      </w:r>
      <w:r w:rsidRPr="00452002">
        <w:rPr>
          <w:rFonts w:eastAsia="ArialMT"/>
          <w:bCs/>
          <w:sz w:val="20"/>
          <w:szCs w:val="20"/>
        </w:rPr>
        <w:t xml:space="preserve"> ambiente dever</w:t>
      </w:r>
      <w:r>
        <w:rPr>
          <w:rFonts w:eastAsia="ArialMT"/>
          <w:bCs/>
          <w:sz w:val="20"/>
          <w:szCs w:val="20"/>
        </w:rPr>
        <w:t>á</w:t>
      </w:r>
      <w:r w:rsidRPr="00452002">
        <w:rPr>
          <w:rFonts w:eastAsia="ArialMT"/>
          <w:bCs/>
          <w:sz w:val="20"/>
          <w:szCs w:val="20"/>
        </w:rPr>
        <w:t xml:space="preserve"> ter refrigeração suficiente para manter temperatura agradável, de acordo com o número de pessoa</w:t>
      </w:r>
      <w:r>
        <w:rPr>
          <w:rFonts w:eastAsia="ArialMT"/>
          <w:bCs/>
          <w:sz w:val="20"/>
          <w:szCs w:val="20"/>
        </w:rPr>
        <w:t>s quantificadas em cada recinto, além de atender as demais especificações do item 3 deste TR</w:t>
      </w:r>
      <w:r w:rsidRPr="00452002">
        <w:rPr>
          <w:rFonts w:eastAsia="ArialMT"/>
          <w:bCs/>
          <w:sz w:val="20"/>
          <w:szCs w:val="20"/>
        </w:rPr>
        <w:t>.</w:t>
      </w:r>
    </w:p>
    <w:p w14:paraId="1BD32FEA" w14:textId="77777777" w:rsidR="00DE6F7B" w:rsidRDefault="00DE6F7B" w:rsidP="00DE6F7B">
      <w:pPr>
        <w:ind w:left="454"/>
        <w:jc w:val="both"/>
        <w:rPr>
          <w:rFonts w:eastAsia="ArialMT"/>
          <w:bCs/>
          <w:sz w:val="20"/>
          <w:szCs w:val="20"/>
        </w:rPr>
      </w:pPr>
    </w:p>
    <w:p w14:paraId="0FE1EDF7" w14:textId="77777777" w:rsidR="00DE6F7B" w:rsidRDefault="00DE6F7B" w:rsidP="00DE6F7B">
      <w:pPr>
        <w:jc w:val="center"/>
        <w:rPr>
          <w:rFonts w:eastAsia="ArialMT"/>
          <w:b/>
          <w:bCs/>
          <w:color w:val="000000"/>
        </w:rPr>
      </w:pPr>
      <w:r>
        <w:rPr>
          <w:rFonts w:eastAsia="ArialMT"/>
          <w:b/>
          <w:bCs/>
          <w:color w:val="000000"/>
        </w:rPr>
        <w:t>Infraestrutura Física</w:t>
      </w:r>
    </w:p>
    <w:tbl>
      <w:tblPr>
        <w:tblW w:w="10206" w:type="dxa"/>
        <w:tblInd w:w="-572" w:type="dxa"/>
        <w:tblLayout w:type="fixed"/>
        <w:tblLook w:val="0000" w:firstRow="0" w:lastRow="0" w:firstColumn="0" w:lastColumn="0" w:noHBand="0" w:noVBand="0"/>
      </w:tblPr>
      <w:tblGrid>
        <w:gridCol w:w="426"/>
        <w:gridCol w:w="3257"/>
        <w:gridCol w:w="1704"/>
        <w:gridCol w:w="567"/>
        <w:gridCol w:w="1417"/>
        <w:gridCol w:w="399"/>
        <w:gridCol w:w="1161"/>
        <w:gridCol w:w="1247"/>
        <w:gridCol w:w="28"/>
      </w:tblGrid>
      <w:tr w:rsidR="00DE6F7B" w14:paraId="00897733" w14:textId="77777777" w:rsidTr="00A31F03">
        <w:trPr>
          <w:cantSplit/>
          <w:trHeight w:val="2188"/>
        </w:trPr>
        <w:tc>
          <w:tcPr>
            <w:tcW w:w="426" w:type="dxa"/>
            <w:tcBorders>
              <w:top w:val="single" w:sz="4" w:space="0" w:color="000000"/>
              <w:left w:val="single" w:sz="4" w:space="0" w:color="000000"/>
              <w:bottom w:val="single" w:sz="4" w:space="0" w:color="000000"/>
            </w:tcBorders>
            <w:shd w:val="clear" w:color="auto" w:fill="D9D9D9"/>
            <w:textDirection w:val="btLr"/>
            <w:vAlign w:val="center"/>
          </w:tcPr>
          <w:p w14:paraId="6972DAEB" w14:textId="77777777" w:rsidR="00DE6F7B" w:rsidRDefault="00DE6F7B" w:rsidP="00A12086">
            <w:pPr>
              <w:pStyle w:val="Contedodatabela"/>
              <w:ind w:right="113"/>
              <w:jc w:val="center"/>
              <w:rPr>
                <w:b/>
                <w:bCs/>
                <w:sz w:val="20"/>
                <w:szCs w:val="20"/>
              </w:rPr>
            </w:pPr>
            <w:r>
              <w:rPr>
                <w:b/>
                <w:bCs/>
                <w:sz w:val="20"/>
                <w:szCs w:val="20"/>
              </w:rPr>
              <w:t>Item</w:t>
            </w:r>
          </w:p>
        </w:tc>
        <w:tc>
          <w:tcPr>
            <w:tcW w:w="3257" w:type="dxa"/>
            <w:tcBorders>
              <w:top w:val="single" w:sz="4" w:space="0" w:color="000000"/>
              <w:left w:val="single" w:sz="4" w:space="0" w:color="000000"/>
              <w:bottom w:val="single" w:sz="4" w:space="0" w:color="000000"/>
            </w:tcBorders>
            <w:shd w:val="clear" w:color="auto" w:fill="D9D9D9"/>
            <w:vAlign w:val="center"/>
          </w:tcPr>
          <w:p w14:paraId="7645606E" w14:textId="77777777" w:rsidR="00DE6F7B" w:rsidRDefault="00DE6F7B" w:rsidP="00A12086">
            <w:pPr>
              <w:pStyle w:val="Contedodatabela"/>
              <w:jc w:val="center"/>
              <w:rPr>
                <w:b/>
                <w:bCs/>
                <w:sz w:val="20"/>
                <w:szCs w:val="20"/>
              </w:rPr>
            </w:pPr>
            <w:r>
              <w:rPr>
                <w:b/>
                <w:bCs/>
                <w:sz w:val="20"/>
                <w:szCs w:val="20"/>
              </w:rPr>
              <w:t>Descrição (descrição detalhada: atender a especificação contida no item 3 do termo de referência)</w:t>
            </w:r>
          </w:p>
        </w:tc>
        <w:tc>
          <w:tcPr>
            <w:tcW w:w="1704" w:type="dxa"/>
            <w:tcBorders>
              <w:top w:val="single" w:sz="4" w:space="0" w:color="000000"/>
              <w:left w:val="single" w:sz="4" w:space="0" w:color="000000"/>
              <w:bottom w:val="single" w:sz="4" w:space="0" w:color="000000"/>
            </w:tcBorders>
            <w:shd w:val="clear" w:color="auto" w:fill="D9D9D9"/>
            <w:vAlign w:val="center"/>
          </w:tcPr>
          <w:p w14:paraId="5E914DDA" w14:textId="77777777" w:rsidR="00DE6F7B" w:rsidRDefault="00DE6F7B" w:rsidP="00A12086">
            <w:pPr>
              <w:pStyle w:val="Contedodatabela"/>
              <w:jc w:val="center"/>
              <w:rPr>
                <w:b/>
                <w:bCs/>
                <w:sz w:val="20"/>
                <w:szCs w:val="20"/>
              </w:rPr>
            </w:pPr>
            <w:r>
              <w:rPr>
                <w:b/>
                <w:bCs/>
                <w:sz w:val="20"/>
                <w:szCs w:val="20"/>
              </w:rPr>
              <w:t>Local de Instalação/</w:t>
            </w:r>
          </w:p>
          <w:p w14:paraId="076481A2" w14:textId="77777777" w:rsidR="00DE6F7B" w:rsidRDefault="00DE6F7B" w:rsidP="00A12086">
            <w:pPr>
              <w:pStyle w:val="Contedodatabela"/>
              <w:jc w:val="center"/>
              <w:rPr>
                <w:b/>
                <w:bCs/>
                <w:sz w:val="20"/>
                <w:szCs w:val="20"/>
              </w:rPr>
            </w:pPr>
            <w:r>
              <w:rPr>
                <w:b/>
                <w:bCs/>
                <w:sz w:val="20"/>
                <w:szCs w:val="20"/>
              </w:rPr>
              <w:t xml:space="preserve">Macro descrição </w:t>
            </w:r>
          </w:p>
        </w:tc>
        <w:tc>
          <w:tcPr>
            <w:tcW w:w="567" w:type="dxa"/>
            <w:tcBorders>
              <w:top w:val="single" w:sz="4" w:space="0" w:color="000000"/>
              <w:left w:val="single" w:sz="4" w:space="0" w:color="000000"/>
              <w:bottom w:val="single" w:sz="4" w:space="0" w:color="000000"/>
            </w:tcBorders>
            <w:shd w:val="clear" w:color="auto" w:fill="D9D9D9"/>
            <w:textDirection w:val="btLr"/>
            <w:vAlign w:val="center"/>
          </w:tcPr>
          <w:p w14:paraId="35CDEABC" w14:textId="77777777" w:rsidR="00DE6F7B" w:rsidRDefault="00DE6F7B" w:rsidP="00A12086">
            <w:pPr>
              <w:pStyle w:val="Contedodatabela"/>
              <w:ind w:right="113"/>
              <w:jc w:val="center"/>
              <w:rPr>
                <w:b/>
                <w:bCs/>
                <w:sz w:val="20"/>
                <w:szCs w:val="20"/>
              </w:rPr>
            </w:pPr>
            <w:r>
              <w:rPr>
                <w:b/>
                <w:bCs/>
                <w:sz w:val="20"/>
                <w:szCs w:val="20"/>
              </w:rPr>
              <w:t>Quantidade</w:t>
            </w:r>
          </w:p>
        </w:tc>
        <w:tc>
          <w:tcPr>
            <w:tcW w:w="1417" w:type="dxa"/>
            <w:tcBorders>
              <w:top w:val="single" w:sz="4" w:space="0" w:color="000000"/>
              <w:left w:val="single" w:sz="4" w:space="0" w:color="000000"/>
              <w:bottom w:val="single" w:sz="4" w:space="0" w:color="000000"/>
            </w:tcBorders>
            <w:shd w:val="clear" w:color="auto" w:fill="D9D9D9"/>
            <w:textDirection w:val="btLr"/>
            <w:vAlign w:val="center"/>
          </w:tcPr>
          <w:p w14:paraId="37B301B1" w14:textId="77777777" w:rsidR="00DE6F7B" w:rsidRDefault="00DE6F7B" w:rsidP="00A12086">
            <w:pPr>
              <w:pStyle w:val="Contedodatabela"/>
              <w:ind w:right="113"/>
              <w:jc w:val="center"/>
              <w:rPr>
                <w:b/>
                <w:bCs/>
                <w:sz w:val="20"/>
                <w:szCs w:val="20"/>
              </w:rPr>
            </w:pPr>
            <w:r>
              <w:rPr>
                <w:b/>
                <w:bCs/>
                <w:sz w:val="20"/>
                <w:szCs w:val="20"/>
              </w:rPr>
              <w:t>Medida</w:t>
            </w:r>
          </w:p>
          <w:p w14:paraId="6954C382" w14:textId="77777777" w:rsidR="00DE6F7B" w:rsidRDefault="00DE6F7B" w:rsidP="00A12086">
            <w:pPr>
              <w:pStyle w:val="Contedodatabela"/>
              <w:ind w:left="113" w:right="113"/>
              <w:jc w:val="center"/>
              <w:rPr>
                <w:b/>
                <w:bCs/>
                <w:sz w:val="20"/>
                <w:szCs w:val="20"/>
              </w:rPr>
            </w:pPr>
          </w:p>
        </w:tc>
        <w:tc>
          <w:tcPr>
            <w:tcW w:w="399" w:type="dxa"/>
            <w:tcBorders>
              <w:top w:val="single" w:sz="4" w:space="0" w:color="000000"/>
              <w:left w:val="single" w:sz="4" w:space="0" w:color="000000"/>
              <w:bottom w:val="single" w:sz="4" w:space="0" w:color="000000"/>
            </w:tcBorders>
            <w:shd w:val="clear" w:color="auto" w:fill="D9D9D9"/>
            <w:textDirection w:val="btLr"/>
            <w:vAlign w:val="center"/>
          </w:tcPr>
          <w:p w14:paraId="73DD34C1" w14:textId="77777777" w:rsidR="00DE6F7B" w:rsidRDefault="00DE6F7B" w:rsidP="00A12086">
            <w:pPr>
              <w:pStyle w:val="Contedodatabela"/>
              <w:ind w:right="113"/>
              <w:jc w:val="center"/>
              <w:rPr>
                <w:b/>
                <w:bCs/>
                <w:sz w:val="20"/>
                <w:szCs w:val="20"/>
              </w:rPr>
            </w:pPr>
            <w:r>
              <w:rPr>
                <w:b/>
                <w:bCs/>
                <w:sz w:val="20"/>
                <w:szCs w:val="20"/>
              </w:rPr>
              <w:t>Diárias</w:t>
            </w:r>
          </w:p>
        </w:tc>
        <w:tc>
          <w:tcPr>
            <w:tcW w:w="1161" w:type="dxa"/>
            <w:tcBorders>
              <w:top w:val="single" w:sz="4" w:space="0" w:color="000000"/>
              <w:left w:val="single" w:sz="4" w:space="0" w:color="000000"/>
              <w:bottom w:val="single" w:sz="4" w:space="0" w:color="000000"/>
            </w:tcBorders>
            <w:shd w:val="clear" w:color="auto" w:fill="D9D9D9"/>
            <w:textDirection w:val="btLr"/>
            <w:vAlign w:val="center"/>
          </w:tcPr>
          <w:p w14:paraId="083DCAD9" w14:textId="77777777" w:rsidR="00DE6F7B" w:rsidRDefault="00DE6F7B" w:rsidP="00A12086">
            <w:pPr>
              <w:pStyle w:val="Contedodatabela"/>
              <w:ind w:right="113"/>
              <w:jc w:val="center"/>
              <w:rPr>
                <w:b/>
                <w:bCs/>
                <w:sz w:val="20"/>
                <w:szCs w:val="20"/>
              </w:rPr>
            </w:pPr>
            <w:r>
              <w:rPr>
                <w:b/>
                <w:bCs/>
                <w:sz w:val="20"/>
                <w:szCs w:val="20"/>
              </w:rPr>
              <w:t>Valor Unitário R$</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D9D9D9"/>
            <w:textDirection w:val="btLr"/>
            <w:vAlign w:val="center"/>
          </w:tcPr>
          <w:p w14:paraId="459BAEB0" w14:textId="77777777" w:rsidR="00DE6F7B" w:rsidRDefault="00DE6F7B" w:rsidP="00A12086">
            <w:pPr>
              <w:pStyle w:val="Contedodatabela"/>
              <w:ind w:right="113"/>
              <w:jc w:val="center"/>
            </w:pPr>
            <w:r>
              <w:rPr>
                <w:b/>
                <w:bCs/>
                <w:sz w:val="20"/>
                <w:szCs w:val="20"/>
              </w:rPr>
              <w:t>Valor Total do Item R$</w:t>
            </w:r>
          </w:p>
        </w:tc>
      </w:tr>
      <w:tr w:rsidR="00DE6F7B" w14:paraId="31E4E1E6" w14:textId="77777777" w:rsidTr="00A31F03">
        <w:trPr>
          <w:trHeight w:hRule="exact" w:val="647"/>
        </w:trPr>
        <w:tc>
          <w:tcPr>
            <w:tcW w:w="426" w:type="dxa"/>
            <w:tcBorders>
              <w:top w:val="single" w:sz="2" w:space="0" w:color="000000"/>
              <w:left w:val="single" w:sz="2" w:space="0" w:color="000000"/>
              <w:bottom w:val="single" w:sz="2" w:space="0" w:color="000000"/>
            </w:tcBorders>
            <w:shd w:val="clear" w:color="auto" w:fill="auto"/>
            <w:vAlign w:val="center"/>
          </w:tcPr>
          <w:p w14:paraId="34AE8A2A" w14:textId="77777777" w:rsidR="00DE6F7B" w:rsidRPr="00CE7A78" w:rsidRDefault="00DE6F7B" w:rsidP="00A12086">
            <w:pPr>
              <w:pStyle w:val="Contedodatabela"/>
              <w:jc w:val="center"/>
              <w:rPr>
                <w:rFonts w:eastAsia="Arial"/>
                <w:sz w:val="18"/>
                <w:szCs w:val="18"/>
              </w:rPr>
            </w:pPr>
            <w:r>
              <w:rPr>
                <w:rFonts w:eastAsia="Arial"/>
                <w:sz w:val="18"/>
                <w:szCs w:val="18"/>
              </w:rPr>
              <w:t>2</w:t>
            </w:r>
          </w:p>
        </w:tc>
        <w:tc>
          <w:tcPr>
            <w:tcW w:w="3257" w:type="dxa"/>
            <w:tcBorders>
              <w:top w:val="single" w:sz="2" w:space="0" w:color="000000"/>
              <w:left w:val="single" w:sz="2" w:space="0" w:color="000000"/>
              <w:bottom w:val="single" w:sz="2" w:space="0" w:color="000000"/>
            </w:tcBorders>
            <w:shd w:val="clear" w:color="auto" w:fill="auto"/>
            <w:vAlign w:val="center"/>
          </w:tcPr>
          <w:p w14:paraId="26F72E4C" w14:textId="77777777" w:rsidR="00DE6F7B" w:rsidRPr="00CE7A78" w:rsidRDefault="00DE6F7B" w:rsidP="00A12086">
            <w:pPr>
              <w:pStyle w:val="PargrafodaLista"/>
              <w:spacing w:after="120"/>
              <w:ind w:left="0"/>
              <w:jc w:val="both"/>
              <w:rPr>
                <w:rFonts w:eastAsia="Arial"/>
                <w:color w:val="000000"/>
                <w:sz w:val="18"/>
                <w:szCs w:val="18"/>
              </w:rPr>
            </w:pPr>
            <w:r>
              <w:rPr>
                <w:rFonts w:eastAsia="Arial"/>
                <w:color w:val="000000"/>
                <w:sz w:val="18"/>
                <w:szCs w:val="18"/>
              </w:rPr>
              <w:t>Notebook com acesso à internet wireless</w:t>
            </w:r>
          </w:p>
        </w:tc>
        <w:tc>
          <w:tcPr>
            <w:tcW w:w="1704" w:type="dxa"/>
            <w:vMerge w:val="restart"/>
            <w:tcBorders>
              <w:top w:val="single" w:sz="4" w:space="0" w:color="000000"/>
              <w:left w:val="single" w:sz="2" w:space="0" w:color="000000"/>
            </w:tcBorders>
            <w:shd w:val="clear" w:color="auto" w:fill="auto"/>
            <w:vAlign w:val="center"/>
          </w:tcPr>
          <w:p w14:paraId="73B7F20F" w14:textId="77777777" w:rsidR="00DE6F7B" w:rsidRPr="00CE7A78" w:rsidRDefault="00DE6F7B" w:rsidP="00A12086">
            <w:pPr>
              <w:jc w:val="center"/>
              <w:rPr>
                <w:sz w:val="20"/>
                <w:szCs w:val="20"/>
                <w:lang w:eastAsia="ar-SA"/>
              </w:rPr>
            </w:pPr>
            <w:r w:rsidRPr="00CE7A78">
              <w:rPr>
                <w:sz w:val="20"/>
                <w:szCs w:val="20"/>
                <w:lang w:eastAsia="ar-SA"/>
              </w:rPr>
              <w:t>Sala para Presidência</w:t>
            </w:r>
          </w:p>
          <w:p w14:paraId="72CE26D7" w14:textId="77777777" w:rsidR="00DE6F7B" w:rsidRPr="00CE7A78" w:rsidRDefault="00DE6F7B" w:rsidP="00A12086">
            <w:pPr>
              <w:jc w:val="center"/>
              <w:rPr>
                <w:sz w:val="20"/>
                <w:szCs w:val="20"/>
                <w:lang w:eastAsia="ar-SA"/>
              </w:rPr>
            </w:pPr>
          </w:p>
          <w:p w14:paraId="69B4F23A" w14:textId="77777777" w:rsidR="00DE6F7B" w:rsidRPr="00CE7A78" w:rsidRDefault="00DE6F7B" w:rsidP="00A12086">
            <w:pPr>
              <w:jc w:val="both"/>
              <w:rPr>
                <w:rFonts w:eastAsia="ArialMT"/>
                <w:bCs/>
                <w:color w:val="000000"/>
                <w:sz w:val="20"/>
                <w:szCs w:val="20"/>
              </w:rPr>
            </w:pPr>
            <w:r w:rsidRPr="00CE7A78">
              <w:rPr>
                <w:rFonts w:eastAsia="ArialMT"/>
                <w:bCs/>
                <w:color w:val="000000"/>
                <w:sz w:val="18"/>
                <w:szCs w:val="18"/>
              </w:rPr>
              <w:t>Obs.: A sala deve estar completamente apta para ser usada no início da manhã do dia 2</w:t>
            </w:r>
            <w:r>
              <w:rPr>
                <w:rFonts w:eastAsia="ArialMT"/>
                <w:bCs/>
                <w:color w:val="000000"/>
                <w:sz w:val="18"/>
                <w:szCs w:val="18"/>
              </w:rPr>
              <w:t>1/11/22</w:t>
            </w:r>
            <w:r w:rsidRPr="00CE7A78">
              <w:rPr>
                <w:rFonts w:eastAsia="ArialMT"/>
                <w:bCs/>
                <w:color w:val="000000"/>
                <w:sz w:val="18"/>
                <w:szCs w:val="18"/>
              </w:rPr>
              <w:t>, portanto, a montagem do</w:t>
            </w:r>
            <w:r w:rsidRPr="00CE7A78">
              <w:rPr>
                <w:rFonts w:eastAsia="ArialMT"/>
                <w:bCs/>
                <w:color w:val="000000"/>
                <w:sz w:val="20"/>
                <w:szCs w:val="20"/>
              </w:rPr>
              <w:t xml:space="preserve"> </w:t>
            </w:r>
            <w:r w:rsidRPr="00CE7A78">
              <w:rPr>
                <w:rFonts w:eastAsia="ArialMT"/>
                <w:bCs/>
                <w:color w:val="000000"/>
                <w:sz w:val="18"/>
                <w:szCs w:val="18"/>
              </w:rPr>
              <w:t xml:space="preserve">espaço deverá ocorrer no dia </w:t>
            </w:r>
            <w:r>
              <w:rPr>
                <w:rFonts w:eastAsia="ArialMT"/>
                <w:bCs/>
                <w:color w:val="000000"/>
                <w:sz w:val="18"/>
                <w:szCs w:val="18"/>
              </w:rPr>
              <w:t>18/11/22</w:t>
            </w:r>
            <w:r w:rsidRPr="00CE7A78">
              <w:rPr>
                <w:rFonts w:eastAsia="ArialMT"/>
                <w:bCs/>
                <w:color w:val="000000"/>
                <w:sz w:val="18"/>
                <w:szCs w:val="18"/>
              </w:rPr>
              <w:t>.</w:t>
            </w:r>
          </w:p>
          <w:p w14:paraId="5DBD791B" w14:textId="77777777" w:rsidR="00DE6F7B" w:rsidRDefault="00DE6F7B" w:rsidP="00A12086">
            <w:pPr>
              <w:snapToGrid w:val="0"/>
              <w:jc w:val="center"/>
              <w:rPr>
                <w:sz w:val="20"/>
                <w:szCs w:val="20"/>
                <w:lang w:eastAsia="ar-SA"/>
              </w:rPr>
            </w:pPr>
          </w:p>
        </w:tc>
        <w:tc>
          <w:tcPr>
            <w:tcW w:w="567" w:type="dxa"/>
            <w:tcBorders>
              <w:top w:val="single" w:sz="2" w:space="0" w:color="000000"/>
              <w:left w:val="single" w:sz="2" w:space="0" w:color="000000"/>
              <w:bottom w:val="single" w:sz="2" w:space="0" w:color="000000"/>
            </w:tcBorders>
            <w:shd w:val="clear" w:color="auto" w:fill="auto"/>
            <w:vAlign w:val="center"/>
          </w:tcPr>
          <w:p w14:paraId="48DBD913" w14:textId="77777777" w:rsidR="00DE6F7B" w:rsidRDefault="00DE6F7B" w:rsidP="00A12086">
            <w:pPr>
              <w:jc w:val="center"/>
              <w:rPr>
                <w:rFonts w:eastAsia="Arial"/>
                <w:sz w:val="20"/>
                <w:szCs w:val="20"/>
              </w:rPr>
            </w:pPr>
            <w:r>
              <w:rPr>
                <w:color w:val="000000"/>
                <w:sz w:val="20"/>
                <w:szCs w:val="20"/>
              </w:rPr>
              <w:t>1</w:t>
            </w:r>
          </w:p>
        </w:tc>
        <w:tc>
          <w:tcPr>
            <w:tcW w:w="1417" w:type="dxa"/>
            <w:vMerge w:val="restart"/>
            <w:tcBorders>
              <w:top w:val="single" w:sz="4" w:space="0" w:color="000000"/>
              <w:left w:val="single" w:sz="2" w:space="0" w:color="000000"/>
            </w:tcBorders>
            <w:shd w:val="clear" w:color="auto" w:fill="auto"/>
            <w:vAlign w:val="center"/>
          </w:tcPr>
          <w:p w14:paraId="352386B1" w14:textId="77777777" w:rsidR="00DE6F7B" w:rsidRDefault="00DE6F7B" w:rsidP="00A12086">
            <w:pPr>
              <w:pStyle w:val="Contedodatabela"/>
              <w:snapToGrid w:val="0"/>
              <w:jc w:val="center"/>
              <w:rPr>
                <w:sz w:val="20"/>
                <w:szCs w:val="20"/>
              </w:rPr>
            </w:pPr>
          </w:p>
          <w:p w14:paraId="2EF31782" w14:textId="77777777" w:rsidR="00DE6F7B" w:rsidRDefault="00DE6F7B" w:rsidP="00A12086">
            <w:pPr>
              <w:pStyle w:val="Contedodatabela"/>
              <w:snapToGrid w:val="0"/>
              <w:jc w:val="center"/>
              <w:rPr>
                <w:sz w:val="20"/>
                <w:szCs w:val="20"/>
              </w:rPr>
            </w:pPr>
          </w:p>
          <w:p w14:paraId="3ED99C96" w14:textId="77777777" w:rsidR="00DE6F7B" w:rsidRDefault="00DE6F7B" w:rsidP="00A12086">
            <w:pPr>
              <w:pStyle w:val="Contedodatabela"/>
              <w:snapToGrid w:val="0"/>
              <w:jc w:val="center"/>
              <w:rPr>
                <w:sz w:val="20"/>
                <w:szCs w:val="20"/>
              </w:rPr>
            </w:pPr>
            <w:r>
              <w:rPr>
                <w:sz w:val="20"/>
                <w:szCs w:val="20"/>
              </w:rPr>
              <w:t>Unidade</w:t>
            </w:r>
          </w:p>
        </w:tc>
        <w:tc>
          <w:tcPr>
            <w:tcW w:w="399" w:type="dxa"/>
            <w:vMerge w:val="restart"/>
            <w:tcBorders>
              <w:top w:val="single" w:sz="4" w:space="0" w:color="000000"/>
              <w:left w:val="single" w:sz="2" w:space="0" w:color="000000"/>
              <w:bottom w:val="single" w:sz="4" w:space="0" w:color="auto"/>
            </w:tcBorders>
            <w:shd w:val="clear" w:color="auto" w:fill="auto"/>
            <w:vAlign w:val="center"/>
          </w:tcPr>
          <w:p w14:paraId="3D58EF79" w14:textId="77777777" w:rsidR="00DE6F7B" w:rsidRDefault="00DE6F7B" w:rsidP="00A12086">
            <w:pPr>
              <w:pStyle w:val="Contedodatabela"/>
              <w:snapToGrid w:val="0"/>
              <w:jc w:val="center"/>
              <w:rPr>
                <w:sz w:val="20"/>
                <w:szCs w:val="20"/>
              </w:rPr>
            </w:pPr>
          </w:p>
          <w:p w14:paraId="17E7CBA7" w14:textId="77777777" w:rsidR="00DE6F7B" w:rsidRDefault="00DE6F7B" w:rsidP="00A12086">
            <w:pPr>
              <w:pStyle w:val="Contedodatabela"/>
              <w:snapToGrid w:val="0"/>
              <w:jc w:val="center"/>
              <w:rPr>
                <w:sz w:val="20"/>
                <w:szCs w:val="20"/>
              </w:rPr>
            </w:pPr>
          </w:p>
          <w:p w14:paraId="327C7F37" w14:textId="77777777" w:rsidR="00DE6F7B" w:rsidRDefault="00DE6F7B" w:rsidP="00A12086">
            <w:pPr>
              <w:pStyle w:val="Contedodatabela"/>
              <w:snapToGrid w:val="0"/>
              <w:jc w:val="center"/>
              <w:rPr>
                <w:sz w:val="20"/>
                <w:szCs w:val="20"/>
              </w:rPr>
            </w:pPr>
            <w:r>
              <w:rPr>
                <w:sz w:val="20"/>
                <w:szCs w:val="20"/>
              </w:rPr>
              <w:t>4</w:t>
            </w:r>
          </w:p>
        </w:tc>
        <w:tc>
          <w:tcPr>
            <w:tcW w:w="1161" w:type="dxa"/>
            <w:tcBorders>
              <w:top w:val="single" w:sz="2" w:space="0" w:color="000000"/>
              <w:left w:val="single" w:sz="2" w:space="0" w:color="000000"/>
              <w:bottom w:val="single" w:sz="2" w:space="0" w:color="000000"/>
            </w:tcBorders>
            <w:shd w:val="clear" w:color="auto" w:fill="auto"/>
            <w:vAlign w:val="center"/>
          </w:tcPr>
          <w:p w14:paraId="6D2927A3" w14:textId="539FB1A7" w:rsidR="00DE6F7B" w:rsidRPr="0064218E" w:rsidRDefault="00F84402" w:rsidP="002739CB">
            <w:pPr>
              <w:jc w:val="center"/>
              <w:rPr>
                <w:b/>
                <w:bCs/>
              </w:rPr>
            </w:pPr>
            <w:r w:rsidRPr="0064218E">
              <w:rPr>
                <w:b/>
                <w:bCs/>
              </w:rPr>
              <w:t>117,50</w:t>
            </w:r>
          </w:p>
        </w:tc>
        <w:tc>
          <w:tcPr>
            <w:tcW w:w="1275"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14:paraId="5EE27D11" w14:textId="36E402D9" w:rsidR="00DE6F7B" w:rsidRPr="0064218E" w:rsidRDefault="00F84402" w:rsidP="002739CB">
            <w:pPr>
              <w:jc w:val="center"/>
              <w:rPr>
                <w:b/>
                <w:bCs/>
              </w:rPr>
            </w:pPr>
            <w:r w:rsidRPr="0064218E">
              <w:rPr>
                <w:b/>
                <w:bCs/>
              </w:rPr>
              <w:t>470,00</w:t>
            </w:r>
          </w:p>
        </w:tc>
      </w:tr>
      <w:tr w:rsidR="00DE6F7B" w14:paraId="60E89D06" w14:textId="77777777" w:rsidTr="00A31F03">
        <w:trPr>
          <w:trHeight w:hRule="exact" w:val="1153"/>
        </w:trPr>
        <w:tc>
          <w:tcPr>
            <w:tcW w:w="426" w:type="dxa"/>
            <w:tcBorders>
              <w:top w:val="single" w:sz="2" w:space="0" w:color="000000"/>
              <w:left w:val="single" w:sz="2" w:space="0" w:color="000000"/>
              <w:bottom w:val="single" w:sz="2" w:space="0" w:color="000000"/>
            </w:tcBorders>
            <w:shd w:val="clear" w:color="auto" w:fill="auto"/>
            <w:vAlign w:val="center"/>
          </w:tcPr>
          <w:p w14:paraId="34BAFD89" w14:textId="77777777" w:rsidR="00DE6F7B" w:rsidRPr="00CE7A78" w:rsidRDefault="00DE6F7B" w:rsidP="00A12086">
            <w:pPr>
              <w:pStyle w:val="Contedodatabela"/>
              <w:jc w:val="center"/>
              <w:rPr>
                <w:rFonts w:eastAsia="Arial"/>
                <w:sz w:val="18"/>
                <w:szCs w:val="18"/>
              </w:rPr>
            </w:pPr>
            <w:r>
              <w:rPr>
                <w:rFonts w:eastAsia="Arial"/>
                <w:sz w:val="18"/>
                <w:szCs w:val="18"/>
              </w:rPr>
              <w:t>3</w:t>
            </w:r>
          </w:p>
        </w:tc>
        <w:tc>
          <w:tcPr>
            <w:tcW w:w="3257" w:type="dxa"/>
            <w:tcBorders>
              <w:top w:val="single" w:sz="2" w:space="0" w:color="000000"/>
              <w:left w:val="single" w:sz="2" w:space="0" w:color="000000"/>
              <w:bottom w:val="single" w:sz="2" w:space="0" w:color="000000"/>
            </w:tcBorders>
            <w:shd w:val="clear" w:color="auto" w:fill="auto"/>
            <w:vAlign w:val="center"/>
          </w:tcPr>
          <w:p w14:paraId="049D4777" w14:textId="77777777" w:rsidR="00DE6F7B" w:rsidRPr="001340F6" w:rsidRDefault="00DE6F7B" w:rsidP="00A12086">
            <w:pPr>
              <w:jc w:val="both"/>
              <w:rPr>
                <w:rFonts w:eastAsia="Arial" w:cs="Calibri"/>
                <w:color w:val="000000"/>
                <w:sz w:val="18"/>
                <w:szCs w:val="18"/>
              </w:rPr>
            </w:pPr>
            <w:r>
              <w:rPr>
                <w:rFonts w:eastAsia="Arial" w:cs="Calibri"/>
                <w:color w:val="000000"/>
                <w:sz w:val="18"/>
                <w:szCs w:val="18"/>
              </w:rPr>
              <w:t>I</w:t>
            </w:r>
            <w:r w:rsidRPr="001340F6">
              <w:rPr>
                <w:rFonts w:eastAsia="Arial" w:cs="Calibri"/>
                <w:color w:val="000000"/>
                <w:sz w:val="18"/>
                <w:szCs w:val="18"/>
              </w:rPr>
              <w:t>mpressora multifuncional colorida a laser ou jato de tinta, com papel e cartucho/tonner em quantidade suficiente para o evento (tinta colorida e preta)</w:t>
            </w:r>
          </w:p>
          <w:p w14:paraId="20CB59C7" w14:textId="77777777" w:rsidR="00DE6F7B" w:rsidRPr="00CE7A78" w:rsidRDefault="00DE6F7B" w:rsidP="00A12086">
            <w:pPr>
              <w:pStyle w:val="PargrafodaLista"/>
              <w:spacing w:after="120"/>
              <w:ind w:left="0"/>
              <w:jc w:val="both"/>
              <w:rPr>
                <w:rFonts w:eastAsia="Arial"/>
                <w:color w:val="000000"/>
                <w:sz w:val="18"/>
                <w:szCs w:val="18"/>
              </w:rPr>
            </w:pPr>
          </w:p>
        </w:tc>
        <w:tc>
          <w:tcPr>
            <w:tcW w:w="1704" w:type="dxa"/>
            <w:vMerge/>
            <w:tcBorders>
              <w:left w:val="single" w:sz="2" w:space="0" w:color="000000"/>
            </w:tcBorders>
            <w:shd w:val="clear" w:color="auto" w:fill="auto"/>
            <w:vAlign w:val="center"/>
          </w:tcPr>
          <w:p w14:paraId="343FEDF4" w14:textId="77777777" w:rsidR="00DE6F7B" w:rsidRDefault="00DE6F7B" w:rsidP="00A12086">
            <w:pPr>
              <w:snapToGrid w:val="0"/>
              <w:jc w:val="center"/>
              <w:rPr>
                <w:sz w:val="20"/>
                <w:szCs w:val="20"/>
                <w:lang w:eastAsia="ar-SA"/>
              </w:rPr>
            </w:pPr>
          </w:p>
        </w:tc>
        <w:tc>
          <w:tcPr>
            <w:tcW w:w="567" w:type="dxa"/>
            <w:tcBorders>
              <w:top w:val="single" w:sz="2" w:space="0" w:color="000000"/>
              <w:left w:val="single" w:sz="2" w:space="0" w:color="000000"/>
              <w:bottom w:val="single" w:sz="2" w:space="0" w:color="000000"/>
            </w:tcBorders>
            <w:shd w:val="clear" w:color="auto" w:fill="auto"/>
            <w:vAlign w:val="center"/>
          </w:tcPr>
          <w:p w14:paraId="13986822" w14:textId="77777777" w:rsidR="00DE6F7B" w:rsidRDefault="00DE6F7B" w:rsidP="00A12086">
            <w:pPr>
              <w:jc w:val="center"/>
              <w:rPr>
                <w:rFonts w:eastAsia="Arial"/>
                <w:sz w:val="20"/>
                <w:szCs w:val="20"/>
              </w:rPr>
            </w:pPr>
            <w:r w:rsidRPr="00CE7A78">
              <w:rPr>
                <w:color w:val="000000"/>
                <w:sz w:val="20"/>
                <w:szCs w:val="20"/>
              </w:rPr>
              <w:t>1</w:t>
            </w:r>
          </w:p>
        </w:tc>
        <w:tc>
          <w:tcPr>
            <w:tcW w:w="1417" w:type="dxa"/>
            <w:vMerge/>
            <w:tcBorders>
              <w:left w:val="single" w:sz="2" w:space="0" w:color="000000"/>
            </w:tcBorders>
            <w:shd w:val="clear" w:color="auto" w:fill="auto"/>
            <w:vAlign w:val="center"/>
          </w:tcPr>
          <w:p w14:paraId="58DFA68F" w14:textId="77777777" w:rsidR="00DE6F7B" w:rsidRDefault="00DE6F7B" w:rsidP="00A12086">
            <w:pPr>
              <w:pStyle w:val="Contedodatabela"/>
              <w:snapToGrid w:val="0"/>
              <w:jc w:val="center"/>
              <w:rPr>
                <w:sz w:val="20"/>
                <w:szCs w:val="20"/>
              </w:rPr>
            </w:pPr>
          </w:p>
        </w:tc>
        <w:tc>
          <w:tcPr>
            <w:tcW w:w="399" w:type="dxa"/>
            <w:vMerge/>
            <w:tcBorders>
              <w:left w:val="single" w:sz="2" w:space="0" w:color="000000"/>
              <w:bottom w:val="single" w:sz="4" w:space="0" w:color="auto"/>
            </w:tcBorders>
            <w:shd w:val="clear" w:color="auto" w:fill="auto"/>
            <w:vAlign w:val="center"/>
          </w:tcPr>
          <w:p w14:paraId="17059D5C" w14:textId="77777777" w:rsidR="00DE6F7B" w:rsidRDefault="00DE6F7B" w:rsidP="00A12086">
            <w:pPr>
              <w:pStyle w:val="Contedodatabela"/>
              <w:snapToGrid w:val="0"/>
              <w:jc w:val="center"/>
              <w:rPr>
                <w:sz w:val="20"/>
                <w:szCs w:val="20"/>
              </w:rPr>
            </w:pPr>
          </w:p>
        </w:tc>
        <w:tc>
          <w:tcPr>
            <w:tcW w:w="1161" w:type="dxa"/>
            <w:tcBorders>
              <w:top w:val="single" w:sz="2" w:space="0" w:color="000000"/>
              <w:left w:val="single" w:sz="2" w:space="0" w:color="000000"/>
              <w:bottom w:val="single" w:sz="2" w:space="0" w:color="000000"/>
            </w:tcBorders>
            <w:shd w:val="clear" w:color="auto" w:fill="auto"/>
            <w:vAlign w:val="center"/>
          </w:tcPr>
          <w:p w14:paraId="4D728AFE" w14:textId="53EDADE9" w:rsidR="00DE6F7B" w:rsidRPr="0064218E" w:rsidRDefault="00F84402" w:rsidP="002739CB">
            <w:pPr>
              <w:jc w:val="center"/>
              <w:rPr>
                <w:b/>
                <w:bCs/>
              </w:rPr>
            </w:pPr>
            <w:r w:rsidRPr="0064218E">
              <w:rPr>
                <w:b/>
                <w:bCs/>
              </w:rPr>
              <w:t>166,00</w:t>
            </w:r>
          </w:p>
        </w:tc>
        <w:tc>
          <w:tcPr>
            <w:tcW w:w="1275"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14:paraId="3E4B116F" w14:textId="09063110" w:rsidR="00DE6F7B" w:rsidRPr="0064218E" w:rsidRDefault="00C359AD" w:rsidP="002739CB">
            <w:pPr>
              <w:jc w:val="center"/>
              <w:rPr>
                <w:b/>
                <w:bCs/>
              </w:rPr>
            </w:pPr>
            <w:r w:rsidRPr="0064218E">
              <w:rPr>
                <w:b/>
                <w:bCs/>
              </w:rPr>
              <w:t>664,00</w:t>
            </w:r>
          </w:p>
        </w:tc>
      </w:tr>
      <w:tr w:rsidR="00DE6F7B" w14:paraId="022D0D72" w14:textId="77777777" w:rsidTr="00A31F03">
        <w:trPr>
          <w:trHeight w:hRule="exact" w:val="985"/>
        </w:trPr>
        <w:tc>
          <w:tcPr>
            <w:tcW w:w="426" w:type="dxa"/>
            <w:tcBorders>
              <w:top w:val="single" w:sz="2" w:space="0" w:color="000000"/>
              <w:left w:val="single" w:sz="2" w:space="0" w:color="000000"/>
              <w:bottom w:val="single" w:sz="2" w:space="0" w:color="000000"/>
            </w:tcBorders>
            <w:shd w:val="clear" w:color="auto" w:fill="auto"/>
            <w:vAlign w:val="center"/>
          </w:tcPr>
          <w:p w14:paraId="56DCD6E1" w14:textId="77777777" w:rsidR="00DE6F7B" w:rsidRPr="00CE7A78" w:rsidRDefault="00DE6F7B" w:rsidP="00A12086">
            <w:pPr>
              <w:pStyle w:val="Contedodatabela"/>
              <w:jc w:val="center"/>
              <w:rPr>
                <w:rFonts w:eastAsia="Arial"/>
                <w:sz w:val="18"/>
                <w:szCs w:val="18"/>
              </w:rPr>
            </w:pPr>
            <w:r>
              <w:rPr>
                <w:rFonts w:eastAsia="Arial"/>
                <w:sz w:val="18"/>
                <w:szCs w:val="18"/>
              </w:rPr>
              <w:t>4</w:t>
            </w:r>
          </w:p>
        </w:tc>
        <w:tc>
          <w:tcPr>
            <w:tcW w:w="3257" w:type="dxa"/>
            <w:tcBorders>
              <w:top w:val="single" w:sz="2" w:space="0" w:color="000000"/>
              <w:left w:val="single" w:sz="2" w:space="0" w:color="000000"/>
              <w:bottom w:val="single" w:sz="2" w:space="0" w:color="000000"/>
            </w:tcBorders>
            <w:shd w:val="clear" w:color="auto" w:fill="auto"/>
            <w:vAlign w:val="center"/>
          </w:tcPr>
          <w:p w14:paraId="712C5E8F" w14:textId="77777777" w:rsidR="00DE6F7B" w:rsidRPr="00CE7A78" w:rsidRDefault="00DE6F7B" w:rsidP="00A12086">
            <w:pPr>
              <w:pStyle w:val="PargrafodaLista"/>
              <w:spacing w:after="120"/>
              <w:ind w:left="0"/>
              <w:jc w:val="both"/>
              <w:rPr>
                <w:rFonts w:eastAsia="Arial"/>
                <w:color w:val="000000"/>
                <w:sz w:val="18"/>
                <w:szCs w:val="18"/>
              </w:rPr>
            </w:pPr>
            <w:r w:rsidRPr="001340F6">
              <w:rPr>
                <w:rFonts w:eastAsia="Arial"/>
                <w:color w:val="000000"/>
                <w:sz w:val="18"/>
                <w:szCs w:val="18"/>
              </w:rPr>
              <w:t>Cadeira acolchoadas e ergonômicas com mesma em formato “U”</w:t>
            </w:r>
          </w:p>
        </w:tc>
        <w:tc>
          <w:tcPr>
            <w:tcW w:w="1704" w:type="dxa"/>
            <w:vMerge/>
            <w:tcBorders>
              <w:left w:val="single" w:sz="2" w:space="0" w:color="000000"/>
            </w:tcBorders>
            <w:shd w:val="clear" w:color="auto" w:fill="auto"/>
            <w:vAlign w:val="center"/>
          </w:tcPr>
          <w:p w14:paraId="4E349892" w14:textId="77777777" w:rsidR="00DE6F7B" w:rsidRDefault="00DE6F7B" w:rsidP="00A12086">
            <w:pPr>
              <w:snapToGrid w:val="0"/>
              <w:jc w:val="center"/>
              <w:rPr>
                <w:sz w:val="20"/>
                <w:szCs w:val="20"/>
                <w:lang w:eastAsia="ar-SA"/>
              </w:rPr>
            </w:pPr>
          </w:p>
        </w:tc>
        <w:tc>
          <w:tcPr>
            <w:tcW w:w="567" w:type="dxa"/>
            <w:tcBorders>
              <w:top w:val="single" w:sz="2" w:space="0" w:color="000000"/>
              <w:left w:val="single" w:sz="2" w:space="0" w:color="000000"/>
              <w:bottom w:val="single" w:sz="2" w:space="0" w:color="000000"/>
            </w:tcBorders>
            <w:shd w:val="clear" w:color="auto" w:fill="auto"/>
            <w:vAlign w:val="center"/>
          </w:tcPr>
          <w:p w14:paraId="52CE065C" w14:textId="77777777" w:rsidR="00DE6F7B" w:rsidRDefault="00DE6F7B" w:rsidP="00A12086">
            <w:pPr>
              <w:jc w:val="center"/>
              <w:rPr>
                <w:rFonts w:eastAsia="Arial"/>
                <w:sz w:val="20"/>
                <w:szCs w:val="20"/>
              </w:rPr>
            </w:pPr>
            <w:r>
              <w:rPr>
                <w:color w:val="000000"/>
                <w:sz w:val="20"/>
                <w:szCs w:val="20"/>
              </w:rPr>
              <w:t>10</w:t>
            </w:r>
          </w:p>
        </w:tc>
        <w:tc>
          <w:tcPr>
            <w:tcW w:w="1417" w:type="dxa"/>
            <w:vMerge/>
            <w:tcBorders>
              <w:left w:val="single" w:sz="2" w:space="0" w:color="000000"/>
              <w:bottom w:val="single" w:sz="2" w:space="0" w:color="000000"/>
            </w:tcBorders>
            <w:shd w:val="clear" w:color="auto" w:fill="auto"/>
            <w:vAlign w:val="center"/>
          </w:tcPr>
          <w:p w14:paraId="44D6D1C9" w14:textId="77777777" w:rsidR="00DE6F7B" w:rsidRDefault="00DE6F7B" w:rsidP="00A12086">
            <w:pPr>
              <w:pStyle w:val="Contedodatabela"/>
              <w:snapToGrid w:val="0"/>
              <w:jc w:val="center"/>
              <w:rPr>
                <w:sz w:val="20"/>
                <w:szCs w:val="20"/>
              </w:rPr>
            </w:pPr>
          </w:p>
        </w:tc>
        <w:tc>
          <w:tcPr>
            <w:tcW w:w="399" w:type="dxa"/>
            <w:vMerge/>
            <w:tcBorders>
              <w:left w:val="single" w:sz="2" w:space="0" w:color="000000"/>
              <w:bottom w:val="single" w:sz="4" w:space="0" w:color="auto"/>
            </w:tcBorders>
            <w:shd w:val="clear" w:color="auto" w:fill="auto"/>
            <w:vAlign w:val="center"/>
          </w:tcPr>
          <w:p w14:paraId="003AE81C" w14:textId="77777777" w:rsidR="00DE6F7B" w:rsidRDefault="00DE6F7B" w:rsidP="00A12086">
            <w:pPr>
              <w:pStyle w:val="Contedodatabela"/>
              <w:snapToGrid w:val="0"/>
              <w:jc w:val="center"/>
              <w:rPr>
                <w:sz w:val="20"/>
                <w:szCs w:val="20"/>
              </w:rPr>
            </w:pPr>
          </w:p>
        </w:tc>
        <w:tc>
          <w:tcPr>
            <w:tcW w:w="1161" w:type="dxa"/>
            <w:tcBorders>
              <w:top w:val="single" w:sz="2" w:space="0" w:color="000000"/>
              <w:left w:val="single" w:sz="2" w:space="0" w:color="000000"/>
              <w:bottom w:val="single" w:sz="2" w:space="0" w:color="000000"/>
            </w:tcBorders>
            <w:shd w:val="clear" w:color="auto" w:fill="auto"/>
            <w:vAlign w:val="center"/>
          </w:tcPr>
          <w:p w14:paraId="6EE736B6" w14:textId="27AC74C7" w:rsidR="00DE6F7B" w:rsidRPr="0064218E" w:rsidRDefault="00C359AD" w:rsidP="002739CB">
            <w:pPr>
              <w:jc w:val="center"/>
              <w:rPr>
                <w:b/>
                <w:bCs/>
              </w:rPr>
            </w:pPr>
            <w:r w:rsidRPr="0064218E">
              <w:rPr>
                <w:b/>
                <w:bCs/>
              </w:rPr>
              <w:t>12,00</w:t>
            </w:r>
          </w:p>
        </w:tc>
        <w:tc>
          <w:tcPr>
            <w:tcW w:w="1275"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14:paraId="372ADB55" w14:textId="2B7D13D2" w:rsidR="00DE6F7B" w:rsidRPr="0064218E" w:rsidRDefault="00C359AD" w:rsidP="002739CB">
            <w:pPr>
              <w:jc w:val="center"/>
              <w:rPr>
                <w:b/>
                <w:bCs/>
              </w:rPr>
            </w:pPr>
            <w:r w:rsidRPr="0064218E">
              <w:rPr>
                <w:b/>
                <w:bCs/>
              </w:rPr>
              <w:t>480,00</w:t>
            </w:r>
          </w:p>
        </w:tc>
      </w:tr>
      <w:tr w:rsidR="00DE6F7B" w14:paraId="1115BDA7" w14:textId="77777777" w:rsidTr="00A31F03">
        <w:trPr>
          <w:trHeight w:hRule="exact" w:val="2894"/>
        </w:trPr>
        <w:tc>
          <w:tcPr>
            <w:tcW w:w="426" w:type="dxa"/>
            <w:tcBorders>
              <w:top w:val="single" w:sz="2" w:space="0" w:color="000000"/>
              <w:left w:val="single" w:sz="2" w:space="0" w:color="000000"/>
              <w:bottom w:val="single" w:sz="2" w:space="0" w:color="000000"/>
            </w:tcBorders>
            <w:shd w:val="clear" w:color="auto" w:fill="auto"/>
            <w:vAlign w:val="center"/>
          </w:tcPr>
          <w:p w14:paraId="15697F6C" w14:textId="77777777" w:rsidR="00DE6F7B" w:rsidRPr="00197B3F" w:rsidRDefault="00DE6F7B" w:rsidP="00A12086">
            <w:pPr>
              <w:pStyle w:val="Contedodatabela"/>
              <w:rPr>
                <w:rFonts w:eastAsia="Arial"/>
                <w:sz w:val="18"/>
                <w:szCs w:val="18"/>
              </w:rPr>
            </w:pPr>
            <w:r w:rsidRPr="00197B3F">
              <w:rPr>
                <w:rFonts w:eastAsia="Arial"/>
                <w:sz w:val="18"/>
                <w:szCs w:val="18"/>
              </w:rPr>
              <w:lastRenderedPageBreak/>
              <w:t>5</w:t>
            </w:r>
          </w:p>
        </w:tc>
        <w:tc>
          <w:tcPr>
            <w:tcW w:w="3257" w:type="dxa"/>
            <w:tcBorders>
              <w:top w:val="single" w:sz="2" w:space="0" w:color="000000"/>
              <w:left w:val="single" w:sz="2" w:space="0" w:color="000000"/>
              <w:bottom w:val="single" w:sz="4" w:space="0" w:color="auto"/>
            </w:tcBorders>
            <w:shd w:val="clear" w:color="auto" w:fill="auto"/>
            <w:vAlign w:val="center"/>
          </w:tcPr>
          <w:p w14:paraId="0B49FDC6" w14:textId="77777777" w:rsidR="00DE6F7B" w:rsidRPr="00197B3F" w:rsidRDefault="00DE6F7B" w:rsidP="00A12086">
            <w:pPr>
              <w:pStyle w:val="PargrafodaLista"/>
              <w:spacing w:after="120"/>
              <w:ind w:left="0"/>
              <w:jc w:val="both"/>
              <w:rPr>
                <w:rFonts w:eastAsia="Arial"/>
                <w:color w:val="000000"/>
                <w:sz w:val="18"/>
                <w:szCs w:val="18"/>
              </w:rPr>
            </w:pPr>
            <w:r w:rsidRPr="00197B3F">
              <w:rPr>
                <w:rFonts w:eastAsia="Arial"/>
                <w:color w:val="000000"/>
                <w:sz w:val="18"/>
                <w:szCs w:val="18"/>
              </w:rPr>
              <w:t>Mesa em formato “U”, com no mínimo 75 cm de largura, para 20 pessoas, com toalha de mesa adequada, de cor escura (preta ou azul), com possibilidade de acesso a 20 pontos de energia (se necessário, devem ser fornecidas extensões, adaptadores e/ou outros itens para possibilitar o acesso aos pontos de energia).</w:t>
            </w:r>
          </w:p>
          <w:p w14:paraId="30994D80" w14:textId="77777777" w:rsidR="00DE6F7B" w:rsidRPr="00197B3F" w:rsidRDefault="00DE6F7B" w:rsidP="00A12086">
            <w:pPr>
              <w:pStyle w:val="PargrafodaLista"/>
              <w:spacing w:after="120"/>
              <w:ind w:left="0"/>
              <w:jc w:val="both"/>
              <w:rPr>
                <w:rFonts w:eastAsia="Arial"/>
                <w:color w:val="000000"/>
                <w:sz w:val="18"/>
                <w:szCs w:val="18"/>
              </w:rPr>
            </w:pPr>
          </w:p>
          <w:p w14:paraId="043F06AA" w14:textId="77777777" w:rsidR="00DE6F7B" w:rsidRPr="00197B3F" w:rsidRDefault="00DE6F7B" w:rsidP="00A12086">
            <w:pPr>
              <w:pStyle w:val="PargrafodaLista"/>
              <w:spacing w:after="120"/>
              <w:ind w:left="0"/>
              <w:jc w:val="both"/>
              <w:rPr>
                <w:rFonts w:eastAsia="Arial"/>
                <w:color w:val="000000"/>
                <w:sz w:val="18"/>
                <w:szCs w:val="18"/>
              </w:rPr>
            </w:pPr>
          </w:p>
          <w:p w14:paraId="00EF4F19" w14:textId="77777777" w:rsidR="00DE6F7B" w:rsidRPr="00197B3F" w:rsidRDefault="00DE6F7B" w:rsidP="00A12086">
            <w:pPr>
              <w:pStyle w:val="PargrafodaLista"/>
              <w:spacing w:after="120"/>
              <w:ind w:left="0"/>
              <w:jc w:val="both"/>
              <w:rPr>
                <w:rFonts w:eastAsia="Arial"/>
                <w:color w:val="000000"/>
                <w:sz w:val="18"/>
                <w:szCs w:val="18"/>
              </w:rPr>
            </w:pPr>
          </w:p>
        </w:tc>
        <w:tc>
          <w:tcPr>
            <w:tcW w:w="1704" w:type="dxa"/>
            <w:vMerge w:val="restart"/>
            <w:tcBorders>
              <w:top w:val="single" w:sz="4" w:space="0" w:color="000000"/>
              <w:left w:val="single" w:sz="2" w:space="0" w:color="000000"/>
            </w:tcBorders>
            <w:shd w:val="clear" w:color="auto" w:fill="auto"/>
            <w:vAlign w:val="center"/>
          </w:tcPr>
          <w:p w14:paraId="77BA336B" w14:textId="77777777" w:rsidR="00DE6F7B" w:rsidRDefault="00DE6F7B" w:rsidP="00A12086">
            <w:pPr>
              <w:snapToGrid w:val="0"/>
              <w:jc w:val="center"/>
              <w:rPr>
                <w:sz w:val="20"/>
                <w:szCs w:val="20"/>
                <w:lang w:eastAsia="ar-SA"/>
              </w:rPr>
            </w:pPr>
          </w:p>
          <w:p w14:paraId="3D5378B3" w14:textId="77777777" w:rsidR="00DE6F7B" w:rsidRDefault="00DE6F7B" w:rsidP="00A12086">
            <w:pPr>
              <w:jc w:val="center"/>
              <w:rPr>
                <w:sz w:val="20"/>
                <w:szCs w:val="20"/>
                <w:lang w:eastAsia="ar-SA"/>
              </w:rPr>
            </w:pPr>
            <w:r>
              <w:rPr>
                <w:sz w:val="20"/>
                <w:szCs w:val="20"/>
                <w:lang w:eastAsia="ar-SA"/>
              </w:rPr>
              <w:t>Cineteatro – local onde será realizada a Reunião Plenária</w:t>
            </w:r>
          </w:p>
          <w:p w14:paraId="464A2E8A" w14:textId="77777777" w:rsidR="00DE6F7B" w:rsidRDefault="00DE6F7B" w:rsidP="00A12086">
            <w:pPr>
              <w:jc w:val="both"/>
              <w:rPr>
                <w:sz w:val="20"/>
                <w:szCs w:val="20"/>
                <w:lang w:eastAsia="ar-SA"/>
              </w:rPr>
            </w:pPr>
          </w:p>
          <w:p w14:paraId="26E830DC" w14:textId="77777777" w:rsidR="00DE6F7B" w:rsidRDefault="00DE6F7B" w:rsidP="00A12086">
            <w:pPr>
              <w:jc w:val="both"/>
              <w:rPr>
                <w:sz w:val="20"/>
                <w:szCs w:val="20"/>
                <w:lang w:eastAsia="ar-SA"/>
              </w:rPr>
            </w:pPr>
          </w:p>
          <w:p w14:paraId="34A741C3" w14:textId="77777777" w:rsidR="00DE6F7B" w:rsidRPr="00717318" w:rsidRDefault="00DE6F7B" w:rsidP="00A12086">
            <w:pPr>
              <w:jc w:val="both"/>
              <w:rPr>
                <w:rFonts w:eastAsia="ArialMT"/>
                <w:bCs/>
                <w:color w:val="000000"/>
                <w:sz w:val="20"/>
                <w:szCs w:val="20"/>
              </w:rPr>
            </w:pPr>
            <w:r w:rsidRPr="001340F6">
              <w:rPr>
                <w:rFonts w:eastAsia="ArialMT"/>
                <w:bCs/>
                <w:color w:val="000000"/>
                <w:sz w:val="20"/>
                <w:szCs w:val="20"/>
              </w:rPr>
              <w:t xml:space="preserve">Obs.: Todo o mobiliário/equipamento técnico requerido </w:t>
            </w:r>
            <w:r>
              <w:rPr>
                <w:rFonts w:eastAsia="ArialMT"/>
                <w:bCs/>
                <w:color w:val="000000"/>
                <w:sz w:val="20"/>
                <w:szCs w:val="20"/>
              </w:rPr>
              <w:t xml:space="preserve">para o Cineteatro será utilizado </w:t>
            </w:r>
            <w:r w:rsidRPr="001340F6">
              <w:rPr>
                <w:rFonts w:eastAsia="ArialMT"/>
                <w:bCs/>
                <w:color w:val="000000"/>
                <w:sz w:val="20"/>
                <w:szCs w:val="20"/>
              </w:rPr>
              <w:t>no período discriminado neste Termo (21 a 25/11/22),</w:t>
            </w:r>
            <w:r>
              <w:rPr>
                <w:rFonts w:eastAsia="ArialMT"/>
                <w:bCs/>
                <w:color w:val="000000"/>
                <w:sz w:val="20"/>
                <w:szCs w:val="20"/>
              </w:rPr>
              <w:t xml:space="preserve"> </w:t>
            </w:r>
            <w:r w:rsidRPr="001340F6">
              <w:rPr>
                <w:rFonts w:eastAsia="ArialMT"/>
                <w:bCs/>
                <w:color w:val="000000"/>
                <w:sz w:val="20"/>
                <w:szCs w:val="20"/>
              </w:rPr>
              <w:t>considerando que os dias 18/11 e 19/11/22 serão os dias da montagem.</w:t>
            </w:r>
          </w:p>
          <w:p w14:paraId="0F92A784" w14:textId="77777777" w:rsidR="00DE6F7B" w:rsidRDefault="00DE6F7B" w:rsidP="00A12086">
            <w:pPr>
              <w:jc w:val="both"/>
              <w:rPr>
                <w:sz w:val="20"/>
                <w:szCs w:val="20"/>
                <w:lang w:eastAsia="ar-SA"/>
              </w:rPr>
            </w:pPr>
          </w:p>
          <w:p w14:paraId="083125FC" w14:textId="77777777" w:rsidR="00DE6F7B" w:rsidRDefault="00DE6F7B" w:rsidP="00A12086">
            <w:pPr>
              <w:jc w:val="both"/>
              <w:rPr>
                <w:sz w:val="20"/>
                <w:szCs w:val="20"/>
                <w:lang w:eastAsia="ar-SA"/>
              </w:rPr>
            </w:pPr>
          </w:p>
          <w:p w14:paraId="608ADC68" w14:textId="77777777" w:rsidR="00DE6F7B" w:rsidRDefault="00DE6F7B" w:rsidP="00A12086">
            <w:pPr>
              <w:jc w:val="both"/>
              <w:rPr>
                <w:sz w:val="20"/>
                <w:szCs w:val="20"/>
                <w:lang w:eastAsia="ar-SA"/>
              </w:rPr>
            </w:pPr>
          </w:p>
          <w:p w14:paraId="4A3673E6" w14:textId="77777777" w:rsidR="00DE6F7B" w:rsidRDefault="00DE6F7B" w:rsidP="00A12086">
            <w:pPr>
              <w:jc w:val="both"/>
              <w:rPr>
                <w:rFonts w:eastAsia="Arial"/>
                <w:sz w:val="20"/>
                <w:szCs w:val="20"/>
              </w:rPr>
            </w:pPr>
          </w:p>
          <w:p w14:paraId="26090A89" w14:textId="77777777" w:rsidR="00DE6F7B" w:rsidRDefault="00DE6F7B" w:rsidP="00A12086">
            <w:pPr>
              <w:jc w:val="both"/>
              <w:rPr>
                <w:rFonts w:eastAsia="Arial"/>
                <w:sz w:val="20"/>
                <w:szCs w:val="20"/>
              </w:rPr>
            </w:pPr>
          </w:p>
          <w:p w14:paraId="43E5E44A" w14:textId="77777777" w:rsidR="00DE6F7B" w:rsidRDefault="00DE6F7B" w:rsidP="00A12086">
            <w:pPr>
              <w:jc w:val="both"/>
              <w:rPr>
                <w:sz w:val="20"/>
                <w:szCs w:val="20"/>
                <w:lang w:eastAsia="ar-SA"/>
              </w:rPr>
            </w:pPr>
          </w:p>
          <w:p w14:paraId="6573BF66" w14:textId="77777777" w:rsidR="00DE6F7B" w:rsidRDefault="00DE6F7B" w:rsidP="00A12086">
            <w:pPr>
              <w:jc w:val="both"/>
              <w:rPr>
                <w:rFonts w:eastAsia="Arial"/>
                <w:sz w:val="20"/>
                <w:szCs w:val="20"/>
              </w:rPr>
            </w:pPr>
          </w:p>
        </w:tc>
        <w:tc>
          <w:tcPr>
            <w:tcW w:w="567" w:type="dxa"/>
            <w:tcBorders>
              <w:top w:val="single" w:sz="2" w:space="0" w:color="000000"/>
              <w:left w:val="single" w:sz="2" w:space="0" w:color="000000"/>
              <w:bottom w:val="single" w:sz="2" w:space="0" w:color="000000"/>
            </w:tcBorders>
            <w:shd w:val="clear" w:color="auto" w:fill="auto"/>
            <w:vAlign w:val="center"/>
          </w:tcPr>
          <w:p w14:paraId="2482A810" w14:textId="77777777" w:rsidR="00DE6F7B" w:rsidRDefault="00DE6F7B" w:rsidP="00A12086">
            <w:pPr>
              <w:jc w:val="center"/>
              <w:rPr>
                <w:sz w:val="20"/>
                <w:szCs w:val="20"/>
              </w:rPr>
            </w:pPr>
            <w:r>
              <w:rPr>
                <w:rFonts w:eastAsia="Arial"/>
                <w:sz w:val="20"/>
                <w:szCs w:val="20"/>
              </w:rPr>
              <w:t>1</w:t>
            </w:r>
          </w:p>
        </w:tc>
        <w:tc>
          <w:tcPr>
            <w:tcW w:w="1417" w:type="dxa"/>
            <w:vMerge w:val="restart"/>
            <w:tcBorders>
              <w:top w:val="single" w:sz="4" w:space="0" w:color="000000"/>
              <w:left w:val="single" w:sz="2" w:space="0" w:color="000000"/>
              <w:bottom w:val="single" w:sz="2" w:space="0" w:color="000000"/>
            </w:tcBorders>
            <w:shd w:val="clear" w:color="auto" w:fill="auto"/>
            <w:vAlign w:val="center"/>
          </w:tcPr>
          <w:p w14:paraId="437638E4" w14:textId="77777777" w:rsidR="00DE6F7B" w:rsidRDefault="00DE6F7B" w:rsidP="00A12086">
            <w:pPr>
              <w:pStyle w:val="Contedodatabela"/>
              <w:snapToGrid w:val="0"/>
              <w:jc w:val="center"/>
              <w:rPr>
                <w:sz w:val="20"/>
                <w:szCs w:val="20"/>
              </w:rPr>
            </w:pPr>
          </w:p>
          <w:p w14:paraId="29715CD2" w14:textId="77777777" w:rsidR="00DE6F7B" w:rsidRDefault="00DE6F7B" w:rsidP="00A12086">
            <w:pPr>
              <w:pStyle w:val="Contedodatabela"/>
              <w:snapToGrid w:val="0"/>
              <w:jc w:val="center"/>
              <w:rPr>
                <w:sz w:val="20"/>
                <w:szCs w:val="20"/>
              </w:rPr>
            </w:pPr>
          </w:p>
          <w:p w14:paraId="7D029D88" w14:textId="77777777" w:rsidR="00DE6F7B" w:rsidRDefault="00DE6F7B" w:rsidP="00A12086">
            <w:pPr>
              <w:pStyle w:val="Contedodatabela"/>
              <w:snapToGrid w:val="0"/>
              <w:jc w:val="center"/>
              <w:rPr>
                <w:sz w:val="20"/>
                <w:szCs w:val="20"/>
              </w:rPr>
            </w:pPr>
            <w:r>
              <w:rPr>
                <w:sz w:val="20"/>
                <w:szCs w:val="20"/>
              </w:rPr>
              <w:t>Unidade</w:t>
            </w:r>
          </w:p>
        </w:tc>
        <w:tc>
          <w:tcPr>
            <w:tcW w:w="399" w:type="dxa"/>
            <w:vMerge w:val="restart"/>
            <w:tcBorders>
              <w:top w:val="single" w:sz="4" w:space="0" w:color="auto"/>
              <w:left w:val="single" w:sz="2" w:space="0" w:color="000000"/>
            </w:tcBorders>
            <w:shd w:val="clear" w:color="auto" w:fill="auto"/>
            <w:vAlign w:val="center"/>
          </w:tcPr>
          <w:p w14:paraId="686261EA" w14:textId="77777777" w:rsidR="00DE6F7B" w:rsidRDefault="00DE6F7B" w:rsidP="00A12086">
            <w:pPr>
              <w:pStyle w:val="Contedodatabela"/>
              <w:snapToGrid w:val="0"/>
              <w:jc w:val="center"/>
              <w:rPr>
                <w:sz w:val="20"/>
                <w:szCs w:val="20"/>
              </w:rPr>
            </w:pPr>
          </w:p>
          <w:p w14:paraId="2153436C" w14:textId="77777777" w:rsidR="00DE6F7B" w:rsidRDefault="00DE6F7B" w:rsidP="00A12086">
            <w:pPr>
              <w:pStyle w:val="Contedodatabela"/>
              <w:snapToGrid w:val="0"/>
              <w:jc w:val="center"/>
              <w:rPr>
                <w:sz w:val="20"/>
                <w:szCs w:val="20"/>
              </w:rPr>
            </w:pPr>
          </w:p>
          <w:p w14:paraId="124E51EA" w14:textId="77777777" w:rsidR="00DE6F7B" w:rsidRDefault="00DE6F7B" w:rsidP="00A12086">
            <w:pPr>
              <w:pStyle w:val="Contedodatabela"/>
              <w:snapToGrid w:val="0"/>
              <w:jc w:val="center"/>
              <w:rPr>
                <w:sz w:val="20"/>
                <w:szCs w:val="20"/>
                <w:shd w:val="clear" w:color="auto" w:fill="FF0000"/>
              </w:rPr>
            </w:pPr>
            <w:r>
              <w:rPr>
                <w:sz w:val="20"/>
                <w:szCs w:val="20"/>
              </w:rPr>
              <w:t>5</w:t>
            </w:r>
          </w:p>
        </w:tc>
        <w:tc>
          <w:tcPr>
            <w:tcW w:w="1161" w:type="dxa"/>
            <w:tcBorders>
              <w:top w:val="single" w:sz="2" w:space="0" w:color="000000"/>
              <w:left w:val="single" w:sz="2" w:space="0" w:color="000000"/>
              <w:bottom w:val="single" w:sz="2" w:space="0" w:color="000000"/>
            </w:tcBorders>
            <w:shd w:val="clear" w:color="auto" w:fill="auto"/>
            <w:vAlign w:val="center"/>
          </w:tcPr>
          <w:p w14:paraId="61A94304" w14:textId="267E6D8A" w:rsidR="00DE6F7B" w:rsidRPr="0064218E" w:rsidRDefault="00C359AD" w:rsidP="002739CB">
            <w:pPr>
              <w:jc w:val="center"/>
              <w:rPr>
                <w:b/>
                <w:bCs/>
              </w:rPr>
            </w:pPr>
            <w:r w:rsidRPr="0064218E">
              <w:rPr>
                <w:b/>
                <w:bCs/>
              </w:rPr>
              <w:t>525,00</w:t>
            </w:r>
          </w:p>
        </w:tc>
        <w:tc>
          <w:tcPr>
            <w:tcW w:w="1275"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14:paraId="357CD575" w14:textId="126B9DBF" w:rsidR="00DE6F7B" w:rsidRPr="0064218E" w:rsidRDefault="00C359AD" w:rsidP="002739CB">
            <w:pPr>
              <w:jc w:val="center"/>
              <w:rPr>
                <w:b/>
                <w:bCs/>
              </w:rPr>
            </w:pPr>
            <w:r w:rsidRPr="0064218E">
              <w:rPr>
                <w:b/>
                <w:bCs/>
              </w:rPr>
              <w:t>2.625,00</w:t>
            </w:r>
          </w:p>
        </w:tc>
      </w:tr>
      <w:tr w:rsidR="00DE6F7B" w14:paraId="4B424297" w14:textId="77777777" w:rsidTr="0064218E">
        <w:trPr>
          <w:trHeight w:hRule="exact" w:val="1127"/>
        </w:trPr>
        <w:tc>
          <w:tcPr>
            <w:tcW w:w="426" w:type="dxa"/>
            <w:tcBorders>
              <w:left w:val="single" w:sz="2" w:space="0" w:color="000000"/>
              <w:bottom w:val="single" w:sz="2" w:space="0" w:color="000000"/>
              <w:right w:val="single" w:sz="4" w:space="0" w:color="auto"/>
            </w:tcBorders>
            <w:shd w:val="clear" w:color="auto" w:fill="auto"/>
            <w:vAlign w:val="center"/>
          </w:tcPr>
          <w:p w14:paraId="0A196279" w14:textId="77777777" w:rsidR="00DE6F7B" w:rsidRPr="00197B3F" w:rsidRDefault="00DE6F7B" w:rsidP="00A12086">
            <w:pPr>
              <w:pStyle w:val="Contedodatabela"/>
              <w:jc w:val="center"/>
              <w:rPr>
                <w:sz w:val="18"/>
                <w:szCs w:val="18"/>
              </w:rPr>
            </w:pPr>
            <w:r w:rsidRPr="00197B3F">
              <w:rPr>
                <w:sz w:val="18"/>
                <w:szCs w:val="18"/>
              </w:rPr>
              <w:t>6</w:t>
            </w:r>
          </w:p>
        </w:tc>
        <w:tc>
          <w:tcPr>
            <w:tcW w:w="3257" w:type="dxa"/>
            <w:tcBorders>
              <w:top w:val="single" w:sz="4" w:space="0" w:color="auto"/>
              <w:left w:val="single" w:sz="4" w:space="0" w:color="auto"/>
              <w:bottom w:val="single" w:sz="4" w:space="0" w:color="auto"/>
              <w:right w:val="single" w:sz="4" w:space="0" w:color="auto"/>
            </w:tcBorders>
            <w:shd w:val="clear" w:color="auto" w:fill="auto"/>
            <w:vAlign w:val="center"/>
          </w:tcPr>
          <w:p w14:paraId="0AE37548" w14:textId="77777777" w:rsidR="00DE6F7B" w:rsidRPr="00197B3F" w:rsidRDefault="00DE6F7B" w:rsidP="00A12086">
            <w:pPr>
              <w:pStyle w:val="PargrafodaLista"/>
              <w:spacing w:after="120"/>
              <w:ind w:left="0"/>
              <w:jc w:val="both"/>
              <w:rPr>
                <w:rFonts w:eastAsia="Arial"/>
                <w:color w:val="000000"/>
                <w:sz w:val="18"/>
                <w:szCs w:val="18"/>
              </w:rPr>
            </w:pPr>
            <w:r w:rsidRPr="00197B3F">
              <w:rPr>
                <w:rFonts w:eastAsia="Arial"/>
                <w:color w:val="000000"/>
                <w:sz w:val="18"/>
                <w:szCs w:val="18"/>
              </w:rPr>
              <w:t>Cadeira ergonômicas com braços, giratórias e altura regulável para os Conselheiros Federais; de cor escura (preta ou azul), mantendo o mesmo padrão mesma cor e formato.</w:t>
            </w:r>
          </w:p>
        </w:tc>
        <w:tc>
          <w:tcPr>
            <w:tcW w:w="1704" w:type="dxa"/>
            <w:vMerge/>
            <w:tcBorders>
              <w:left w:val="single" w:sz="4" w:space="0" w:color="auto"/>
            </w:tcBorders>
            <w:shd w:val="clear" w:color="auto" w:fill="auto"/>
            <w:vAlign w:val="center"/>
          </w:tcPr>
          <w:p w14:paraId="5316FCE8" w14:textId="77777777" w:rsidR="00DE6F7B" w:rsidRDefault="00DE6F7B" w:rsidP="00A12086">
            <w:pPr>
              <w:snapToGrid w:val="0"/>
              <w:jc w:val="both"/>
              <w:rPr>
                <w:rFonts w:eastAsia="Arial"/>
                <w:sz w:val="20"/>
                <w:szCs w:val="20"/>
              </w:rPr>
            </w:pPr>
          </w:p>
        </w:tc>
        <w:tc>
          <w:tcPr>
            <w:tcW w:w="567" w:type="dxa"/>
            <w:tcBorders>
              <w:left w:val="single" w:sz="2" w:space="0" w:color="000000"/>
              <w:bottom w:val="single" w:sz="2" w:space="0" w:color="000000"/>
            </w:tcBorders>
            <w:shd w:val="clear" w:color="auto" w:fill="auto"/>
            <w:vAlign w:val="center"/>
          </w:tcPr>
          <w:p w14:paraId="33F14180" w14:textId="77777777" w:rsidR="00DE6F7B" w:rsidRDefault="00DE6F7B" w:rsidP="00A12086">
            <w:pPr>
              <w:jc w:val="center"/>
              <w:rPr>
                <w:rFonts w:eastAsia="Arial"/>
                <w:sz w:val="20"/>
                <w:szCs w:val="20"/>
              </w:rPr>
            </w:pPr>
            <w:r>
              <w:rPr>
                <w:rFonts w:eastAsia="Arial"/>
                <w:sz w:val="20"/>
                <w:szCs w:val="20"/>
              </w:rPr>
              <w:t>20</w:t>
            </w:r>
          </w:p>
        </w:tc>
        <w:tc>
          <w:tcPr>
            <w:tcW w:w="1417" w:type="dxa"/>
            <w:vMerge/>
            <w:tcBorders>
              <w:top w:val="single" w:sz="2" w:space="0" w:color="000000"/>
              <w:left w:val="single" w:sz="2" w:space="0" w:color="000000"/>
              <w:bottom w:val="single" w:sz="2" w:space="0" w:color="000000"/>
            </w:tcBorders>
            <w:shd w:val="clear" w:color="auto" w:fill="auto"/>
            <w:vAlign w:val="center"/>
          </w:tcPr>
          <w:p w14:paraId="496A9095" w14:textId="77777777" w:rsidR="00DE6F7B" w:rsidRDefault="00DE6F7B" w:rsidP="00A12086">
            <w:pPr>
              <w:pStyle w:val="Contedodatabela"/>
              <w:snapToGrid w:val="0"/>
              <w:jc w:val="center"/>
              <w:rPr>
                <w:sz w:val="20"/>
                <w:szCs w:val="20"/>
                <w:shd w:val="clear" w:color="auto" w:fill="FF0000"/>
              </w:rPr>
            </w:pPr>
          </w:p>
        </w:tc>
        <w:tc>
          <w:tcPr>
            <w:tcW w:w="399" w:type="dxa"/>
            <w:vMerge/>
            <w:tcBorders>
              <w:left w:val="single" w:sz="2" w:space="0" w:color="000000"/>
            </w:tcBorders>
            <w:shd w:val="clear" w:color="auto" w:fill="auto"/>
            <w:vAlign w:val="center"/>
          </w:tcPr>
          <w:p w14:paraId="1839901A" w14:textId="77777777" w:rsidR="00DE6F7B" w:rsidRDefault="00DE6F7B" w:rsidP="00A12086">
            <w:pPr>
              <w:pStyle w:val="Contedodatabela"/>
              <w:snapToGrid w:val="0"/>
              <w:jc w:val="center"/>
              <w:rPr>
                <w:sz w:val="20"/>
                <w:szCs w:val="20"/>
              </w:rPr>
            </w:pPr>
          </w:p>
        </w:tc>
        <w:tc>
          <w:tcPr>
            <w:tcW w:w="1161" w:type="dxa"/>
            <w:tcBorders>
              <w:left w:val="single" w:sz="2" w:space="0" w:color="000000"/>
              <w:bottom w:val="single" w:sz="2" w:space="0" w:color="000000"/>
            </w:tcBorders>
            <w:shd w:val="clear" w:color="auto" w:fill="auto"/>
            <w:vAlign w:val="center"/>
          </w:tcPr>
          <w:p w14:paraId="735A0577" w14:textId="2E270AE0" w:rsidR="00DE6F7B" w:rsidRPr="0064218E" w:rsidRDefault="00C359AD" w:rsidP="002739CB">
            <w:pPr>
              <w:jc w:val="center"/>
              <w:rPr>
                <w:b/>
                <w:bCs/>
              </w:rPr>
            </w:pPr>
            <w:r w:rsidRPr="0064218E">
              <w:rPr>
                <w:b/>
                <w:bCs/>
              </w:rPr>
              <w:t>49,60</w:t>
            </w:r>
          </w:p>
        </w:tc>
        <w:tc>
          <w:tcPr>
            <w:tcW w:w="1275" w:type="dxa"/>
            <w:gridSpan w:val="2"/>
            <w:tcBorders>
              <w:left w:val="single" w:sz="2" w:space="0" w:color="000000"/>
              <w:bottom w:val="single" w:sz="2" w:space="0" w:color="000000"/>
              <w:right w:val="single" w:sz="2" w:space="0" w:color="000000"/>
            </w:tcBorders>
            <w:shd w:val="clear" w:color="auto" w:fill="auto"/>
            <w:vAlign w:val="center"/>
          </w:tcPr>
          <w:p w14:paraId="5F90A622" w14:textId="66F3E2AE" w:rsidR="00DE6F7B" w:rsidRPr="0064218E" w:rsidRDefault="00C359AD" w:rsidP="002739CB">
            <w:pPr>
              <w:jc w:val="center"/>
              <w:rPr>
                <w:b/>
                <w:bCs/>
              </w:rPr>
            </w:pPr>
            <w:r w:rsidRPr="0064218E">
              <w:rPr>
                <w:b/>
                <w:bCs/>
              </w:rPr>
              <w:t>4.960,00</w:t>
            </w:r>
          </w:p>
        </w:tc>
      </w:tr>
      <w:tr w:rsidR="00DE6F7B" w14:paraId="28414248" w14:textId="77777777" w:rsidTr="0064218E">
        <w:trPr>
          <w:trHeight w:hRule="exact" w:val="2265"/>
        </w:trPr>
        <w:tc>
          <w:tcPr>
            <w:tcW w:w="426" w:type="dxa"/>
            <w:tcBorders>
              <w:left w:val="single" w:sz="2" w:space="0" w:color="000000"/>
              <w:bottom w:val="single" w:sz="2" w:space="0" w:color="000000"/>
            </w:tcBorders>
            <w:shd w:val="clear" w:color="auto" w:fill="auto"/>
            <w:vAlign w:val="center"/>
          </w:tcPr>
          <w:p w14:paraId="48016556" w14:textId="77777777" w:rsidR="00DE6F7B" w:rsidRPr="00CE7A78" w:rsidRDefault="00DE6F7B" w:rsidP="00A12086">
            <w:pPr>
              <w:pStyle w:val="Contedodatabela"/>
              <w:jc w:val="center"/>
              <w:rPr>
                <w:rFonts w:eastAsia="Arial"/>
                <w:sz w:val="18"/>
                <w:szCs w:val="18"/>
              </w:rPr>
            </w:pPr>
            <w:r>
              <w:rPr>
                <w:rFonts w:eastAsia="Arial"/>
                <w:sz w:val="18"/>
                <w:szCs w:val="18"/>
              </w:rPr>
              <w:t>7</w:t>
            </w:r>
          </w:p>
        </w:tc>
        <w:tc>
          <w:tcPr>
            <w:tcW w:w="3257" w:type="dxa"/>
            <w:tcBorders>
              <w:top w:val="single" w:sz="4" w:space="0" w:color="auto"/>
              <w:left w:val="single" w:sz="2" w:space="0" w:color="000000"/>
              <w:bottom w:val="single" w:sz="2" w:space="0" w:color="000000"/>
            </w:tcBorders>
            <w:shd w:val="clear" w:color="auto" w:fill="auto"/>
            <w:vAlign w:val="center"/>
          </w:tcPr>
          <w:p w14:paraId="78995CD8" w14:textId="77777777" w:rsidR="00DE6F7B" w:rsidRPr="00261601" w:rsidRDefault="00DE6F7B" w:rsidP="00A12086">
            <w:pPr>
              <w:pStyle w:val="PargrafodaLista"/>
              <w:spacing w:after="120"/>
              <w:ind w:left="0"/>
              <w:jc w:val="both"/>
              <w:rPr>
                <w:rFonts w:eastAsia="Arial"/>
                <w:color w:val="000000"/>
                <w:sz w:val="18"/>
                <w:szCs w:val="18"/>
              </w:rPr>
            </w:pPr>
            <w:r>
              <w:rPr>
                <w:rFonts w:eastAsia="Arial"/>
                <w:color w:val="000000"/>
                <w:sz w:val="18"/>
                <w:szCs w:val="18"/>
              </w:rPr>
              <w:t>Mesa</w:t>
            </w:r>
            <w:r w:rsidRPr="00CE7A78">
              <w:rPr>
                <w:rFonts w:eastAsia="Arial"/>
                <w:color w:val="000000"/>
                <w:sz w:val="18"/>
                <w:szCs w:val="18"/>
              </w:rPr>
              <w:t xml:space="preserve"> do tipo pranchão, </w:t>
            </w:r>
            <w:r w:rsidRPr="00261601">
              <w:rPr>
                <w:rFonts w:eastAsia="Arial"/>
                <w:color w:val="000000"/>
                <w:sz w:val="18"/>
                <w:szCs w:val="18"/>
              </w:rPr>
              <w:t>com toalhas de mesa adequadas e suficientes, preferencialmente de malha e cor escura (preta ou azul). Ao menos duas das mesas devem ficar próximas ao Presidente e Vice-Presidente. Caso as mesas não fiquem próximas a pontos de energia, devem ser fornecidas extensões, adaptadores e/ou outros itens para possibilitar o acesso aos pontos de energia</w:t>
            </w:r>
          </w:p>
          <w:p w14:paraId="2E8BCB0C" w14:textId="77777777" w:rsidR="00DE6F7B" w:rsidRPr="00CE7A78" w:rsidRDefault="00DE6F7B" w:rsidP="00A12086">
            <w:pPr>
              <w:pStyle w:val="PargrafodaLista"/>
              <w:spacing w:after="120"/>
              <w:ind w:left="0"/>
              <w:jc w:val="both"/>
              <w:rPr>
                <w:rFonts w:eastAsia="Arial"/>
                <w:color w:val="000000"/>
                <w:sz w:val="18"/>
                <w:szCs w:val="18"/>
              </w:rPr>
            </w:pPr>
          </w:p>
        </w:tc>
        <w:tc>
          <w:tcPr>
            <w:tcW w:w="1704" w:type="dxa"/>
            <w:vMerge/>
            <w:tcBorders>
              <w:left w:val="single" w:sz="2" w:space="0" w:color="000000"/>
            </w:tcBorders>
            <w:shd w:val="clear" w:color="auto" w:fill="auto"/>
            <w:vAlign w:val="center"/>
          </w:tcPr>
          <w:p w14:paraId="43F95982" w14:textId="77777777" w:rsidR="00DE6F7B" w:rsidRDefault="00DE6F7B" w:rsidP="00A12086">
            <w:pPr>
              <w:snapToGrid w:val="0"/>
              <w:jc w:val="both"/>
              <w:rPr>
                <w:rFonts w:eastAsia="Arial"/>
                <w:sz w:val="20"/>
                <w:szCs w:val="20"/>
              </w:rPr>
            </w:pPr>
          </w:p>
        </w:tc>
        <w:tc>
          <w:tcPr>
            <w:tcW w:w="567" w:type="dxa"/>
            <w:tcBorders>
              <w:left w:val="single" w:sz="2" w:space="0" w:color="000000"/>
              <w:bottom w:val="single" w:sz="2" w:space="0" w:color="000000"/>
            </w:tcBorders>
            <w:shd w:val="clear" w:color="auto" w:fill="auto"/>
            <w:vAlign w:val="center"/>
          </w:tcPr>
          <w:p w14:paraId="4FEBBB60" w14:textId="77777777" w:rsidR="00DE6F7B" w:rsidRPr="00FC6BEB" w:rsidRDefault="00DE6F7B" w:rsidP="00A12086">
            <w:pPr>
              <w:jc w:val="center"/>
              <w:rPr>
                <w:sz w:val="20"/>
                <w:szCs w:val="20"/>
                <w:shd w:val="clear" w:color="auto" w:fill="FF0000"/>
              </w:rPr>
            </w:pPr>
            <w:r>
              <w:rPr>
                <w:rFonts w:eastAsia="Arial"/>
                <w:sz w:val="20"/>
                <w:szCs w:val="20"/>
              </w:rPr>
              <w:t>10</w:t>
            </w:r>
          </w:p>
        </w:tc>
        <w:tc>
          <w:tcPr>
            <w:tcW w:w="1417" w:type="dxa"/>
            <w:vMerge/>
            <w:tcBorders>
              <w:top w:val="single" w:sz="2" w:space="0" w:color="000000"/>
              <w:left w:val="single" w:sz="2" w:space="0" w:color="000000"/>
              <w:bottom w:val="single" w:sz="2" w:space="0" w:color="000000"/>
            </w:tcBorders>
            <w:shd w:val="clear" w:color="auto" w:fill="auto"/>
            <w:vAlign w:val="center"/>
          </w:tcPr>
          <w:p w14:paraId="218021FA" w14:textId="77777777" w:rsidR="00DE6F7B" w:rsidRDefault="00DE6F7B" w:rsidP="00A12086">
            <w:pPr>
              <w:pStyle w:val="Contedodatabela"/>
              <w:snapToGrid w:val="0"/>
              <w:jc w:val="center"/>
              <w:rPr>
                <w:sz w:val="20"/>
                <w:szCs w:val="20"/>
                <w:shd w:val="clear" w:color="auto" w:fill="FF0000"/>
              </w:rPr>
            </w:pPr>
          </w:p>
        </w:tc>
        <w:tc>
          <w:tcPr>
            <w:tcW w:w="399" w:type="dxa"/>
            <w:vMerge/>
            <w:tcBorders>
              <w:left w:val="single" w:sz="2" w:space="0" w:color="000000"/>
            </w:tcBorders>
            <w:shd w:val="clear" w:color="auto" w:fill="auto"/>
            <w:vAlign w:val="center"/>
          </w:tcPr>
          <w:p w14:paraId="4BA42DF7" w14:textId="77777777" w:rsidR="00DE6F7B" w:rsidRDefault="00DE6F7B" w:rsidP="00A12086">
            <w:pPr>
              <w:pStyle w:val="Contedodatabela"/>
              <w:snapToGrid w:val="0"/>
              <w:jc w:val="center"/>
              <w:rPr>
                <w:sz w:val="20"/>
                <w:szCs w:val="20"/>
              </w:rPr>
            </w:pPr>
          </w:p>
        </w:tc>
        <w:tc>
          <w:tcPr>
            <w:tcW w:w="1161" w:type="dxa"/>
            <w:tcBorders>
              <w:left w:val="single" w:sz="2" w:space="0" w:color="000000"/>
              <w:bottom w:val="single" w:sz="2" w:space="0" w:color="000000"/>
            </w:tcBorders>
            <w:shd w:val="clear" w:color="auto" w:fill="auto"/>
            <w:vAlign w:val="center"/>
          </w:tcPr>
          <w:p w14:paraId="748434C5" w14:textId="0112C626" w:rsidR="00DE6F7B" w:rsidRPr="0064218E" w:rsidRDefault="00C359AD" w:rsidP="002739CB">
            <w:pPr>
              <w:jc w:val="center"/>
              <w:rPr>
                <w:b/>
                <w:bCs/>
              </w:rPr>
            </w:pPr>
            <w:r w:rsidRPr="0064218E">
              <w:rPr>
                <w:b/>
                <w:bCs/>
              </w:rPr>
              <w:t>51,00</w:t>
            </w:r>
          </w:p>
        </w:tc>
        <w:tc>
          <w:tcPr>
            <w:tcW w:w="1275" w:type="dxa"/>
            <w:gridSpan w:val="2"/>
            <w:tcBorders>
              <w:left w:val="single" w:sz="2" w:space="0" w:color="000000"/>
              <w:bottom w:val="single" w:sz="2" w:space="0" w:color="000000"/>
              <w:right w:val="single" w:sz="2" w:space="0" w:color="000000"/>
            </w:tcBorders>
            <w:shd w:val="clear" w:color="auto" w:fill="auto"/>
            <w:vAlign w:val="center"/>
          </w:tcPr>
          <w:p w14:paraId="0EE953D1" w14:textId="7E1DA5C2" w:rsidR="00DE6F7B" w:rsidRPr="0064218E" w:rsidRDefault="00C359AD" w:rsidP="002739CB">
            <w:pPr>
              <w:jc w:val="center"/>
              <w:rPr>
                <w:b/>
                <w:bCs/>
              </w:rPr>
            </w:pPr>
            <w:r w:rsidRPr="0064218E">
              <w:rPr>
                <w:b/>
                <w:bCs/>
              </w:rPr>
              <w:t>2.550,00</w:t>
            </w:r>
          </w:p>
        </w:tc>
      </w:tr>
      <w:tr w:rsidR="00DE6F7B" w14:paraId="13B065CB" w14:textId="77777777" w:rsidTr="0064218E">
        <w:trPr>
          <w:trHeight w:hRule="exact" w:val="707"/>
        </w:trPr>
        <w:tc>
          <w:tcPr>
            <w:tcW w:w="426" w:type="dxa"/>
            <w:tcBorders>
              <w:top w:val="single" w:sz="2" w:space="0" w:color="000000"/>
              <w:left w:val="single" w:sz="2" w:space="0" w:color="000000"/>
              <w:bottom w:val="single" w:sz="2" w:space="0" w:color="000000"/>
            </w:tcBorders>
            <w:shd w:val="clear" w:color="auto" w:fill="auto"/>
            <w:vAlign w:val="center"/>
          </w:tcPr>
          <w:p w14:paraId="6A989753" w14:textId="77777777" w:rsidR="00DE6F7B" w:rsidRPr="00CE7A78" w:rsidRDefault="00DE6F7B" w:rsidP="00A12086">
            <w:pPr>
              <w:pStyle w:val="Contedodatabela"/>
              <w:jc w:val="center"/>
              <w:rPr>
                <w:rFonts w:eastAsia="Arial"/>
                <w:sz w:val="18"/>
                <w:szCs w:val="18"/>
              </w:rPr>
            </w:pPr>
            <w:r>
              <w:rPr>
                <w:rFonts w:eastAsia="Arial"/>
                <w:sz w:val="18"/>
                <w:szCs w:val="18"/>
              </w:rPr>
              <w:t>8</w:t>
            </w:r>
          </w:p>
        </w:tc>
        <w:tc>
          <w:tcPr>
            <w:tcW w:w="3257" w:type="dxa"/>
            <w:tcBorders>
              <w:top w:val="single" w:sz="2" w:space="0" w:color="000000"/>
              <w:left w:val="single" w:sz="2" w:space="0" w:color="000000"/>
              <w:bottom w:val="single" w:sz="2" w:space="0" w:color="000000"/>
            </w:tcBorders>
            <w:shd w:val="clear" w:color="auto" w:fill="auto"/>
            <w:vAlign w:val="center"/>
          </w:tcPr>
          <w:p w14:paraId="7AF23CD1" w14:textId="77777777" w:rsidR="00DE6F7B" w:rsidRPr="00197B3F" w:rsidRDefault="00DE6F7B" w:rsidP="00A12086">
            <w:pPr>
              <w:pStyle w:val="PargrafodaLista"/>
              <w:ind w:left="0"/>
              <w:jc w:val="both"/>
              <w:rPr>
                <w:rFonts w:eastAsia="Arial"/>
                <w:color w:val="000000"/>
                <w:sz w:val="18"/>
                <w:szCs w:val="18"/>
              </w:rPr>
            </w:pPr>
            <w:r w:rsidRPr="00CE7A78">
              <w:rPr>
                <w:rFonts w:eastAsia="Arial"/>
                <w:color w:val="000000"/>
                <w:sz w:val="18"/>
                <w:szCs w:val="18"/>
              </w:rPr>
              <w:t>Mesa do tipo pranchão para colocar processos</w:t>
            </w:r>
            <w:r w:rsidRPr="00261601">
              <w:rPr>
                <w:rFonts w:eastAsia="Arial"/>
                <w:color w:val="000000"/>
                <w:sz w:val="18"/>
                <w:szCs w:val="18"/>
              </w:rPr>
              <w:t>, com toalhas de mesa adequadas, de cor escura (preta ou azul)</w:t>
            </w:r>
            <w:r>
              <w:rPr>
                <w:rFonts w:eastAsia="Arial"/>
                <w:color w:val="000000"/>
                <w:sz w:val="18"/>
                <w:szCs w:val="18"/>
              </w:rPr>
              <w:t>.</w:t>
            </w:r>
          </w:p>
        </w:tc>
        <w:tc>
          <w:tcPr>
            <w:tcW w:w="1704" w:type="dxa"/>
            <w:vMerge/>
            <w:tcBorders>
              <w:left w:val="single" w:sz="2" w:space="0" w:color="000000"/>
            </w:tcBorders>
            <w:shd w:val="clear" w:color="auto" w:fill="auto"/>
            <w:vAlign w:val="center"/>
          </w:tcPr>
          <w:p w14:paraId="3A140CD2" w14:textId="77777777" w:rsidR="00DE6F7B" w:rsidRDefault="00DE6F7B" w:rsidP="00A12086">
            <w:pPr>
              <w:snapToGrid w:val="0"/>
              <w:rPr>
                <w:rFonts w:eastAsia="Arial"/>
                <w:sz w:val="20"/>
                <w:szCs w:val="20"/>
              </w:rPr>
            </w:pPr>
          </w:p>
        </w:tc>
        <w:tc>
          <w:tcPr>
            <w:tcW w:w="567" w:type="dxa"/>
            <w:tcBorders>
              <w:left w:val="single" w:sz="2" w:space="0" w:color="000000"/>
              <w:bottom w:val="single" w:sz="2" w:space="0" w:color="000000"/>
            </w:tcBorders>
            <w:shd w:val="clear" w:color="auto" w:fill="auto"/>
            <w:vAlign w:val="center"/>
          </w:tcPr>
          <w:p w14:paraId="2E3CA789" w14:textId="77777777" w:rsidR="00DE6F7B" w:rsidRPr="00FC6BEB" w:rsidRDefault="00DE6F7B" w:rsidP="00A12086">
            <w:pPr>
              <w:jc w:val="center"/>
              <w:rPr>
                <w:sz w:val="20"/>
                <w:szCs w:val="20"/>
                <w:shd w:val="clear" w:color="auto" w:fill="FF0000"/>
              </w:rPr>
            </w:pPr>
            <w:r>
              <w:rPr>
                <w:rFonts w:eastAsia="Arial"/>
                <w:sz w:val="20"/>
                <w:szCs w:val="20"/>
              </w:rPr>
              <w:t>6</w:t>
            </w:r>
          </w:p>
        </w:tc>
        <w:tc>
          <w:tcPr>
            <w:tcW w:w="1417" w:type="dxa"/>
            <w:vMerge/>
            <w:tcBorders>
              <w:top w:val="single" w:sz="2" w:space="0" w:color="000000"/>
              <w:left w:val="single" w:sz="2" w:space="0" w:color="000000"/>
              <w:bottom w:val="single" w:sz="2" w:space="0" w:color="000000"/>
            </w:tcBorders>
            <w:shd w:val="clear" w:color="auto" w:fill="auto"/>
            <w:vAlign w:val="center"/>
          </w:tcPr>
          <w:p w14:paraId="67F4050A" w14:textId="77777777" w:rsidR="00DE6F7B" w:rsidRDefault="00DE6F7B" w:rsidP="00A12086">
            <w:pPr>
              <w:snapToGrid w:val="0"/>
              <w:rPr>
                <w:sz w:val="20"/>
                <w:szCs w:val="20"/>
                <w:shd w:val="clear" w:color="auto" w:fill="FF0000"/>
              </w:rPr>
            </w:pPr>
          </w:p>
        </w:tc>
        <w:tc>
          <w:tcPr>
            <w:tcW w:w="399" w:type="dxa"/>
            <w:vMerge/>
            <w:tcBorders>
              <w:left w:val="single" w:sz="2" w:space="0" w:color="000000"/>
            </w:tcBorders>
            <w:shd w:val="clear" w:color="auto" w:fill="auto"/>
            <w:vAlign w:val="center"/>
          </w:tcPr>
          <w:p w14:paraId="17723B69" w14:textId="77777777" w:rsidR="00DE6F7B" w:rsidRDefault="00DE6F7B" w:rsidP="00A12086">
            <w:pPr>
              <w:snapToGrid w:val="0"/>
              <w:rPr>
                <w:sz w:val="20"/>
                <w:szCs w:val="20"/>
                <w:shd w:val="clear" w:color="auto" w:fill="FF0000"/>
              </w:rPr>
            </w:pPr>
          </w:p>
        </w:tc>
        <w:tc>
          <w:tcPr>
            <w:tcW w:w="1161" w:type="dxa"/>
            <w:tcBorders>
              <w:top w:val="single" w:sz="2" w:space="0" w:color="000000"/>
              <w:left w:val="single" w:sz="2" w:space="0" w:color="000000"/>
              <w:bottom w:val="single" w:sz="2" w:space="0" w:color="000000"/>
            </w:tcBorders>
            <w:shd w:val="clear" w:color="auto" w:fill="auto"/>
            <w:vAlign w:val="center"/>
          </w:tcPr>
          <w:p w14:paraId="145DD867" w14:textId="5F40DC96" w:rsidR="00DE6F7B" w:rsidRPr="0064218E" w:rsidRDefault="00C359AD" w:rsidP="002739CB">
            <w:pPr>
              <w:jc w:val="center"/>
              <w:rPr>
                <w:b/>
                <w:bCs/>
              </w:rPr>
            </w:pPr>
            <w:r w:rsidRPr="0064218E">
              <w:rPr>
                <w:b/>
                <w:bCs/>
              </w:rPr>
              <w:t>45,00</w:t>
            </w:r>
          </w:p>
        </w:tc>
        <w:tc>
          <w:tcPr>
            <w:tcW w:w="1275"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14:paraId="6F43B62A" w14:textId="683FA473" w:rsidR="00DE6F7B" w:rsidRPr="0064218E" w:rsidRDefault="00C359AD" w:rsidP="002739CB">
            <w:pPr>
              <w:jc w:val="center"/>
              <w:rPr>
                <w:b/>
                <w:bCs/>
              </w:rPr>
            </w:pPr>
            <w:r w:rsidRPr="0064218E">
              <w:rPr>
                <w:b/>
                <w:bCs/>
              </w:rPr>
              <w:t>1</w:t>
            </w:r>
            <w:r w:rsidR="00D33EC1" w:rsidRPr="0064218E">
              <w:rPr>
                <w:b/>
                <w:bCs/>
              </w:rPr>
              <w:t>.</w:t>
            </w:r>
            <w:r w:rsidRPr="0064218E">
              <w:rPr>
                <w:b/>
                <w:bCs/>
              </w:rPr>
              <w:t>350,00</w:t>
            </w:r>
          </w:p>
        </w:tc>
      </w:tr>
      <w:tr w:rsidR="00DE6F7B" w14:paraId="02A94ED0" w14:textId="77777777" w:rsidTr="0064218E">
        <w:trPr>
          <w:trHeight w:hRule="exact" w:val="945"/>
        </w:trPr>
        <w:tc>
          <w:tcPr>
            <w:tcW w:w="426" w:type="dxa"/>
            <w:tcBorders>
              <w:top w:val="single" w:sz="2" w:space="0" w:color="000000"/>
              <w:left w:val="single" w:sz="2" w:space="0" w:color="000000"/>
              <w:bottom w:val="single" w:sz="2" w:space="0" w:color="000000"/>
            </w:tcBorders>
            <w:shd w:val="clear" w:color="auto" w:fill="auto"/>
            <w:vAlign w:val="center"/>
          </w:tcPr>
          <w:p w14:paraId="713DCC06" w14:textId="77777777" w:rsidR="00DE6F7B" w:rsidRPr="00197B3F" w:rsidRDefault="00DE6F7B" w:rsidP="00A12086">
            <w:pPr>
              <w:pStyle w:val="Contedodatabela"/>
              <w:jc w:val="center"/>
              <w:rPr>
                <w:rFonts w:eastAsia="Arial" w:cs="Calibri"/>
                <w:sz w:val="18"/>
                <w:szCs w:val="18"/>
              </w:rPr>
            </w:pPr>
            <w:r w:rsidRPr="00197B3F">
              <w:rPr>
                <w:rFonts w:eastAsia="Arial" w:cs="Calibri"/>
                <w:sz w:val="18"/>
                <w:szCs w:val="18"/>
              </w:rPr>
              <w:t>9</w:t>
            </w:r>
          </w:p>
        </w:tc>
        <w:tc>
          <w:tcPr>
            <w:tcW w:w="3257" w:type="dxa"/>
            <w:tcBorders>
              <w:top w:val="single" w:sz="2" w:space="0" w:color="000000"/>
              <w:left w:val="single" w:sz="2" w:space="0" w:color="000000"/>
              <w:bottom w:val="single" w:sz="2" w:space="0" w:color="000000"/>
            </w:tcBorders>
            <w:shd w:val="clear" w:color="auto" w:fill="auto"/>
            <w:vAlign w:val="center"/>
          </w:tcPr>
          <w:p w14:paraId="6AC8F39E" w14:textId="77777777" w:rsidR="00DE6F7B" w:rsidRPr="00197B3F" w:rsidRDefault="00DE6F7B" w:rsidP="00A12086">
            <w:pPr>
              <w:pStyle w:val="PargrafodaLista"/>
              <w:spacing w:after="120"/>
              <w:ind w:left="0"/>
              <w:jc w:val="both"/>
              <w:rPr>
                <w:rFonts w:eastAsia="Arial"/>
                <w:color w:val="000000"/>
                <w:sz w:val="18"/>
                <w:szCs w:val="18"/>
              </w:rPr>
            </w:pPr>
            <w:r w:rsidRPr="00197B3F">
              <w:rPr>
                <w:rFonts w:eastAsia="Arial"/>
                <w:color w:val="000000"/>
                <w:sz w:val="18"/>
                <w:szCs w:val="18"/>
              </w:rPr>
              <w:t>Cadeira confortável e ergonômica, de cor escura (preta ou azul), mantendo o mesmo padrão (cor e formato), para os ouvintes da Plenária.</w:t>
            </w:r>
          </w:p>
        </w:tc>
        <w:tc>
          <w:tcPr>
            <w:tcW w:w="1704" w:type="dxa"/>
            <w:vMerge/>
            <w:tcBorders>
              <w:left w:val="single" w:sz="2" w:space="0" w:color="000000"/>
            </w:tcBorders>
            <w:shd w:val="clear" w:color="auto" w:fill="auto"/>
            <w:vAlign w:val="center"/>
          </w:tcPr>
          <w:p w14:paraId="3A36F4E7" w14:textId="77777777" w:rsidR="00DE6F7B" w:rsidRPr="00197B3F" w:rsidRDefault="00DE6F7B" w:rsidP="00A12086">
            <w:pPr>
              <w:snapToGrid w:val="0"/>
              <w:jc w:val="center"/>
              <w:rPr>
                <w:rFonts w:eastAsia="Arial"/>
                <w:sz w:val="20"/>
                <w:szCs w:val="20"/>
                <w:shd w:val="clear" w:color="auto" w:fill="FF0000"/>
              </w:rPr>
            </w:pPr>
          </w:p>
        </w:tc>
        <w:tc>
          <w:tcPr>
            <w:tcW w:w="567" w:type="dxa"/>
            <w:tcBorders>
              <w:top w:val="single" w:sz="2" w:space="0" w:color="000000"/>
              <w:left w:val="single" w:sz="2" w:space="0" w:color="000000"/>
              <w:bottom w:val="single" w:sz="2" w:space="0" w:color="000000"/>
            </w:tcBorders>
            <w:shd w:val="clear" w:color="auto" w:fill="auto"/>
            <w:vAlign w:val="center"/>
          </w:tcPr>
          <w:p w14:paraId="695E092C" w14:textId="77777777" w:rsidR="00DE6F7B" w:rsidRPr="00197B3F" w:rsidRDefault="00DE6F7B" w:rsidP="00A12086">
            <w:pPr>
              <w:pStyle w:val="PargrafodaLista"/>
              <w:ind w:left="0"/>
              <w:jc w:val="center"/>
              <w:rPr>
                <w:sz w:val="20"/>
                <w:szCs w:val="20"/>
                <w:shd w:val="clear" w:color="auto" w:fill="FF0000"/>
              </w:rPr>
            </w:pPr>
            <w:r w:rsidRPr="00197B3F">
              <w:rPr>
                <w:color w:val="000000"/>
                <w:sz w:val="20"/>
                <w:szCs w:val="20"/>
              </w:rPr>
              <w:t>40</w:t>
            </w:r>
          </w:p>
        </w:tc>
        <w:tc>
          <w:tcPr>
            <w:tcW w:w="1417" w:type="dxa"/>
            <w:vMerge/>
            <w:tcBorders>
              <w:top w:val="single" w:sz="2" w:space="0" w:color="000000"/>
              <w:left w:val="single" w:sz="2" w:space="0" w:color="000000"/>
              <w:bottom w:val="single" w:sz="2" w:space="0" w:color="000000"/>
            </w:tcBorders>
            <w:shd w:val="clear" w:color="auto" w:fill="auto"/>
            <w:vAlign w:val="center"/>
          </w:tcPr>
          <w:p w14:paraId="5792D338" w14:textId="77777777" w:rsidR="00DE6F7B" w:rsidRDefault="00DE6F7B" w:rsidP="00A12086">
            <w:pPr>
              <w:snapToGrid w:val="0"/>
              <w:rPr>
                <w:sz w:val="20"/>
                <w:szCs w:val="20"/>
                <w:shd w:val="clear" w:color="auto" w:fill="FF0000"/>
              </w:rPr>
            </w:pPr>
          </w:p>
        </w:tc>
        <w:tc>
          <w:tcPr>
            <w:tcW w:w="399" w:type="dxa"/>
            <w:vMerge/>
            <w:tcBorders>
              <w:left w:val="single" w:sz="2" w:space="0" w:color="000000"/>
            </w:tcBorders>
            <w:shd w:val="clear" w:color="auto" w:fill="auto"/>
            <w:vAlign w:val="center"/>
          </w:tcPr>
          <w:p w14:paraId="36BDFD50" w14:textId="77777777" w:rsidR="00DE6F7B" w:rsidRDefault="00DE6F7B" w:rsidP="00A12086">
            <w:pPr>
              <w:snapToGrid w:val="0"/>
              <w:rPr>
                <w:sz w:val="20"/>
                <w:szCs w:val="20"/>
                <w:shd w:val="clear" w:color="auto" w:fill="FF0000"/>
              </w:rPr>
            </w:pPr>
          </w:p>
        </w:tc>
        <w:tc>
          <w:tcPr>
            <w:tcW w:w="1161" w:type="dxa"/>
            <w:tcBorders>
              <w:top w:val="single" w:sz="2" w:space="0" w:color="000000"/>
              <w:left w:val="single" w:sz="2" w:space="0" w:color="000000"/>
              <w:bottom w:val="single" w:sz="2" w:space="0" w:color="000000"/>
            </w:tcBorders>
            <w:shd w:val="clear" w:color="auto" w:fill="auto"/>
            <w:vAlign w:val="center"/>
          </w:tcPr>
          <w:p w14:paraId="31ABA41B" w14:textId="3C1A03DF" w:rsidR="00DE6F7B" w:rsidRPr="0064218E" w:rsidRDefault="00C359AD" w:rsidP="002739CB">
            <w:pPr>
              <w:jc w:val="center"/>
              <w:rPr>
                <w:b/>
                <w:bCs/>
              </w:rPr>
            </w:pPr>
            <w:r w:rsidRPr="0064218E">
              <w:rPr>
                <w:b/>
                <w:bCs/>
              </w:rPr>
              <w:t>25,00</w:t>
            </w:r>
          </w:p>
        </w:tc>
        <w:tc>
          <w:tcPr>
            <w:tcW w:w="1275"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14:paraId="20C36292" w14:textId="0966771B" w:rsidR="00DE6F7B" w:rsidRPr="0064218E" w:rsidRDefault="00C359AD" w:rsidP="002739CB">
            <w:pPr>
              <w:jc w:val="center"/>
              <w:rPr>
                <w:b/>
                <w:bCs/>
              </w:rPr>
            </w:pPr>
            <w:r w:rsidRPr="0064218E">
              <w:rPr>
                <w:b/>
                <w:bCs/>
              </w:rPr>
              <w:t>5.000,00</w:t>
            </w:r>
          </w:p>
        </w:tc>
      </w:tr>
      <w:tr w:rsidR="00DE6F7B" w14:paraId="2DF9DB44" w14:textId="77777777" w:rsidTr="0064218E">
        <w:trPr>
          <w:trHeight w:hRule="exact" w:val="479"/>
        </w:trPr>
        <w:tc>
          <w:tcPr>
            <w:tcW w:w="426" w:type="dxa"/>
            <w:tcBorders>
              <w:top w:val="single" w:sz="2" w:space="0" w:color="000000"/>
              <w:left w:val="single" w:sz="2" w:space="0" w:color="000000"/>
              <w:bottom w:val="single" w:sz="2" w:space="0" w:color="000000"/>
            </w:tcBorders>
            <w:shd w:val="clear" w:color="auto" w:fill="auto"/>
            <w:vAlign w:val="center"/>
          </w:tcPr>
          <w:p w14:paraId="344137E3" w14:textId="77777777" w:rsidR="00DE6F7B" w:rsidRPr="00A730F8" w:rsidRDefault="00DE6F7B" w:rsidP="00A12086">
            <w:pPr>
              <w:pStyle w:val="Contedodatabela"/>
              <w:jc w:val="center"/>
              <w:rPr>
                <w:rFonts w:eastAsia="Arial" w:cs="Calibri"/>
                <w:sz w:val="18"/>
                <w:szCs w:val="18"/>
              </w:rPr>
            </w:pPr>
            <w:r w:rsidRPr="00A730F8">
              <w:rPr>
                <w:rFonts w:eastAsia="Arial" w:cs="Calibri"/>
                <w:sz w:val="18"/>
                <w:szCs w:val="18"/>
              </w:rPr>
              <w:t>10</w:t>
            </w:r>
          </w:p>
        </w:tc>
        <w:tc>
          <w:tcPr>
            <w:tcW w:w="3257" w:type="dxa"/>
            <w:tcBorders>
              <w:top w:val="single" w:sz="2" w:space="0" w:color="000000"/>
              <w:left w:val="single" w:sz="2" w:space="0" w:color="000000"/>
              <w:bottom w:val="single" w:sz="2" w:space="0" w:color="000000"/>
            </w:tcBorders>
            <w:shd w:val="clear" w:color="auto" w:fill="auto"/>
            <w:vAlign w:val="center"/>
          </w:tcPr>
          <w:p w14:paraId="4509CD65" w14:textId="77777777" w:rsidR="00DE6F7B" w:rsidRPr="00A730F8" w:rsidRDefault="00DE6F7B" w:rsidP="00A12086">
            <w:pPr>
              <w:jc w:val="both"/>
              <w:rPr>
                <w:rFonts w:eastAsia="Arial" w:cs="Calibri"/>
                <w:color w:val="000000"/>
                <w:sz w:val="18"/>
                <w:szCs w:val="18"/>
              </w:rPr>
            </w:pPr>
            <w:r w:rsidRPr="00A730F8">
              <w:rPr>
                <w:rFonts w:eastAsia="Arial" w:cs="Calibri"/>
                <w:color w:val="000000"/>
                <w:sz w:val="18"/>
                <w:szCs w:val="18"/>
              </w:rPr>
              <w:t>Borrifadores de 500ml com álcool 70%;</w:t>
            </w:r>
          </w:p>
        </w:tc>
        <w:tc>
          <w:tcPr>
            <w:tcW w:w="1704" w:type="dxa"/>
            <w:vMerge/>
            <w:tcBorders>
              <w:left w:val="single" w:sz="2" w:space="0" w:color="000000"/>
            </w:tcBorders>
            <w:shd w:val="clear" w:color="auto" w:fill="auto"/>
            <w:vAlign w:val="center"/>
          </w:tcPr>
          <w:p w14:paraId="24196293" w14:textId="77777777" w:rsidR="00DE6F7B" w:rsidRPr="00A730F8" w:rsidRDefault="00DE6F7B" w:rsidP="00A12086">
            <w:pPr>
              <w:snapToGrid w:val="0"/>
              <w:jc w:val="center"/>
              <w:rPr>
                <w:rFonts w:eastAsia="Arial"/>
                <w:sz w:val="20"/>
                <w:szCs w:val="20"/>
                <w:shd w:val="clear" w:color="auto" w:fill="FF0000"/>
              </w:rPr>
            </w:pPr>
          </w:p>
        </w:tc>
        <w:tc>
          <w:tcPr>
            <w:tcW w:w="567" w:type="dxa"/>
            <w:tcBorders>
              <w:top w:val="single" w:sz="2" w:space="0" w:color="000000"/>
              <w:left w:val="single" w:sz="2" w:space="0" w:color="000000"/>
              <w:bottom w:val="single" w:sz="2" w:space="0" w:color="000000"/>
            </w:tcBorders>
            <w:shd w:val="clear" w:color="auto" w:fill="auto"/>
            <w:vAlign w:val="center"/>
          </w:tcPr>
          <w:p w14:paraId="7CE774CB" w14:textId="77777777" w:rsidR="00DE6F7B" w:rsidRPr="00A730F8" w:rsidRDefault="00DE6F7B" w:rsidP="00A12086">
            <w:pPr>
              <w:pStyle w:val="PargrafodaLista"/>
              <w:ind w:left="0"/>
              <w:jc w:val="center"/>
              <w:rPr>
                <w:color w:val="000000"/>
                <w:sz w:val="20"/>
                <w:szCs w:val="20"/>
              </w:rPr>
            </w:pPr>
            <w:r w:rsidRPr="00A730F8">
              <w:rPr>
                <w:color w:val="000000"/>
                <w:sz w:val="20"/>
                <w:szCs w:val="20"/>
              </w:rPr>
              <w:t>5</w:t>
            </w:r>
          </w:p>
        </w:tc>
        <w:tc>
          <w:tcPr>
            <w:tcW w:w="1417" w:type="dxa"/>
            <w:vMerge/>
            <w:tcBorders>
              <w:top w:val="single" w:sz="2" w:space="0" w:color="000000"/>
              <w:left w:val="single" w:sz="2" w:space="0" w:color="000000"/>
              <w:bottom w:val="single" w:sz="2" w:space="0" w:color="000000"/>
            </w:tcBorders>
            <w:shd w:val="clear" w:color="auto" w:fill="auto"/>
            <w:vAlign w:val="center"/>
          </w:tcPr>
          <w:p w14:paraId="56789651" w14:textId="77777777" w:rsidR="00DE6F7B" w:rsidRPr="00A730F8" w:rsidRDefault="00DE6F7B" w:rsidP="00A12086">
            <w:pPr>
              <w:snapToGrid w:val="0"/>
              <w:rPr>
                <w:sz w:val="20"/>
                <w:szCs w:val="20"/>
                <w:shd w:val="clear" w:color="auto" w:fill="FF0000"/>
              </w:rPr>
            </w:pPr>
          </w:p>
        </w:tc>
        <w:tc>
          <w:tcPr>
            <w:tcW w:w="399" w:type="dxa"/>
            <w:vMerge/>
            <w:tcBorders>
              <w:left w:val="single" w:sz="2" w:space="0" w:color="000000"/>
            </w:tcBorders>
            <w:shd w:val="clear" w:color="auto" w:fill="auto"/>
            <w:vAlign w:val="center"/>
          </w:tcPr>
          <w:p w14:paraId="6B2B83F4" w14:textId="77777777" w:rsidR="00DE6F7B" w:rsidRPr="00A730F8" w:rsidRDefault="00DE6F7B" w:rsidP="00A12086">
            <w:pPr>
              <w:snapToGrid w:val="0"/>
              <w:rPr>
                <w:sz w:val="20"/>
                <w:szCs w:val="20"/>
                <w:shd w:val="clear" w:color="auto" w:fill="FF0000"/>
              </w:rPr>
            </w:pPr>
          </w:p>
        </w:tc>
        <w:tc>
          <w:tcPr>
            <w:tcW w:w="1161" w:type="dxa"/>
            <w:tcBorders>
              <w:top w:val="single" w:sz="2" w:space="0" w:color="000000"/>
              <w:left w:val="single" w:sz="2" w:space="0" w:color="000000"/>
              <w:bottom w:val="single" w:sz="2" w:space="0" w:color="000000"/>
            </w:tcBorders>
            <w:shd w:val="clear" w:color="auto" w:fill="auto"/>
            <w:vAlign w:val="center"/>
          </w:tcPr>
          <w:p w14:paraId="7F72225F" w14:textId="3C797986" w:rsidR="00DE6F7B" w:rsidRPr="0064218E" w:rsidRDefault="00C359AD" w:rsidP="002739CB">
            <w:pPr>
              <w:jc w:val="center"/>
              <w:rPr>
                <w:b/>
                <w:bCs/>
              </w:rPr>
            </w:pPr>
            <w:r w:rsidRPr="0064218E">
              <w:rPr>
                <w:b/>
                <w:bCs/>
              </w:rPr>
              <w:t>11,00</w:t>
            </w:r>
          </w:p>
        </w:tc>
        <w:tc>
          <w:tcPr>
            <w:tcW w:w="1275"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14:paraId="589D84BB" w14:textId="0D7D1C90" w:rsidR="00DE6F7B" w:rsidRPr="0064218E" w:rsidRDefault="00F77F8F" w:rsidP="002739CB">
            <w:pPr>
              <w:jc w:val="center"/>
              <w:rPr>
                <w:b/>
                <w:bCs/>
              </w:rPr>
            </w:pPr>
            <w:r w:rsidRPr="0064218E">
              <w:rPr>
                <w:b/>
                <w:bCs/>
              </w:rPr>
              <w:t>275,00</w:t>
            </w:r>
          </w:p>
        </w:tc>
      </w:tr>
      <w:tr w:rsidR="00DE6F7B" w14:paraId="7CB62BE5" w14:textId="77777777" w:rsidTr="0064218E">
        <w:trPr>
          <w:trHeight w:hRule="exact" w:val="479"/>
        </w:trPr>
        <w:tc>
          <w:tcPr>
            <w:tcW w:w="426" w:type="dxa"/>
            <w:tcBorders>
              <w:top w:val="single" w:sz="2" w:space="0" w:color="000000"/>
              <w:left w:val="single" w:sz="2" w:space="0" w:color="000000"/>
              <w:bottom w:val="single" w:sz="2" w:space="0" w:color="000000"/>
            </w:tcBorders>
            <w:shd w:val="clear" w:color="auto" w:fill="auto"/>
            <w:vAlign w:val="center"/>
          </w:tcPr>
          <w:p w14:paraId="655D97AB" w14:textId="77777777" w:rsidR="00DE6F7B" w:rsidRPr="00CE7A78" w:rsidRDefault="00DE6F7B" w:rsidP="00A12086">
            <w:pPr>
              <w:pStyle w:val="Contedodatabela"/>
              <w:jc w:val="center"/>
              <w:rPr>
                <w:rFonts w:eastAsia="Arial" w:cs="Calibri"/>
                <w:sz w:val="18"/>
                <w:szCs w:val="18"/>
              </w:rPr>
            </w:pPr>
            <w:r>
              <w:rPr>
                <w:rFonts w:eastAsia="Arial" w:cs="Calibri"/>
                <w:sz w:val="18"/>
                <w:szCs w:val="18"/>
              </w:rPr>
              <w:t>11</w:t>
            </w:r>
          </w:p>
        </w:tc>
        <w:tc>
          <w:tcPr>
            <w:tcW w:w="3257" w:type="dxa"/>
            <w:tcBorders>
              <w:top w:val="single" w:sz="2" w:space="0" w:color="000000"/>
              <w:left w:val="single" w:sz="2" w:space="0" w:color="000000"/>
              <w:bottom w:val="single" w:sz="2" w:space="0" w:color="000000"/>
            </w:tcBorders>
            <w:shd w:val="clear" w:color="auto" w:fill="auto"/>
            <w:vAlign w:val="center"/>
          </w:tcPr>
          <w:p w14:paraId="52905E66" w14:textId="77777777" w:rsidR="00DE6F7B" w:rsidRPr="00644CF3" w:rsidRDefault="00DE6F7B" w:rsidP="00A12086">
            <w:pPr>
              <w:jc w:val="both"/>
              <w:rPr>
                <w:rFonts w:eastAsia="Arial" w:cs="Calibri"/>
                <w:color w:val="000000"/>
                <w:sz w:val="18"/>
                <w:szCs w:val="18"/>
              </w:rPr>
            </w:pPr>
            <w:r>
              <w:rPr>
                <w:rFonts w:eastAsia="Arial" w:cs="Calibri"/>
                <w:color w:val="000000"/>
                <w:sz w:val="18"/>
                <w:szCs w:val="18"/>
              </w:rPr>
              <w:t>D</w:t>
            </w:r>
            <w:r w:rsidRPr="00644CF3">
              <w:rPr>
                <w:rFonts w:eastAsia="Arial" w:cs="Calibri"/>
                <w:color w:val="000000"/>
                <w:sz w:val="18"/>
                <w:szCs w:val="18"/>
              </w:rPr>
              <w:t>ispensers/frascos de 500ml com álcool em gel 70%;</w:t>
            </w:r>
          </w:p>
        </w:tc>
        <w:tc>
          <w:tcPr>
            <w:tcW w:w="1704" w:type="dxa"/>
            <w:vMerge/>
            <w:tcBorders>
              <w:left w:val="single" w:sz="2" w:space="0" w:color="000000"/>
            </w:tcBorders>
            <w:shd w:val="clear" w:color="auto" w:fill="auto"/>
            <w:vAlign w:val="center"/>
          </w:tcPr>
          <w:p w14:paraId="078262BF" w14:textId="77777777" w:rsidR="00DE6F7B" w:rsidRDefault="00DE6F7B" w:rsidP="00A12086">
            <w:pPr>
              <w:snapToGrid w:val="0"/>
              <w:jc w:val="center"/>
              <w:rPr>
                <w:rFonts w:eastAsia="Arial"/>
                <w:sz w:val="20"/>
                <w:szCs w:val="20"/>
                <w:shd w:val="clear" w:color="auto" w:fill="FF0000"/>
              </w:rPr>
            </w:pPr>
          </w:p>
        </w:tc>
        <w:tc>
          <w:tcPr>
            <w:tcW w:w="567" w:type="dxa"/>
            <w:tcBorders>
              <w:top w:val="single" w:sz="2" w:space="0" w:color="000000"/>
              <w:left w:val="single" w:sz="2" w:space="0" w:color="000000"/>
              <w:bottom w:val="single" w:sz="2" w:space="0" w:color="000000"/>
            </w:tcBorders>
            <w:shd w:val="clear" w:color="auto" w:fill="auto"/>
            <w:vAlign w:val="center"/>
          </w:tcPr>
          <w:p w14:paraId="3012FE3F" w14:textId="77777777" w:rsidR="00DE6F7B" w:rsidRPr="00644CF3" w:rsidRDefault="00DE6F7B" w:rsidP="00A12086">
            <w:pPr>
              <w:pStyle w:val="PargrafodaLista"/>
              <w:ind w:left="0"/>
              <w:jc w:val="center"/>
              <w:rPr>
                <w:color w:val="000000"/>
                <w:sz w:val="20"/>
                <w:szCs w:val="20"/>
              </w:rPr>
            </w:pPr>
            <w:r w:rsidRPr="00644CF3">
              <w:rPr>
                <w:color w:val="000000"/>
                <w:sz w:val="20"/>
                <w:szCs w:val="20"/>
              </w:rPr>
              <w:t>10</w:t>
            </w:r>
          </w:p>
        </w:tc>
        <w:tc>
          <w:tcPr>
            <w:tcW w:w="1417" w:type="dxa"/>
            <w:vMerge/>
            <w:tcBorders>
              <w:top w:val="single" w:sz="2" w:space="0" w:color="000000"/>
              <w:left w:val="single" w:sz="2" w:space="0" w:color="000000"/>
              <w:bottom w:val="single" w:sz="2" w:space="0" w:color="000000"/>
            </w:tcBorders>
            <w:shd w:val="clear" w:color="auto" w:fill="auto"/>
            <w:vAlign w:val="center"/>
          </w:tcPr>
          <w:p w14:paraId="63B08DF4" w14:textId="77777777" w:rsidR="00DE6F7B" w:rsidRDefault="00DE6F7B" w:rsidP="00A12086">
            <w:pPr>
              <w:snapToGrid w:val="0"/>
              <w:rPr>
                <w:sz w:val="20"/>
                <w:szCs w:val="20"/>
                <w:shd w:val="clear" w:color="auto" w:fill="FF0000"/>
              </w:rPr>
            </w:pPr>
          </w:p>
        </w:tc>
        <w:tc>
          <w:tcPr>
            <w:tcW w:w="399" w:type="dxa"/>
            <w:vMerge/>
            <w:tcBorders>
              <w:left w:val="single" w:sz="2" w:space="0" w:color="000000"/>
            </w:tcBorders>
            <w:shd w:val="clear" w:color="auto" w:fill="auto"/>
            <w:vAlign w:val="center"/>
          </w:tcPr>
          <w:p w14:paraId="0742A608" w14:textId="77777777" w:rsidR="00DE6F7B" w:rsidRDefault="00DE6F7B" w:rsidP="00A12086">
            <w:pPr>
              <w:snapToGrid w:val="0"/>
              <w:rPr>
                <w:sz w:val="20"/>
                <w:szCs w:val="20"/>
                <w:shd w:val="clear" w:color="auto" w:fill="FF0000"/>
              </w:rPr>
            </w:pPr>
          </w:p>
        </w:tc>
        <w:tc>
          <w:tcPr>
            <w:tcW w:w="1161" w:type="dxa"/>
            <w:tcBorders>
              <w:top w:val="single" w:sz="2" w:space="0" w:color="000000"/>
              <w:left w:val="single" w:sz="2" w:space="0" w:color="000000"/>
              <w:bottom w:val="single" w:sz="2" w:space="0" w:color="000000"/>
            </w:tcBorders>
            <w:shd w:val="clear" w:color="auto" w:fill="auto"/>
            <w:vAlign w:val="center"/>
          </w:tcPr>
          <w:p w14:paraId="22E832F6" w14:textId="0340DC8B" w:rsidR="00DE6F7B" w:rsidRPr="0064218E" w:rsidRDefault="00F77F8F" w:rsidP="002739CB">
            <w:pPr>
              <w:jc w:val="center"/>
              <w:rPr>
                <w:b/>
                <w:bCs/>
              </w:rPr>
            </w:pPr>
            <w:r w:rsidRPr="0064218E">
              <w:rPr>
                <w:b/>
                <w:bCs/>
              </w:rPr>
              <w:t>10,00</w:t>
            </w:r>
          </w:p>
        </w:tc>
        <w:tc>
          <w:tcPr>
            <w:tcW w:w="1275"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14:paraId="40F7C7BB" w14:textId="4C0B7F6B" w:rsidR="00DE6F7B" w:rsidRPr="0064218E" w:rsidRDefault="00F77F8F" w:rsidP="002739CB">
            <w:pPr>
              <w:jc w:val="center"/>
              <w:rPr>
                <w:b/>
                <w:bCs/>
              </w:rPr>
            </w:pPr>
            <w:r w:rsidRPr="0064218E">
              <w:rPr>
                <w:b/>
                <w:bCs/>
              </w:rPr>
              <w:t>500,00</w:t>
            </w:r>
          </w:p>
        </w:tc>
      </w:tr>
      <w:tr w:rsidR="00DE6F7B" w14:paraId="65E47278" w14:textId="77777777" w:rsidTr="0064218E">
        <w:trPr>
          <w:trHeight w:hRule="exact" w:val="648"/>
        </w:trPr>
        <w:tc>
          <w:tcPr>
            <w:tcW w:w="426" w:type="dxa"/>
            <w:tcBorders>
              <w:top w:val="single" w:sz="2" w:space="0" w:color="000000"/>
              <w:left w:val="single" w:sz="2" w:space="0" w:color="000000"/>
              <w:bottom w:val="single" w:sz="2" w:space="0" w:color="000000"/>
            </w:tcBorders>
            <w:shd w:val="clear" w:color="auto" w:fill="auto"/>
            <w:vAlign w:val="center"/>
          </w:tcPr>
          <w:p w14:paraId="73BEDDA9" w14:textId="77777777" w:rsidR="00DE6F7B" w:rsidRPr="00644CF3" w:rsidRDefault="00DE6F7B" w:rsidP="00A12086">
            <w:pPr>
              <w:jc w:val="both"/>
              <w:rPr>
                <w:rFonts w:eastAsia="Arial" w:cs="Calibri"/>
                <w:color w:val="000000"/>
                <w:sz w:val="18"/>
                <w:szCs w:val="18"/>
              </w:rPr>
            </w:pPr>
            <w:r w:rsidRPr="00644CF3">
              <w:rPr>
                <w:rFonts w:eastAsia="Arial" w:cs="Calibri"/>
                <w:color w:val="000000"/>
                <w:sz w:val="18"/>
                <w:szCs w:val="18"/>
              </w:rPr>
              <w:t>12</w:t>
            </w:r>
          </w:p>
        </w:tc>
        <w:tc>
          <w:tcPr>
            <w:tcW w:w="3257" w:type="dxa"/>
            <w:tcBorders>
              <w:top w:val="single" w:sz="2" w:space="0" w:color="000000"/>
              <w:left w:val="single" w:sz="2" w:space="0" w:color="000000"/>
              <w:bottom w:val="single" w:sz="2" w:space="0" w:color="000000"/>
            </w:tcBorders>
            <w:shd w:val="clear" w:color="auto" w:fill="auto"/>
            <w:vAlign w:val="center"/>
          </w:tcPr>
          <w:p w14:paraId="7C4A84C4" w14:textId="77777777" w:rsidR="00DE6F7B" w:rsidRPr="00644CF3" w:rsidRDefault="00DE6F7B" w:rsidP="00A12086">
            <w:pPr>
              <w:jc w:val="both"/>
              <w:rPr>
                <w:rFonts w:eastAsia="Arial" w:cs="Calibri"/>
                <w:color w:val="000000"/>
                <w:sz w:val="18"/>
                <w:szCs w:val="18"/>
              </w:rPr>
            </w:pPr>
            <w:r w:rsidRPr="00644CF3">
              <w:rPr>
                <w:rFonts w:eastAsia="Arial" w:cs="Calibri"/>
                <w:color w:val="000000"/>
                <w:sz w:val="18"/>
                <w:szCs w:val="18"/>
              </w:rPr>
              <w:t>Tribuna em acrílico (aprox. 1,20m altura x 50 cm largura x 40 cm prof.)</w:t>
            </w:r>
          </w:p>
        </w:tc>
        <w:tc>
          <w:tcPr>
            <w:tcW w:w="1704" w:type="dxa"/>
            <w:vMerge/>
            <w:tcBorders>
              <w:left w:val="single" w:sz="2" w:space="0" w:color="000000"/>
            </w:tcBorders>
            <w:shd w:val="clear" w:color="auto" w:fill="auto"/>
            <w:vAlign w:val="center"/>
          </w:tcPr>
          <w:p w14:paraId="51D45474" w14:textId="77777777" w:rsidR="00DE6F7B" w:rsidRPr="00644CF3" w:rsidRDefault="00DE6F7B" w:rsidP="00A12086">
            <w:pPr>
              <w:jc w:val="both"/>
              <w:rPr>
                <w:rFonts w:eastAsia="Arial" w:cs="Calibri"/>
                <w:color w:val="000000"/>
                <w:sz w:val="18"/>
                <w:szCs w:val="18"/>
              </w:rPr>
            </w:pPr>
          </w:p>
        </w:tc>
        <w:tc>
          <w:tcPr>
            <w:tcW w:w="567" w:type="dxa"/>
            <w:tcBorders>
              <w:top w:val="single" w:sz="2" w:space="0" w:color="000000"/>
              <w:left w:val="single" w:sz="2" w:space="0" w:color="000000"/>
              <w:bottom w:val="single" w:sz="2" w:space="0" w:color="000000"/>
            </w:tcBorders>
            <w:shd w:val="clear" w:color="auto" w:fill="auto"/>
            <w:vAlign w:val="center"/>
          </w:tcPr>
          <w:p w14:paraId="59B8CCB7" w14:textId="77777777" w:rsidR="00DE6F7B" w:rsidRPr="00644CF3" w:rsidRDefault="00DE6F7B" w:rsidP="00A12086">
            <w:pPr>
              <w:jc w:val="center"/>
              <w:rPr>
                <w:rFonts w:eastAsia="Arial" w:cs="Calibri"/>
                <w:color w:val="000000"/>
                <w:sz w:val="20"/>
                <w:szCs w:val="20"/>
              </w:rPr>
            </w:pPr>
            <w:r w:rsidRPr="00644CF3">
              <w:rPr>
                <w:rFonts w:eastAsia="Arial" w:cs="Calibri"/>
                <w:color w:val="000000"/>
                <w:sz w:val="20"/>
                <w:szCs w:val="20"/>
              </w:rPr>
              <w:t>1</w:t>
            </w:r>
          </w:p>
        </w:tc>
        <w:tc>
          <w:tcPr>
            <w:tcW w:w="1417" w:type="dxa"/>
            <w:vMerge/>
            <w:tcBorders>
              <w:top w:val="single" w:sz="2" w:space="0" w:color="000000"/>
              <w:left w:val="single" w:sz="2" w:space="0" w:color="000000"/>
              <w:bottom w:val="single" w:sz="2" w:space="0" w:color="000000"/>
            </w:tcBorders>
            <w:shd w:val="clear" w:color="auto" w:fill="auto"/>
            <w:vAlign w:val="center"/>
          </w:tcPr>
          <w:p w14:paraId="21927BDF" w14:textId="77777777" w:rsidR="00DE6F7B" w:rsidRDefault="00DE6F7B" w:rsidP="00A12086">
            <w:pPr>
              <w:snapToGrid w:val="0"/>
              <w:rPr>
                <w:sz w:val="20"/>
                <w:szCs w:val="20"/>
                <w:shd w:val="clear" w:color="auto" w:fill="FF0000"/>
              </w:rPr>
            </w:pPr>
          </w:p>
        </w:tc>
        <w:tc>
          <w:tcPr>
            <w:tcW w:w="399" w:type="dxa"/>
            <w:vMerge/>
            <w:tcBorders>
              <w:left w:val="single" w:sz="2" w:space="0" w:color="000000"/>
            </w:tcBorders>
            <w:shd w:val="clear" w:color="auto" w:fill="auto"/>
            <w:vAlign w:val="center"/>
          </w:tcPr>
          <w:p w14:paraId="0BA6E95D" w14:textId="77777777" w:rsidR="00DE6F7B" w:rsidRDefault="00DE6F7B" w:rsidP="00A12086">
            <w:pPr>
              <w:snapToGrid w:val="0"/>
              <w:rPr>
                <w:sz w:val="20"/>
                <w:szCs w:val="20"/>
                <w:shd w:val="clear" w:color="auto" w:fill="FF0000"/>
              </w:rPr>
            </w:pPr>
          </w:p>
        </w:tc>
        <w:tc>
          <w:tcPr>
            <w:tcW w:w="1161" w:type="dxa"/>
            <w:tcBorders>
              <w:top w:val="single" w:sz="2" w:space="0" w:color="000000"/>
              <w:left w:val="single" w:sz="2" w:space="0" w:color="000000"/>
              <w:bottom w:val="single" w:sz="2" w:space="0" w:color="000000"/>
            </w:tcBorders>
            <w:shd w:val="clear" w:color="auto" w:fill="auto"/>
            <w:vAlign w:val="center"/>
          </w:tcPr>
          <w:p w14:paraId="1D5355FA" w14:textId="0E55CB39" w:rsidR="00DE6F7B" w:rsidRPr="0064218E" w:rsidRDefault="00F77F8F" w:rsidP="002739CB">
            <w:pPr>
              <w:jc w:val="center"/>
              <w:rPr>
                <w:b/>
                <w:bCs/>
              </w:rPr>
            </w:pPr>
            <w:r w:rsidRPr="0064218E">
              <w:rPr>
                <w:b/>
                <w:bCs/>
              </w:rPr>
              <w:t>189,00</w:t>
            </w:r>
          </w:p>
        </w:tc>
        <w:tc>
          <w:tcPr>
            <w:tcW w:w="1275"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14:paraId="21160C59" w14:textId="5A181769" w:rsidR="00DE6F7B" w:rsidRPr="0064218E" w:rsidRDefault="00F77F8F" w:rsidP="002739CB">
            <w:pPr>
              <w:jc w:val="center"/>
              <w:rPr>
                <w:b/>
                <w:bCs/>
              </w:rPr>
            </w:pPr>
            <w:r w:rsidRPr="0064218E">
              <w:rPr>
                <w:b/>
                <w:bCs/>
              </w:rPr>
              <w:t>945,00</w:t>
            </w:r>
          </w:p>
        </w:tc>
      </w:tr>
      <w:tr w:rsidR="00DE6F7B" w14:paraId="65E2C2E0" w14:textId="77777777" w:rsidTr="0064218E">
        <w:trPr>
          <w:trHeight w:hRule="exact" w:val="5954"/>
        </w:trPr>
        <w:tc>
          <w:tcPr>
            <w:tcW w:w="426" w:type="dxa"/>
            <w:tcBorders>
              <w:top w:val="single" w:sz="2" w:space="0" w:color="000000"/>
              <w:left w:val="single" w:sz="2" w:space="0" w:color="000000"/>
              <w:bottom w:val="single" w:sz="2" w:space="0" w:color="000000"/>
            </w:tcBorders>
            <w:shd w:val="clear" w:color="auto" w:fill="auto"/>
            <w:vAlign w:val="center"/>
          </w:tcPr>
          <w:p w14:paraId="08085205" w14:textId="77777777" w:rsidR="00DE6F7B" w:rsidRPr="00CE7A78" w:rsidRDefault="00DE6F7B" w:rsidP="00A12086">
            <w:pPr>
              <w:pStyle w:val="Contedodatabela"/>
              <w:jc w:val="center"/>
              <w:rPr>
                <w:rFonts w:eastAsia="Arial" w:cs="Calibri"/>
                <w:sz w:val="18"/>
                <w:szCs w:val="18"/>
              </w:rPr>
            </w:pPr>
            <w:r>
              <w:rPr>
                <w:rFonts w:eastAsia="Arial" w:cs="Calibri"/>
                <w:sz w:val="18"/>
                <w:szCs w:val="18"/>
              </w:rPr>
              <w:lastRenderedPageBreak/>
              <w:t>13</w:t>
            </w:r>
          </w:p>
        </w:tc>
        <w:tc>
          <w:tcPr>
            <w:tcW w:w="3257" w:type="dxa"/>
            <w:tcBorders>
              <w:top w:val="single" w:sz="2" w:space="0" w:color="000000"/>
              <w:left w:val="single" w:sz="2" w:space="0" w:color="000000"/>
              <w:bottom w:val="single" w:sz="2" w:space="0" w:color="000000"/>
            </w:tcBorders>
            <w:shd w:val="clear" w:color="auto" w:fill="auto"/>
            <w:vAlign w:val="center"/>
          </w:tcPr>
          <w:p w14:paraId="423F36EC" w14:textId="77777777" w:rsidR="00DE6F7B" w:rsidRPr="00DB41CA" w:rsidRDefault="00DE6F7B" w:rsidP="00A12086">
            <w:pPr>
              <w:jc w:val="both"/>
              <w:rPr>
                <w:sz w:val="18"/>
                <w:szCs w:val="18"/>
                <w:bdr w:val="none" w:sz="0" w:space="0" w:color="auto" w:frame="1"/>
              </w:rPr>
            </w:pPr>
            <w:r w:rsidRPr="00DB41CA">
              <w:rPr>
                <w:sz w:val="18"/>
                <w:szCs w:val="18"/>
                <w:bdr w:val="none" w:sz="0" w:space="0" w:color="auto" w:frame="1"/>
              </w:rPr>
              <w:t>Link de Internet: deve ser disponibilizado um link de acesso à internet de no mínimo 100 Mbps dedicado FULL DUPLEX, que deverá ser distribuído para os dispositivos através de uma rede sem fio. Não deve haver nenhum tipo de bloqueio no acesso à Internet. Deverá ser disponibilizado um ponto acesso à rede de dados e Internet por meio de cabo UTP categoria 5e ou superior com conector RJ45 que deverá ser conectado ao notebook. O ponto de acesso à rede sem fio deve ser compatível com o padrão 802.11 b/g/n/ac de 2.4GHz e 5GHz, deve estar localizado dentro ou próximo da sala onde ocorrerá a reunião (raio de distância de até 10 metros) e permitir no mínimo 100 dispositivos conectados simultaneamente (50 notebooks e 50 smartphones). Configuração da rede sem fio: O SSID da rede sem fio deve ter o nome “Cofen”; a segurança da rede deve estar configurada para o padrão WPA2 Pessoal, com criptografia no padrão AES e senha de acesso a ser definida pelo Cofen; os dispositivos devem receber um IP automaticamente, sendo que a multifuncional deverá ter IP fixo.</w:t>
            </w:r>
          </w:p>
        </w:tc>
        <w:tc>
          <w:tcPr>
            <w:tcW w:w="1704" w:type="dxa"/>
            <w:vMerge/>
            <w:tcBorders>
              <w:left w:val="single" w:sz="2" w:space="0" w:color="000000"/>
            </w:tcBorders>
            <w:shd w:val="clear" w:color="auto" w:fill="auto"/>
            <w:vAlign w:val="center"/>
          </w:tcPr>
          <w:p w14:paraId="0E2AE2EA" w14:textId="77777777" w:rsidR="00DE6F7B" w:rsidRDefault="00DE6F7B" w:rsidP="00A12086">
            <w:pPr>
              <w:snapToGrid w:val="0"/>
              <w:jc w:val="center"/>
              <w:rPr>
                <w:rFonts w:eastAsia="Arial"/>
                <w:sz w:val="20"/>
                <w:szCs w:val="20"/>
                <w:shd w:val="clear" w:color="auto" w:fill="FF0000"/>
              </w:rPr>
            </w:pPr>
          </w:p>
        </w:tc>
        <w:tc>
          <w:tcPr>
            <w:tcW w:w="567" w:type="dxa"/>
            <w:tcBorders>
              <w:top w:val="single" w:sz="2" w:space="0" w:color="000000"/>
              <w:left w:val="single" w:sz="2" w:space="0" w:color="000000"/>
              <w:bottom w:val="single" w:sz="2" w:space="0" w:color="000000"/>
            </w:tcBorders>
            <w:shd w:val="clear" w:color="auto" w:fill="auto"/>
            <w:vAlign w:val="center"/>
          </w:tcPr>
          <w:p w14:paraId="1E4FE30E" w14:textId="77777777" w:rsidR="00DE6F7B" w:rsidRPr="008A4A3E" w:rsidRDefault="00DE6F7B" w:rsidP="00A12086">
            <w:pPr>
              <w:pStyle w:val="PargrafodaLista"/>
              <w:ind w:left="0"/>
              <w:jc w:val="center"/>
              <w:rPr>
                <w:color w:val="000000"/>
                <w:sz w:val="20"/>
                <w:szCs w:val="20"/>
              </w:rPr>
            </w:pPr>
            <w:r>
              <w:rPr>
                <w:color w:val="000000"/>
                <w:sz w:val="20"/>
                <w:szCs w:val="20"/>
              </w:rPr>
              <w:t>1</w:t>
            </w:r>
          </w:p>
        </w:tc>
        <w:tc>
          <w:tcPr>
            <w:tcW w:w="1417" w:type="dxa"/>
            <w:vMerge/>
            <w:tcBorders>
              <w:top w:val="single" w:sz="2" w:space="0" w:color="000000"/>
              <w:left w:val="single" w:sz="2" w:space="0" w:color="000000"/>
              <w:bottom w:val="single" w:sz="2" w:space="0" w:color="000000"/>
            </w:tcBorders>
            <w:shd w:val="clear" w:color="auto" w:fill="auto"/>
            <w:vAlign w:val="center"/>
          </w:tcPr>
          <w:p w14:paraId="79C664D4" w14:textId="77777777" w:rsidR="00DE6F7B" w:rsidRDefault="00DE6F7B" w:rsidP="00A12086">
            <w:pPr>
              <w:snapToGrid w:val="0"/>
              <w:rPr>
                <w:sz w:val="20"/>
                <w:szCs w:val="20"/>
                <w:shd w:val="clear" w:color="auto" w:fill="FF0000"/>
              </w:rPr>
            </w:pPr>
          </w:p>
        </w:tc>
        <w:tc>
          <w:tcPr>
            <w:tcW w:w="399" w:type="dxa"/>
            <w:vMerge/>
            <w:tcBorders>
              <w:left w:val="single" w:sz="2" w:space="0" w:color="000000"/>
            </w:tcBorders>
            <w:shd w:val="clear" w:color="auto" w:fill="auto"/>
            <w:vAlign w:val="center"/>
          </w:tcPr>
          <w:p w14:paraId="4B170390" w14:textId="77777777" w:rsidR="00DE6F7B" w:rsidRDefault="00DE6F7B" w:rsidP="00A12086">
            <w:pPr>
              <w:snapToGrid w:val="0"/>
              <w:rPr>
                <w:sz w:val="20"/>
                <w:szCs w:val="20"/>
                <w:shd w:val="clear" w:color="auto" w:fill="FF0000"/>
              </w:rPr>
            </w:pPr>
          </w:p>
        </w:tc>
        <w:tc>
          <w:tcPr>
            <w:tcW w:w="1161" w:type="dxa"/>
            <w:tcBorders>
              <w:top w:val="single" w:sz="2" w:space="0" w:color="000000"/>
              <w:left w:val="single" w:sz="2" w:space="0" w:color="000000"/>
              <w:bottom w:val="single" w:sz="2" w:space="0" w:color="000000"/>
            </w:tcBorders>
            <w:shd w:val="clear" w:color="auto" w:fill="auto"/>
            <w:vAlign w:val="center"/>
          </w:tcPr>
          <w:p w14:paraId="4CF0908A" w14:textId="5773C615" w:rsidR="00DE6F7B" w:rsidRPr="0064218E" w:rsidRDefault="00F77F8F" w:rsidP="002739CB">
            <w:pPr>
              <w:jc w:val="center"/>
              <w:rPr>
                <w:b/>
                <w:bCs/>
              </w:rPr>
            </w:pPr>
            <w:r w:rsidRPr="0064218E">
              <w:rPr>
                <w:b/>
                <w:bCs/>
              </w:rPr>
              <w:t>1.200,00</w:t>
            </w:r>
          </w:p>
        </w:tc>
        <w:tc>
          <w:tcPr>
            <w:tcW w:w="1275"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14:paraId="43E5E72F" w14:textId="05580F4C" w:rsidR="00DE6F7B" w:rsidRPr="0064218E" w:rsidRDefault="00F77F8F" w:rsidP="002739CB">
            <w:pPr>
              <w:jc w:val="center"/>
              <w:rPr>
                <w:b/>
                <w:bCs/>
              </w:rPr>
            </w:pPr>
            <w:r w:rsidRPr="0064218E">
              <w:rPr>
                <w:b/>
                <w:bCs/>
              </w:rPr>
              <w:t>6.000,00</w:t>
            </w:r>
          </w:p>
        </w:tc>
      </w:tr>
      <w:tr w:rsidR="00DE6F7B" w14:paraId="3279CF37" w14:textId="77777777" w:rsidTr="0064218E">
        <w:trPr>
          <w:trHeight w:hRule="exact" w:val="6237"/>
        </w:trPr>
        <w:tc>
          <w:tcPr>
            <w:tcW w:w="426" w:type="dxa"/>
            <w:tcBorders>
              <w:top w:val="single" w:sz="2" w:space="0" w:color="000000"/>
              <w:left w:val="single" w:sz="2" w:space="0" w:color="000000"/>
              <w:bottom w:val="single" w:sz="2" w:space="0" w:color="000000"/>
            </w:tcBorders>
            <w:shd w:val="clear" w:color="auto" w:fill="auto"/>
            <w:vAlign w:val="center"/>
          </w:tcPr>
          <w:p w14:paraId="475AEC2F" w14:textId="77777777" w:rsidR="00DE6F7B" w:rsidRDefault="00DE6F7B" w:rsidP="00A12086">
            <w:pPr>
              <w:pStyle w:val="Contedodatabela"/>
              <w:jc w:val="center"/>
              <w:rPr>
                <w:rFonts w:eastAsia="Arial" w:cs="Calibri"/>
                <w:sz w:val="20"/>
                <w:szCs w:val="20"/>
              </w:rPr>
            </w:pPr>
            <w:r>
              <w:rPr>
                <w:rFonts w:eastAsia="Arial" w:cs="Calibri"/>
                <w:sz w:val="20"/>
                <w:szCs w:val="20"/>
              </w:rPr>
              <w:t>14</w:t>
            </w:r>
          </w:p>
        </w:tc>
        <w:tc>
          <w:tcPr>
            <w:tcW w:w="3257" w:type="dxa"/>
            <w:tcBorders>
              <w:top w:val="single" w:sz="2" w:space="0" w:color="000000"/>
              <w:left w:val="single" w:sz="2" w:space="0" w:color="000000"/>
              <w:bottom w:val="single" w:sz="2" w:space="0" w:color="000000"/>
            </w:tcBorders>
            <w:shd w:val="clear" w:color="auto" w:fill="auto"/>
            <w:vAlign w:val="center"/>
          </w:tcPr>
          <w:p w14:paraId="062394A1" w14:textId="77777777" w:rsidR="00DE6F7B" w:rsidRPr="00DB41CA" w:rsidRDefault="00DE6F7B" w:rsidP="00A12086">
            <w:pPr>
              <w:jc w:val="both"/>
              <w:rPr>
                <w:sz w:val="18"/>
                <w:szCs w:val="18"/>
                <w:bdr w:val="none" w:sz="0" w:space="0" w:color="auto" w:frame="1"/>
              </w:rPr>
            </w:pPr>
            <w:r>
              <w:rPr>
                <w:sz w:val="18"/>
                <w:szCs w:val="18"/>
                <w:bdr w:val="none" w:sz="0" w:space="0" w:color="auto" w:frame="1"/>
              </w:rPr>
              <w:t>I</w:t>
            </w:r>
            <w:r w:rsidRPr="00DB41CA">
              <w:rPr>
                <w:sz w:val="18"/>
                <w:szCs w:val="18"/>
                <w:bdr w:val="none" w:sz="0" w:space="0" w:color="auto" w:frame="1"/>
              </w:rPr>
              <w:t>mpressora multifuncional policromática A4, com capacidade para impressão policromática a laser, cópia e digitalização, com capacidade para impressão de 4000 (quatro mil) páginas; deve ser compatível com sistemas operacionais Microsoft Windows 10; deve estar conectado na mesma rede dos dispositivos através de uma porta Fast Ethernet; deve ser configurado com um IP fixo permitindo que os dispositivos façam impressão pela rede; deve ter capacidade de realizar cópias sem uso do PC; deve permitir a digitalização de documentos diretamente para pendrive, sem uso do PC, através de uma porta USB, nos formatos PDF e JPEG; deve funcionar em 110V (caso necessário, deverá ser fornecido transformador, estabilizador e/ou qualquer outro dispositivo que garanta o funcionamento do equipamento em 220V); deve possuir alimentador automático de documentos (ADF) com capacidade para no mínimo 20 documentos; deve possuir digitalização e cópia em cores frente e verso. Deve ter cartucho e papel em quantidade suficiente.</w:t>
            </w:r>
          </w:p>
        </w:tc>
        <w:tc>
          <w:tcPr>
            <w:tcW w:w="1704" w:type="dxa"/>
            <w:vMerge/>
            <w:tcBorders>
              <w:left w:val="single" w:sz="2" w:space="0" w:color="000000"/>
            </w:tcBorders>
            <w:shd w:val="clear" w:color="auto" w:fill="auto"/>
            <w:vAlign w:val="center"/>
          </w:tcPr>
          <w:p w14:paraId="1E0997E4" w14:textId="77777777" w:rsidR="00DE6F7B" w:rsidRDefault="00DE6F7B" w:rsidP="00A12086">
            <w:pPr>
              <w:snapToGrid w:val="0"/>
              <w:jc w:val="center"/>
              <w:rPr>
                <w:rFonts w:eastAsia="Arial"/>
                <w:sz w:val="20"/>
                <w:szCs w:val="20"/>
                <w:shd w:val="clear" w:color="auto" w:fill="FF0000"/>
              </w:rPr>
            </w:pPr>
          </w:p>
        </w:tc>
        <w:tc>
          <w:tcPr>
            <w:tcW w:w="567" w:type="dxa"/>
            <w:tcBorders>
              <w:top w:val="single" w:sz="2" w:space="0" w:color="000000"/>
              <w:left w:val="single" w:sz="2" w:space="0" w:color="000000"/>
              <w:bottom w:val="single" w:sz="2" w:space="0" w:color="000000"/>
            </w:tcBorders>
            <w:shd w:val="clear" w:color="auto" w:fill="auto"/>
            <w:vAlign w:val="center"/>
          </w:tcPr>
          <w:p w14:paraId="7114D087" w14:textId="77777777" w:rsidR="00DE6F7B" w:rsidRPr="008A4A3E" w:rsidRDefault="00DE6F7B" w:rsidP="00A12086">
            <w:pPr>
              <w:pStyle w:val="PargrafodaLista"/>
              <w:ind w:left="0"/>
              <w:jc w:val="center"/>
              <w:rPr>
                <w:color w:val="000000"/>
                <w:sz w:val="20"/>
                <w:szCs w:val="20"/>
              </w:rPr>
            </w:pPr>
            <w:r>
              <w:rPr>
                <w:color w:val="000000"/>
                <w:sz w:val="20"/>
                <w:szCs w:val="20"/>
              </w:rPr>
              <w:t>1</w:t>
            </w:r>
          </w:p>
        </w:tc>
        <w:tc>
          <w:tcPr>
            <w:tcW w:w="1417" w:type="dxa"/>
            <w:vMerge/>
            <w:tcBorders>
              <w:top w:val="single" w:sz="2" w:space="0" w:color="000000"/>
              <w:left w:val="single" w:sz="2" w:space="0" w:color="000000"/>
              <w:bottom w:val="single" w:sz="2" w:space="0" w:color="000000"/>
            </w:tcBorders>
            <w:shd w:val="clear" w:color="auto" w:fill="auto"/>
            <w:vAlign w:val="center"/>
          </w:tcPr>
          <w:p w14:paraId="4690CEEB" w14:textId="77777777" w:rsidR="00DE6F7B" w:rsidRDefault="00DE6F7B" w:rsidP="00A12086">
            <w:pPr>
              <w:snapToGrid w:val="0"/>
              <w:rPr>
                <w:sz w:val="20"/>
                <w:szCs w:val="20"/>
                <w:shd w:val="clear" w:color="auto" w:fill="FF0000"/>
              </w:rPr>
            </w:pPr>
          </w:p>
        </w:tc>
        <w:tc>
          <w:tcPr>
            <w:tcW w:w="399" w:type="dxa"/>
            <w:vMerge/>
            <w:tcBorders>
              <w:left w:val="single" w:sz="2" w:space="0" w:color="000000"/>
            </w:tcBorders>
            <w:shd w:val="clear" w:color="auto" w:fill="auto"/>
            <w:vAlign w:val="center"/>
          </w:tcPr>
          <w:p w14:paraId="3C5EDB39" w14:textId="77777777" w:rsidR="00DE6F7B" w:rsidRDefault="00DE6F7B" w:rsidP="00A12086">
            <w:pPr>
              <w:snapToGrid w:val="0"/>
              <w:rPr>
                <w:sz w:val="20"/>
                <w:szCs w:val="20"/>
                <w:shd w:val="clear" w:color="auto" w:fill="FF0000"/>
              </w:rPr>
            </w:pPr>
          </w:p>
        </w:tc>
        <w:tc>
          <w:tcPr>
            <w:tcW w:w="1161" w:type="dxa"/>
            <w:tcBorders>
              <w:top w:val="single" w:sz="2" w:space="0" w:color="000000"/>
              <w:left w:val="single" w:sz="2" w:space="0" w:color="000000"/>
              <w:bottom w:val="single" w:sz="2" w:space="0" w:color="000000"/>
            </w:tcBorders>
            <w:shd w:val="clear" w:color="auto" w:fill="auto"/>
            <w:vAlign w:val="center"/>
          </w:tcPr>
          <w:p w14:paraId="1E0CE8FC" w14:textId="2DE64D6C" w:rsidR="00DE6F7B" w:rsidRPr="0064218E" w:rsidRDefault="00F77F8F" w:rsidP="002739CB">
            <w:pPr>
              <w:jc w:val="center"/>
              <w:rPr>
                <w:b/>
                <w:bCs/>
              </w:rPr>
            </w:pPr>
            <w:r w:rsidRPr="0064218E">
              <w:rPr>
                <w:b/>
                <w:bCs/>
              </w:rPr>
              <w:t>179,00</w:t>
            </w:r>
          </w:p>
        </w:tc>
        <w:tc>
          <w:tcPr>
            <w:tcW w:w="1275"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14:paraId="7052C5C3" w14:textId="06C64B42" w:rsidR="00DE6F7B" w:rsidRPr="0064218E" w:rsidRDefault="00F77F8F" w:rsidP="002739CB">
            <w:pPr>
              <w:jc w:val="center"/>
              <w:rPr>
                <w:b/>
                <w:bCs/>
              </w:rPr>
            </w:pPr>
            <w:r w:rsidRPr="0064218E">
              <w:rPr>
                <w:b/>
                <w:bCs/>
              </w:rPr>
              <w:t>895,00</w:t>
            </w:r>
          </w:p>
        </w:tc>
      </w:tr>
      <w:tr w:rsidR="00DE6F7B" w14:paraId="72EC42EC" w14:textId="77777777" w:rsidTr="0064218E">
        <w:trPr>
          <w:gridAfter w:val="1"/>
          <w:wAfter w:w="28" w:type="dxa"/>
          <w:trHeight w:hRule="exact" w:val="1755"/>
        </w:trPr>
        <w:tc>
          <w:tcPr>
            <w:tcW w:w="426" w:type="dxa"/>
            <w:tcBorders>
              <w:top w:val="single" w:sz="2" w:space="0" w:color="000000"/>
              <w:left w:val="single" w:sz="2" w:space="0" w:color="000000"/>
              <w:bottom w:val="single" w:sz="2" w:space="0" w:color="000000"/>
            </w:tcBorders>
            <w:shd w:val="clear" w:color="auto" w:fill="auto"/>
            <w:vAlign w:val="center"/>
          </w:tcPr>
          <w:p w14:paraId="060F30C0" w14:textId="77777777" w:rsidR="00DE6F7B" w:rsidRDefault="00DE6F7B" w:rsidP="00A12086">
            <w:pPr>
              <w:pStyle w:val="Contedodatabela"/>
              <w:jc w:val="center"/>
              <w:rPr>
                <w:rFonts w:eastAsia="Arial" w:cs="Calibri"/>
                <w:sz w:val="20"/>
                <w:szCs w:val="20"/>
              </w:rPr>
            </w:pPr>
            <w:r>
              <w:rPr>
                <w:rFonts w:eastAsia="Arial" w:cs="Calibri"/>
                <w:sz w:val="20"/>
                <w:szCs w:val="20"/>
              </w:rPr>
              <w:lastRenderedPageBreak/>
              <w:t>15</w:t>
            </w:r>
          </w:p>
        </w:tc>
        <w:tc>
          <w:tcPr>
            <w:tcW w:w="3257" w:type="dxa"/>
            <w:tcBorders>
              <w:top w:val="single" w:sz="2" w:space="0" w:color="000000"/>
              <w:left w:val="single" w:sz="2" w:space="0" w:color="000000"/>
              <w:bottom w:val="single" w:sz="2" w:space="0" w:color="000000"/>
            </w:tcBorders>
            <w:shd w:val="clear" w:color="auto" w:fill="auto"/>
            <w:vAlign w:val="center"/>
          </w:tcPr>
          <w:p w14:paraId="0FCDD8F8" w14:textId="77777777" w:rsidR="00DE6F7B" w:rsidRPr="006621DE" w:rsidRDefault="00DE6F7B" w:rsidP="00A12086">
            <w:pPr>
              <w:jc w:val="both"/>
              <w:rPr>
                <w:rFonts w:eastAsia="ArialMT"/>
                <w:bCs/>
                <w:color w:val="000000"/>
                <w:sz w:val="18"/>
                <w:szCs w:val="18"/>
              </w:rPr>
            </w:pPr>
            <w:r>
              <w:rPr>
                <w:rFonts w:eastAsia="ArialMT"/>
                <w:bCs/>
                <w:color w:val="000000"/>
                <w:sz w:val="18"/>
                <w:szCs w:val="18"/>
              </w:rPr>
              <w:t>P</w:t>
            </w:r>
            <w:r w:rsidRPr="006621DE">
              <w:rPr>
                <w:rFonts w:eastAsia="ArialMT"/>
                <w:bCs/>
                <w:color w:val="000000"/>
                <w:sz w:val="18"/>
                <w:szCs w:val="18"/>
              </w:rPr>
              <w:t>rojetor multimídia: deve ser fornecido com cabo HDMI, com comprimento que atenda à disposição adequada do equipamento (notebook) que será utilizado no espaço contratado; deve ser fornecido um dispositivo passador de slides compatível com sistemas operacionais Microsoft Windows 10.</w:t>
            </w:r>
          </w:p>
          <w:p w14:paraId="670963CE" w14:textId="77777777" w:rsidR="00DE6F7B" w:rsidRPr="00451E3C" w:rsidRDefault="00DE6F7B" w:rsidP="00A12086">
            <w:pPr>
              <w:pStyle w:val="PargrafodaLista"/>
              <w:ind w:left="0"/>
              <w:jc w:val="both"/>
              <w:rPr>
                <w:rFonts w:eastAsia="ArialMT"/>
                <w:bCs/>
                <w:color w:val="000000"/>
                <w:sz w:val="18"/>
                <w:szCs w:val="18"/>
              </w:rPr>
            </w:pPr>
          </w:p>
        </w:tc>
        <w:tc>
          <w:tcPr>
            <w:tcW w:w="1704" w:type="dxa"/>
            <w:vMerge/>
            <w:tcBorders>
              <w:left w:val="single" w:sz="2" w:space="0" w:color="000000"/>
            </w:tcBorders>
            <w:shd w:val="clear" w:color="auto" w:fill="auto"/>
            <w:vAlign w:val="center"/>
          </w:tcPr>
          <w:p w14:paraId="6E46BB23" w14:textId="77777777" w:rsidR="00DE6F7B" w:rsidRDefault="00DE6F7B" w:rsidP="00A12086">
            <w:pPr>
              <w:snapToGrid w:val="0"/>
              <w:jc w:val="center"/>
              <w:rPr>
                <w:rFonts w:eastAsia="Arial"/>
                <w:sz w:val="20"/>
                <w:szCs w:val="20"/>
                <w:shd w:val="clear" w:color="auto" w:fill="FF0000"/>
              </w:rPr>
            </w:pPr>
          </w:p>
        </w:tc>
        <w:tc>
          <w:tcPr>
            <w:tcW w:w="567" w:type="dxa"/>
            <w:tcBorders>
              <w:top w:val="single" w:sz="2" w:space="0" w:color="000000"/>
              <w:left w:val="single" w:sz="2" w:space="0" w:color="000000"/>
              <w:bottom w:val="single" w:sz="2" w:space="0" w:color="000000"/>
            </w:tcBorders>
            <w:shd w:val="clear" w:color="auto" w:fill="auto"/>
            <w:vAlign w:val="center"/>
          </w:tcPr>
          <w:p w14:paraId="2A861DBC" w14:textId="77777777" w:rsidR="00DE6F7B" w:rsidRPr="008A4A3E" w:rsidRDefault="00DE6F7B" w:rsidP="00A12086">
            <w:pPr>
              <w:pStyle w:val="PargrafodaLista"/>
              <w:ind w:left="0"/>
              <w:jc w:val="center"/>
              <w:rPr>
                <w:color w:val="000000"/>
                <w:sz w:val="20"/>
                <w:szCs w:val="20"/>
              </w:rPr>
            </w:pPr>
            <w:r>
              <w:rPr>
                <w:color w:val="000000"/>
                <w:sz w:val="20"/>
                <w:szCs w:val="20"/>
              </w:rPr>
              <w:t>1</w:t>
            </w:r>
          </w:p>
        </w:tc>
        <w:tc>
          <w:tcPr>
            <w:tcW w:w="1417" w:type="dxa"/>
            <w:vMerge/>
            <w:tcBorders>
              <w:top w:val="single" w:sz="2" w:space="0" w:color="000000"/>
              <w:left w:val="single" w:sz="2" w:space="0" w:color="000000"/>
              <w:bottom w:val="single" w:sz="2" w:space="0" w:color="000000"/>
            </w:tcBorders>
            <w:shd w:val="clear" w:color="auto" w:fill="auto"/>
            <w:vAlign w:val="center"/>
          </w:tcPr>
          <w:p w14:paraId="762F7E0D" w14:textId="77777777" w:rsidR="00DE6F7B" w:rsidRDefault="00DE6F7B" w:rsidP="00A12086">
            <w:pPr>
              <w:snapToGrid w:val="0"/>
              <w:rPr>
                <w:sz w:val="20"/>
                <w:szCs w:val="20"/>
                <w:shd w:val="clear" w:color="auto" w:fill="FF0000"/>
              </w:rPr>
            </w:pPr>
          </w:p>
        </w:tc>
        <w:tc>
          <w:tcPr>
            <w:tcW w:w="399" w:type="dxa"/>
            <w:vMerge/>
            <w:tcBorders>
              <w:left w:val="single" w:sz="2" w:space="0" w:color="000000"/>
            </w:tcBorders>
            <w:shd w:val="clear" w:color="auto" w:fill="auto"/>
            <w:vAlign w:val="center"/>
          </w:tcPr>
          <w:p w14:paraId="1703A0E0" w14:textId="77777777" w:rsidR="00DE6F7B" w:rsidRDefault="00DE6F7B" w:rsidP="00A12086">
            <w:pPr>
              <w:snapToGrid w:val="0"/>
              <w:rPr>
                <w:sz w:val="20"/>
                <w:szCs w:val="20"/>
                <w:shd w:val="clear" w:color="auto" w:fill="FF0000"/>
              </w:rPr>
            </w:pPr>
          </w:p>
        </w:tc>
        <w:tc>
          <w:tcPr>
            <w:tcW w:w="1161" w:type="dxa"/>
            <w:tcBorders>
              <w:top w:val="single" w:sz="2" w:space="0" w:color="000000"/>
              <w:left w:val="single" w:sz="2" w:space="0" w:color="000000"/>
              <w:bottom w:val="single" w:sz="2" w:space="0" w:color="000000"/>
            </w:tcBorders>
            <w:shd w:val="clear" w:color="auto" w:fill="auto"/>
            <w:vAlign w:val="center"/>
          </w:tcPr>
          <w:p w14:paraId="013F7770" w14:textId="70A11DB7" w:rsidR="00DE6F7B" w:rsidRPr="0064218E" w:rsidRDefault="00F77F8F" w:rsidP="002739CB">
            <w:pPr>
              <w:jc w:val="center"/>
              <w:rPr>
                <w:b/>
                <w:bCs/>
              </w:rPr>
            </w:pPr>
            <w:r w:rsidRPr="0064218E">
              <w:rPr>
                <w:b/>
                <w:bCs/>
              </w:rPr>
              <w:t>299,00</w:t>
            </w:r>
          </w:p>
        </w:tc>
        <w:tc>
          <w:tcPr>
            <w:tcW w:w="124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AD5B0CB" w14:textId="551D6B45" w:rsidR="00DE6F7B" w:rsidRPr="0064218E" w:rsidRDefault="00F77F8F" w:rsidP="002739CB">
            <w:pPr>
              <w:jc w:val="center"/>
              <w:rPr>
                <w:b/>
                <w:bCs/>
              </w:rPr>
            </w:pPr>
            <w:r w:rsidRPr="0064218E">
              <w:rPr>
                <w:b/>
                <w:bCs/>
              </w:rPr>
              <w:t>1.495,00</w:t>
            </w:r>
          </w:p>
        </w:tc>
      </w:tr>
      <w:tr w:rsidR="00DE6F7B" w14:paraId="745C6D06" w14:textId="77777777" w:rsidTr="0064218E">
        <w:trPr>
          <w:gridAfter w:val="1"/>
          <w:wAfter w:w="28" w:type="dxa"/>
          <w:trHeight w:hRule="exact" w:val="1142"/>
        </w:trPr>
        <w:tc>
          <w:tcPr>
            <w:tcW w:w="426" w:type="dxa"/>
            <w:tcBorders>
              <w:top w:val="single" w:sz="2" w:space="0" w:color="000000"/>
              <w:left w:val="single" w:sz="2" w:space="0" w:color="000000"/>
              <w:bottom w:val="single" w:sz="2" w:space="0" w:color="000000"/>
            </w:tcBorders>
            <w:shd w:val="clear" w:color="auto" w:fill="auto"/>
            <w:vAlign w:val="center"/>
          </w:tcPr>
          <w:p w14:paraId="6CD041C1" w14:textId="77777777" w:rsidR="00DE6F7B" w:rsidRDefault="00DE6F7B" w:rsidP="00A12086">
            <w:pPr>
              <w:pStyle w:val="Contedodatabela"/>
              <w:jc w:val="center"/>
              <w:rPr>
                <w:rFonts w:eastAsia="Arial" w:cs="Calibri"/>
                <w:sz w:val="20"/>
                <w:szCs w:val="20"/>
              </w:rPr>
            </w:pPr>
            <w:r>
              <w:rPr>
                <w:rFonts w:eastAsia="Arial" w:cs="Calibri"/>
                <w:sz w:val="20"/>
                <w:szCs w:val="20"/>
              </w:rPr>
              <w:t>16</w:t>
            </w:r>
          </w:p>
        </w:tc>
        <w:tc>
          <w:tcPr>
            <w:tcW w:w="3257" w:type="dxa"/>
            <w:tcBorders>
              <w:top w:val="single" w:sz="2" w:space="0" w:color="000000"/>
              <w:left w:val="single" w:sz="2" w:space="0" w:color="000000"/>
              <w:bottom w:val="single" w:sz="2" w:space="0" w:color="000000"/>
            </w:tcBorders>
            <w:shd w:val="clear" w:color="auto" w:fill="auto"/>
            <w:vAlign w:val="center"/>
          </w:tcPr>
          <w:p w14:paraId="0C778A38" w14:textId="77777777" w:rsidR="00DE6F7B" w:rsidRPr="006621DE" w:rsidRDefault="00DE6F7B" w:rsidP="00A12086">
            <w:pPr>
              <w:shd w:val="clear" w:color="auto" w:fill="FFFFFF"/>
              <w:jc w:val="both"/>
              <w:textAlignment w:val="baseline"/>
              <w:rPr>
                <w:rFonts w:eastAsia="ArialMT"/>
                <w:bCs/>
                <w:color w:val="000000"/>
                <w:sz w:val="18"/>
                <w:szCs w:val="18"/>
              </w:rPr>
            </w:pPr>
            <w:r>
              <w:rPr>
                <w:rFonts w:eastAsia="ArialMT"/>
                <w:bCs/>
                <w:color w:val="000000"/>
                <w:sz w:val="18"/>
                <w:szCs w:val="18"/>
              </w:rPr>
              <w:t>T</w:t>
            </w:r>
            <w:r w:rsidRPr="006621DE">
              <w:rPr>
                <w:rFonts w:eastAsia="ArialMT"/>
                <w:bCs/>
                <w:color w:val="000000"/>
                <w:sz w:val="18"/>
                <w:szCs w:val="18"/>
              </w:rPr>
              <w:t xml:space="preserve">ela de </w:t>
            </w:r>
            <w:r>
              <w:rPr>
                <w:rFonts w:eastAsia="ArialMT"/>
                <w:bCs/>
                <w:color w:val="000000"/>
                <w:sz w:val="18"/>
                <w:szCs w:val="18"/>
              </w:rPr>
              <w:t>P</w:t>
            </w:r>
            <w:r w:rsidRPr="006621DE">
              <w:rPr>
                <w:rFonts w:eastAsia="ArialMT"/>
                <w:bCs/>
                <w:color w:val="000000"/>
                <w:sz w:val="18"/>
                <w:szCs w:val="18"/>
              </w:rPr>
              <w:t>rojeção: deve possuir largura mínima de 3,50m e altura mínima de 2,20m; cor branca; bordas pretas nas laterais; superfície 100% plana sem rugas; formato 16:9 ou 16:10.</w:t>
            </w:r>
          </w:p>
          <w:p w14:paraId="60FE389E" w14:textId="77777777" w:rsidR="00DE6F7B" w:rsidRPr="00451E3C" w:rsidRDefault="00DE6F7B" w:rsidP="00A12086">
            <w:pPr>
              <w:shd w:val="clear" w:color="auto" w:fill="FFFFFF"/>
              <w:jc w:val="both"/>
              <w:textAlignment w:val="baseline"/>
              <w:rPr>
                <w:rFonts w:eastAsia="ArialMT"/>
                <w:bCs/>
                <w:color w:val="000000"/>
                <w:sz w:val="18"/>
                <w:szCs w:val="18"/>
              </w:rPr>
            </w:pPr>
          </w:p>
          <w:p w14:paraId="13CF0108" w14:textId="77777777" w:rsidR="00DE6F7B" w:rsidRPr="00451E3C" w:rsidRDefault="00DE6F7B" w:rsidP="00A12086">
            <w:pPr>
              <w:shd w:val="clear" w:color="auto" w:fill="FFFFFF"/>
              <w:jc w:val="both"/>
              <w:textAlignment w:val="baseline"/>
              <w:rPr>
                <w:rFonts w:eastAsia="ArialMT"/>
                <w:bCs/>
                <w:color w:val="000000"/>
                <w:sz w:val="18"/>
                <w:szCs w:val="18"/>
              </w:rPr>
            </w:pPr>
          </w:p>
        </w:tc>
        <w:tc>
          <w:tcPr>
            <w:tcW w:w="1704" w:type="dxa"/>
            <w:vMerge/>
            <w:tcBorders>
              <w:left w:val="single" w:sz="2" w:space="0" w:color="000000"/>
            </w:tcBorders>
            <w:shd w:val="clear" w:color="auto" w:fill="auto"/>
            <w:vAlign w:val="center"/>
          </w:tcPr>
          <w:p w14:paraId="07675E83" w14:textId="77777777" w:rsidR="00DE6F7B" w:rsidRDefault="00DE6F7B" w:rsidP="00A12086">
            <w:pPr>
              <w:snapToGrid w:val="0"/>
              <w:jc w:val="center"/>
              <w:rPr>
                <w:rFonts w:eastAsia="Arial"/>
                <w:sz w:val="20"/>
                <w:szCs w:val="20"/>
                <w:shd w:val="clear" w:color="auto" w:fill="FF0000"/>
              </w:rPr>
            </w:pPr>
          </w:p>
        </w:tc>
        <w:tc>
          <w:tcPr>
            <w:tcW w:w="567" w:type="dxa"/>
            <w:tcBorders>
              <w:top w:val="single" w:sz="2" w:space="0" w:color="000000"/>
              <w:left w:val="single" w:sz="2" w:space="0" w:color="000000"/>
              <w:bottom w:val="single" w:sz="2" w:space="0" w:color="000000"/>
            </w:tcBorders>
            <w:shd w:val="clear" w:color="auto" w:fill="auto"/>
            <w:vAlign w:val="center"/>
          </w:tcPr>
          <w:p w14:paraId="23A16976" w14:textId="77777777" w:rsidR="00DE6F7B" w:rsidRPr="008A4A3E" w:rsidRDefault="00DE6F7B" w:rsidP="00A12086">
            <w:pPr>
              <w:pStyle w:val="PargrafodaLista"/>
              <w:ind w:left="0"/>
              <w:jc w:val="center"/>
              <w:rPr>
                <w:color w:val="000000"/>
                <w:sz w:val="20"/>
                <w:szCs w:val="20"/>
              </w:rPr>
            </w:pPr>
            <w:r>
              <w:rPr>
                <w:color w:val="000000"/>
                <w:sz w:val="20"/>
                <w:szCs w:val="20"/>
              </w:rPr>
              <w:t>1</w:t>
            </w:r>
          </w:p>
        </w:tc>
        <w:tc>
          <w:tcPr>
            <w:tcW w:w="1417" w:type="dxa"/>
            <w:vMerge/>
            <w:tcBorders>
              <w:top w:val="single" w:sz="2" w:space="0" w:color="000000"/>
              <w:left w:val="single" w:sz="2" w:space="0" w:color="000000"/>
              <w:bottom w:val="single" w:sz="2" w:space="0" w:color="000000"/>
            </w:tcBorders>
            <w:shd w:val="clear" w:color="auto" w:fill="auto"/>
            <w:vAlign w:val="center"/>
          </w:tcPr>
          <w:p w14:paraId="02578B3E" w14:textId="77777777" w:rsidR="00DE6F7B" w:rsidRDefault="00DE6F7B" w:rsidP="00A12086">
            <w:pPr>
              <w:snapToGrid w:val="0"/>
              <w:rPr>
                <w:sz w:val="20"/>
                <w:szCs w:val="20"/>
                <w:shd w:val="clear" w:color="auto" w:fill="FF0000"/>
              </w:rPr>
            </w:pPr>
          </w:p>
        </w:tc>
        <w:tc>
          <w:tcPr>
            <w:tcW w:w="399" w:type="dxa"/>
            <w:vMerge/>
            <w:tcBorders>
              <w:left w:val="single" w:sz="2" w:space="0" w:color="000000"/>
            </w:tcBorders>
            <w:shd w:val="clear" w:color="auto" w:fill="auto"/>
            <w:vAlign w:val="center"/>
          </w:tcPr>
          <w:p w14:paraId="738585EA" w14:textId="77777777" w:rsidR="00DE6F7B" w:rsidRDefault="00DE6F7B" w:rsidP="00A12086">
            <w:pPr>
              <w:snapToGrid w:val="0"/>
              <w:rPr>
                <w:sz w:val="20"/>
                <w:szCs w:val="20"/>
                <w:shd w:val="clear" w:color="auto" w:fill="FF0000"/>
              </w:rPr>
            </w:pPr>
          </w:p>
        </w:tc>
        <w:tc>
          <w:tcPr>
            <w:tcW w:w="1161" w:type="dxa"/>
            <w:tcBorders>
              <w:top w:val="single" w:sz="2" w:space="0" w:color="000000"/>
              <w:left w:val="single" w:sz="2" w:space="0" w:color="000000"/>
              <w:bottom w:val="single" w:sz="2" w:space="0" w:color="000000"/>
            </w:tcBorders>
            <w:shd w:val="clear" w:color="auto" w:fill="auto"/>
            <w:vAlign w:val="center"/>
          </w:tcPr>
          <w:p w14:paraId="646F4B48" w14:textId="53393483" w:rsidR="00DE6F7B" w:rsidRPr="0064218E" w:rsidRDefault="00F77F8F" w:rsidP="002739CB">
            <w:pPr>
              <w:jc w:val="center"/>
              <w:rPr>
                <w:b/>
                <w:bCs/>
              </w:rPr>
            </w:pPr>
            <w:r w:rsidRPr="0064218E">
              <w:rPr>
                <w:b/>
                <w:bCs/>
              </w:rPr>
              <w:t>380,00</w:t>
            </w:r>
          </w:p>
        </w:tc>
        <w:tc>
          <w:tcPr>
            <w:tcW w:w="124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CA801DE" w14:textId="483C7995" w:rsidR="00DE6F7B" w:rsidRPr="0064218E" w:rsidRDefault="00F77F8F" w:rsidP="002739CB">
            <w:pPr>
              <w:jc w:val="center"/>
              <w:rPr>
                <w:b/>
                <w:bCs/>
              </w:rPr>
            </w:pPr>
            <w:r w:rsidRPr="0064218E">
              <w:rPr>
                <w:b/>
                <w:bCs/>
              </w:rPr>
              <w:t>1.900,00</w:t>
            </w:r>
          </w:p>
        </w:tc>
      </w:tr>
      <w:tr w:rsidR="00DE6F7B" w14:paraId="39E0459C" w14:textId="77777777" w:rsidTr="0064218E">
        <w:trPr>
          <w:gridAfter w:val="1"/>
          <w:wAfter w:w="28" w:type="dxa"/>
          <w:trHeight w:hRule="exact" w:val="1555"/>
        </w:trPr>
        <w:tc>
          <w:tcPr>
            <w:tcW w:w="426" w:type="dxa"/>
            <w:tcBorders>
              <w:top w:val="single" w:sz="2" w:space="0" w:color="000000"/>
              <w:left w:val="single" w:sz="2" w:space="0" w:color="000000"/>
              <w:bottom w:val="single" w:sz="4" w:space="0" w:color="auto"/>
            </w:tcBorders>
            <w:shd w:val="clear" w:color="auto" w:fill="auto"/>
            <w:vAlign w:val="center"/>
          </w:tcPr>
          <w:p w14:paraId="18CF750B" w14:textId="77777777" w:rsidR="00DE6F7B" w:rsidRPr="006F500A" w:rsidRDefault="00DE6F7B" w:rsidP="00A12086">
            <w:pPr>
              <w:pStyle w:val="Contedodatabela"/>
              <w:jc w:val="center"/>
              <w:rPr>
                <w:rFonts w:eastAsia="Arial" w:cs="Calibri"/>
                <w:sz w:val="20"/>
                <w:szCs w:val="20"/>
              </w:rPr>
            </w:pPr>
            <w:r>
              <w:rPr>
                <w:rFonts w:eastAsia="Arial" w:cs="Calibri"/>
                <w:sz w:val="20"/>
                <w:szCs w:val="20"/>
              </w:rPr>
              <w:t>17</w:t>
            </w:r>
          </w:p>
        </w:tc>
        <w:tc>
          <w:tcPr>
            <w:tcW w:w="3257" w:type="dxa"/>
            <w:tcBorders>
              <w:top w:val="single" w:sz="2" w:space="0" w:color="000000"/>
              <w:left w:val="single" w:sz="2" w:space="0" w:color="000000"/>
              <w:bottom w:val="single" w:sz="4" w:space="0" w:color="auto"/>
            </w:tcBorders>
            <w:shd w:val="clear" w:color="auto" w:fill="auto"/>
            <w:vAlign w:val="center"/>
          </w:tcPr>
          <w:p w14:paraId="69C9F631" w14:textId="77777777" w:rsidR="00DE6F7B" w:rsidRPr="006621DE" w:rsidRDefault="00DE6F7B" w:rsidP="00A12086">
            <w:pPr>
              <w:jc w:val="both"/>
              <w:rPr>
                <w:sz w:val="18"/>
                <w:szCs w:val="18"/>
                <w:bdr w:val="none" w:sz="0" w:space="0" w:color="auto" w:frame="1"/>
              </w:rPr>
            </w:pPr>
            <w:r>
              <w:rPr>
                <w:sz w:val="18"/>
                <w:szCs w:val="18"/>
                <w:bdr w:val="none" w:sz="0" w:space="0" w:color="auto" w:frame="1"/>
              </w:rPr>
              <w:t>M</w:t>
            </w:r>
            <w:r w:rsidRPr="006621DE">
              <w:rPr>
                <w:sz w:val="18"/>
                <w:szCs w:val="18"/>
                <w:bdr w:val="none" w:sz="0" w:space="0" w:color="auto" w:frame="1"/>
              </w:rPr>
              <w:t>icrofone com fio, tipo gooseneck; devem ser fornecidas pilhas ou baterias suficientes para a duração do evento. Os microfones deverão possuir botões/controles de LIGA/DESLIGA, MUDO/FALA e indicador luminoso ou gráfico da situação do aparelho.</w:t>
            </w:r>
          </w:p>
          <w:p w14:paraId="03F6B5C8" w14:textId="77777777" w:rsidR="00DE6F7B" w:rsidRDefault="00DE6F7B" w:rsidP="00A12086">
            <w:pPr>
              <w:pStyle w:val="PargrafodaLista"/>
              <w:ind w:left="0"/>
              <w:jc w:val="both"/>
              <w:rPr>
                <w:sz w:val="18"/>
                <w:szCs w:val="18"/>
                <w:bdr w:val="none" w:sz="0" w:space="0" w:color="auto" w:frame="1"/>
              </w:rPr>
            </w:pPr>
          </w:p>
          <w:p w14:paraId="2AA8766D" w14:textId="77777777" w:rsidR="00DE6F7B" w:rsidRPr="00451E3C" w:rsidRDefault="00DE6F7B" w:rsidP="00A12086">
            <w:pPr>
              <w:pStyle w:val="PargrafodaLista"/>
              <w:ind w:left="0"/>
              <w:jc w:val="both"/>
              <w:rPr>
                <w:color w:val="000000"/>
                <w:sz w:val="18"/>
                <w:szCs w:val="18"/>
              </w:rPr>
            </w:pPr>
          </w:p>
          <w:p w14:paraId="1BD3F2FD" w14:textId="77777777" w:rsidR="00DE6F7B" w:rsidRPr="00451E3C" w:rsidRDefault="00DE6F7B" w:rsidP="00A12086">
            <w:pPr>
              <w:shd w:val="clear" w:color="auto" w:fill="FFFFFF"/>
              <w:jc w:val="both"/>
              <w:textAlignment w:val="baseline"/>
              <w:rPr>
                <w:rFonts w:eastAsia="ArialMT"/>
                <w:bCs/>
                <w:color w:val="000000"/>
                <w:sz w:val="18"/>
                <w:szCs w:val="18"/>
              </w:rPr>
            </w:pPr>
          </w:p>
        </w:tc>
        <w:tc>
          <w:tcPr>
            <w:tcW w:w="1704" w:type="dxa"/>
            <w:vMerge/>
            <w:tcBorders>
              <w:left w:val="single" w:sz="2" w:space="0" w:color="000000"/>
            </w:tcBorders>
            <w:shd w:val="clear" w:color="auto" w:fill="auto"/>
            <w:vAlign w:val="center"/>
          </w:tcPr>
          <w:p w14:paraId="2D1DA103" w14:textId="77777777" w:rsidR="00DE6F7B" w:rsidRPr="006F500A" w:rsidRDefault="00DE6F7B" w:rsidP="00A12086">
            <w:pPr>
              <w:snapToGrid w:val="0"/>
              <w:jc w:val="center"/>
              <w:rPr>
                <w:rFonts w:eastAsia="Arial"/>
                <w:sz w:val="20"/>
                <w:szCs w:val="20"/>
                <w:shd w:val="clear" w:color="auto" w:fill="FF0000"/>
              </w:rPr>
            </w:pPr>
          </w:p>
        </w:tc>
        <w:tc>
          <w:tcPr>
            <w:tcW w:w="567" w:type="dxa"/>
            <w:tcBorders>
              <w:top w:val="single" w:sz="2" w:space="0" w:color="000000"/>
              <w:left w:val="single" w:sz="2" w:space="0" w:color="000000"/>
              <w:bottom w:val="single" w:sz="4" w:space="0" w:color="auto"/>
            </w:tcBorders>
            <w:shd w:val="clear" w:color="auto" w:fill="auto"/>
            <w:vAlign w:val="center"/>
          </w:tcPr>
          <w:p w14:paraId="64B6C668" w14:textId="77777777" w:rsidR="00DE6F7B" w:rsidRPr="006F500A" w:rsidRDefault="00DE6F7B" w:rsidP="00A12086">
            <w:pPr>
              <w:pStyle w:val="PargrafodaLista"/>
              <w:ind w:left="0"/>
              <w:jc w:val="center"/>
              <w:rPr>
                <w:color w:val="000000"/>
                <w:sz w:val="20"/>
                <w:szCs w:val="20"/>
              </w:rPr>
            </w:pPr>
            <w:r>
              <w:rPr>
                <w:color w:val="000000"/>
                <w:sz w:val="20"/>
                <w:szCs w:val="20"/>
              </w:rPr>
              <w:t>20</w:t>
            </w:r>
          </w:p>
        </w:tc>
        <w:tc>
          <w:tcPr>
            <w:tcW w:w="1417" w:type="dxa"/>
            <w:vMerge/>
            <w:tcBorders>
              <w:top w:val="single" w:sz="2" w:space="0" w:color="000000"/>
              <w:left w:val="single" w:sz="2" w:space="0" w:color="000000"/>
              <w:bottom w:val="single" w:sz="4" w:space="0" w:color="auto"/>
            </w:tcBorders>
            <w:shd w:val="clear" w:color="auto" w:fill="auto"/>
            <w:vAlign w:val="center"/>
          </w:tcPr>
          <w:p w14:paraId="52E66736" w14:textId="77777777" w:rsidR="00DE6F7B" w:rsidRDefault="00DE6F7B" w:rsidP="00A12086">
            <w:pPr>
              <w:snapToGrid w:val="0"/>
              <w:rPr>
                <w:sz w:val="20"/>
                <w:szCs w:val="20"/>
                <w:shd w:val="clear" w:color="auto" w:fill="FF0000"/>
              </w:rPr>
            </w:pPr>
          </w:p>
        </w:tc>
        <w:tc>
          <w:tcPr>
            <w:tcW w:w="399" w:type="dxa"/>
            <w:vMerge/>
            <w:tcBorders>
              <w:left w:val="single" w:sz="2" w:space="0" w:color="000000"/>
            </w:tcBorders>
            <w:shd w:val="clear" w:color="auto" w:fill="auto"/>
            <w:vAlign w:val="center"/>
          </w:tcPr>
          <w:p w14:paraId="6C125DE1" w14:textId="77777777" w:rsidR="00DE6F7B" w:rsidRDefault="00DE6F7B" w:rsidP="00A12086">
            <w:pPr>
              <w:snapToGrid w:val="0"/>
              <w:rPr>
                <w:sz w:val="20"/>
                <w:szCs w:val="20"/>
                <w:shd w:val="clear" w:color="auto" w:fill="FF0000"/>
              </w:rPr>
            </w:pPr>
          </w:p>
        </w:tc>
        <w:tc>
          <w:tcPr>
            <w:tcW w:w="1161" w:type="dxa"/>
            <w:tcBorders>
              <w:top w:val="single" w:sz="2" w:space="0" w:color="000000"/>
              <w:left w:val="single" w:sz="2" w:space="0" w:color="000000"/>
              <w:bottom w:val="single" w:sz="4" w:space="0" w:color="auto"/>
            </w:tcBorders>
            <w:shd w:val="clear" w:color="auto" w:fill="auto"/>
            <w:vAlign w:val="center"/>
          </w:tcPr>
          <w:p w14:paraId="17A863B9" w14:textId="07100D44" w:rsidR="00DE6F7B" w:rsidRPr="0064218E" w:rsidRDefault="00F77F8F" w:rsidP="002739CB">
            <w:pPr>
              <w:jc w:val="center"/>
              <w:rPr>
                <w:b/>
                <w:bCs/>
              </w:rPr>
            </w:pPr>
            <w:r w:rsidRPr="0064218E">
              <w:rPr>
                <w:b/>
                <w:bCs/>
              </w:rPr>
              <w:t>72,00</w:t>
            </w:r>
          </w:p>
        </w:tc>
        <w:tc>
          <w:tcPr>
            <w:tcW w:w="1247" w:type="dxa"/>
            <w:tcBorders>
              <w:top w:val="single" w:sz="2" w:space="0" w:color="000000"/>
              <w:left w:val="single" w:sz="2" w:space="0" w:color="000000"/>
              <w:bottom w:val="single" w:sz="4" w:space="0" w:color="auto"/>
              <w:right w:val="single" w:sz="2" w:space="0" w:color="000000"/>
            </w:tcBorders>
            <w:shd w:val="clear" w:color="auto" w:fill="auto"/>
            <w:vAlign w:val="center"/>
          </w:tcPr>
          <w:p w14:paraId="320661BC" w14:textId="71F7261C" w:rsidR="00DE6F7B" w:rsidRPr="0064218E" w:rsidRDefault="00F77F8F" w:rsidP="002739CB">
            <w:pPr>
              <w:jc w:val="center"/>
              <w:rPr>
                <w:b/>
                <w:bCs/>
              </w:rPr>
            </w:pPr>
            <w:r w:rsidRPr="0064218E">
              <w:rPr>
                <w:b/>
                <w:bCs/>
              </w:rPr>
              <w:t>7.200,00</w:t>
            </w:r>
          </w:p>
        </w:tc>
      </w:tr>
      <w:tr w:rsidR="00DE6F7B" w14:paraId="7EDEE03D" w14:textId="77777777" w:rsidTr="0064218E">
        <w:trPr>
          <w:gridAfter w:val="1"/>
          <w:wAfter w:w="28" w:type="dxa"/>
          <w:trHeight w:hRule="exact" w:val="1695"/>
        </w:trPr>
        <w:tc>
          <w:tcPr>
            <w:tcW w:w="426" w:type="dxa"/>
            <w:tcBorders>
              <w:top w:val="single" w:sz="2" w:space="0" w:color="000000"/>
              <w:left w:val="single" w:sz="2" w:space="0" w:color="000000"/>
              <w:bottom w:val="single" w:sz="4" w:space="0" w:color="auto"/>
            </w:tcBorders>
            <w:shd w:val="clear" w:color="auto" w:fill="auto"/>
            <w:vAlign w:val="center"/>
          </w:tcPr>
          <w:p w14:paraId="6BDB431E" w14:textId="77777777" w:rsidR="00DE6F7B" w:rsidRDefault="00DE6F7B" w:rsidP="00A12086">
            <w:pPr>
              <w:pStyle w:val="Contedodatabela"/>
              <w:jc w:val="center"/>
              <w:rPr>
                <w:rFonts w:eastAsia="Arial" w:cs="Calibri"/>
                <w:sz w:val="20"/>
                <w:szCs w:val="20"/>
              </w:rPr>
            </w:pPr>
            <w:r>
              <w:rPr>
                <w:rFonts w:eastAsia="Arial" w:cs="Calibri"/>
                <w:sz w:val="20"/>
                <w:szCs w:val="20"/>
              </w:rPr>
              <w:t>18</w:t>
            </w:r>
          </w:p>
        </w:tc>
        <w:tc>
          <w:tcPr>
            <w:tcW w:w="3257" w:type="dxa"/>
            <w:tcBorders>
              <w:top w:val="single" w:sz="2" w:space="0" w:color="000000"/>
              <w:left w:val="single" w:sz="2" w:space="0" w:color="000000"/>
              <w:bottom w:val="single" w:sz="4" w:space="0" w:color="auto"/>
            </w:tcBorders>
            <w:shd w:val="clear" w:color="auto" w:fill="auto"/>
            <w:vAlign w:val="center"/>
          </w:tcPr>
          <w:p w14:paraId="55AAC0BF" w14:textId="77777777" w:rsidR="00DE6F7B" w:rsidRPr="00AC13BF" w:rsidRDefault="00DE6F7B" w:rsidP="00A12086">
            <w:pPr>
              <w:jc w:val="both"/>
              <w:rPr>
                <w:sz w:val="18"/>
                <w:szCs w:val="18"/>
                <w:bdr w:val="none" w:sz="0" w:space="0" w:color="auto" w:frame="1"/>
              </w:rPr>
            </w:pPr>
            <w:r>
              <w:rPr>
                <w:sz w:val="18"/>
                <w:szCs w:val="18"/>
                <w:bdr w:val="none" w:sz="0" w:space="0" w:color="auto" w:frame="1"/>
              </w:rPr>
              <w:t>M</w:t>
            </w:r>
            <w:r w:rsidRPr="00AC13BF">
              <w:rPr>
                <w:sz w:val="18"/>
                <w:szCs w:val="18"/>
                <w:bdr w:val="none" w:sz="0" w:space="0" w:color="auto" w:frame="1"/>
              </w:rPr>
              <w:t>icrofones sem fio, conectados ao sistema de reprodução de som; devem ser fornecidas pilhas ou baterias suficientes para a duração do evento. Os microfones deverão possuir botões/controles de LIGA/DESLIGA, MUDO/FALA e indicador luminoso ou gráfico da situação do aparelho.</w:t>
            </w:r>
          </w:p>
          <w:p w14:paraId="12B13A21" w14:textId="77777777" w:rsidR="00DE6F7B" w:rsidRPr="00CE7A78" w:rsidRDefault="00DE6F7B" w:rsidP="00A12086">
            <w:pPr>
              <w:pStyle w:val="PargrafodaLista"/>
              <w:ind w:left="0"/>
              <w:jc w:val="both"/>
              <w:rPr>
                <w:bCs/>
                <w:sz w:val="18"/>
                <w:szCs w:val="18"/>
              </w:rPr>
            </w:pPr>
          </w:p>
        </w:tc>
        <w:tc>
          <w:tcPr>
            <w:tcW w:w="1704" w:type="dxa"/>
            <w:vMerge/>
            <w:tcBorders>
              <w:left w:val="single" w:sz="2" w:space="0" w:color="000000"/>
            </w:tcBorders>
            <w:shd w:val="clear" w:color="auto" w:fill="auto"/>
            <w:vAlign w:val="center"/>
          </w:tcPr>
          <w:p w14:paraId="340FB631" w14:textId="77777777" w:rsidR="00DE6F7B" w:rsidRPr="006F500A" w:rsidRDefault="00DE6F7B" w:rsidP="00A12086">
            <w:pPr>
              <w:snapToGrid w:val="0"/>
              <w:jc w:val="center"/>
              <w:rPr>
                <w:rFonts w:eastAsia="Arial"/>
                <w:sz w:val="20"/>
                <w:szCs w:val="20"/>
                <w:shd w:val="clear" w:color="auto" w:fill="FF0000"/>
              </w:rPr>
            </w:pPr>
          </w:p>
        </w:tc>
        <w:tc>
          <w:tcPr>
            <w:tcW w:w="567" w:type="dxa"/>
            <w:tcBorders>
              <w:top w:val="single" w:sz="2" w:space="0" w:color="000000"/>
              <w:left w:val="single" w:sz="2" w:space="0" w:color="000000"/>
              <w:bottom w:val="single" w:sz="4" w:space="0" w:color="auto"/>
            </w:tcBorders>
            <w:shd w:val="clear" w:color="auto" w:fill="auto"/>
            <w:vAlign w:val="center"/>
          </w:tcPr>
          <w:p w14:paraId="59CD4419" w14:textId="77777777" w:rsidR="00DE6F7B" w:rsidRDefault="00DE6F7B" w:rsidP="00A12086">
            <w:pPr>
              <w:pStyle w:val="PargrafodaLista"/>
              <w:ind w:left="0"/>
              <w:jc w:val="center"/>
              <w:rPr>
                <w:color w:val="000000"/>
                <w:sz w:val="20"/>
                <w:szCs w:val="20"/>
              </w:rPr>
            </w:pPr>
            <w:r>
              <w:rPr>
                <w:color w:val="000000"/>
                <w:sz w:val="20"/>
                <w:szCs w:val="20"/>
              </w:rPr>
              <w:t>2</w:t>
            </w:r>
          </w:p>
        </w:tc>
        <w:tc>
          <w:tcPr>
            <w:tcW w:w="1417" w:type="dxa"/>
            <w:tcBorders>
              <w:top w:val="single" w:sz="2" w:space="0" w:color="000000"/>
              <w:left w:val="single" w:sz="2" w:space="0" w:color="000000"/>
              <w:bottom w:val="single" w:sz="4" w:space="0" w:color="auto"/>
            </w:tcBorders>
            <w:shd w:val="clear" w:color="auto" w:fill="auto"/>
            <w:vAlign w:val="center"/>
          </w:tcPr>
          <w:p w14:paraId="32BA6C2B" w14:textId="77777777" w:rsidR="00DE6F7B" w:rsidRDefault="00DE6F7B" w:rsidP="00A12086">
            <w:pPr>
              <w:snapToGrid w:val="0"/>
              <w:rPr>
                <w:sz w:val="20"/>
                <w:szCs w:val="20"/>
                <w:shd w:val="clear" w:color="auto" w:fill="FF0000"/>
              </w:rPr>
            </w:pPr>
          </w:p>
        </w:tc>
        <w:tc>
          <w:tcPr>
            <w:tcW w:w="399" w:type="dxa"/>
            <w:vMerge/>
            <w:tcBorders>
              <w:left w:val="single" w:sz="2" w:space="0" w:color="000000"/>
            </w:tcBorders>
            <w:shd w:val="clear" w:color="auto" w:fill="auto"/>
            <w:vAlign w:val="center"/>
          </w:tcPr>
          <w:p w14:paraId="34D4757A" w14:textId="77777777" w:rsidR="00DE6F7B" w:rsidRDefault="00DE6F7B" w:rsidP="00A12086">
            <w:pPr>
              <w:snapToGrid w:val="0"/>
              <w:rPr>
                <w:sz w:val="20"/>
                <w:szCs w:val="20"/>
                <w:shd w:val="clear" w:color="auto" w:fill="FF0000"/>
              </w:rPr>
            </w:pPr>
          </w:p>
        </w:tc>
        <w:tc>
          <w:tcPr>
            <w:tcW w:w="1161" w:type="dxa"/>
            <w:tcBorders>
              <w:top w:val="single" w:sz="2" w:space="0" w:color="000000"/>
              <w:left w:val="single" w:sz="2" w:space="0" w:color="000000"/>
              <w:bottom w:val="single" w:sz="4" w:space="0" w:color="auto"/>
            </w:tcBorders>
            <w:shd w:val="clear" w:color="auto" w:fill="auto"/>
            <w:vAlign w:val="center"/>
          </w:tcPr>
          <w:p w14:paraId="55ABAA94" w14:textId="6680A906" w:rsidR="00DE6F7B" w:rsidRPr="0064218E" w:rsidRDefault="00F77F8F" w:rsidP="002739CB">
            <w:pPr>
              <w:jc w:val="center"/>
              <w:rPr>
                <w:b/>
                <w:bCs/>
              </w:rPr>
            </w:pPr>
            <w:r w:rsidRPr="0064218E">
              <w:rPr>
                <w:b/>
                <w:bCs/>
              </w:rPr>
              <w:t>87,00</w:t>
            </w:r>
          </w:p>
        </w:tc>
        <w:tc>
          <w:tcPr>
            <w:tcW w:w="1247" w:type="dxa"/>
            <w:tcBorders>
              <w:top w:val="single" w:sz="2" w:space="0" w:color="000000"/>
              <w:left w:val="single" w:sz="2" w:space="0" w:color="000000"/>
              <w:bottom w:val="single" w:sz="4" w:space="0" w:color="auto"/>
              <w:right w:val="single" w:sz="2" w:space="0" w:color="000000"/>
            </w:tcBorders>
            <w:shd w:val="clear" w:color="auto" w:fill="auto"/>
            <w:vAlign w:val="center"/>
          </w:tcPr>
          <w:p w14:paraId="35BBC0C4" w14:textId="00B33C8C" w:rsidR="00DE6F7B" w:rsidRPr="0064218E" w:rsidRDefault="00F77F8F" w:rsidP="002739CB">
            <w:pPr>
              <w:jc w:val="center"/>
              <w:rPr>
                <w:b/>
                <w:bCs/>
              </w:rPr>
            </w:pPr>
            <w:r w:rsidRPr="0064218E">
              <w:rPr>
                <w:b/>
                <w:bCs/>
              </w:rPr>
              <w:t>870,00</w:t>
            </w:r>
          </w:p>
        </w:tc>
      </w:tr>
      <w:tr w:rsidR="00DE6F7B" w14:paraId="0591A01A" w14:textId="77777777" w:rsidTr="0064218E">
        <w:trPr>
          <w:gridAfter w:val="1"/>
          <w:wAfter w:w="28" w:type="dxa"/>
          <w:trHeight w:hRule="exact" w:val="3547"/>
        </w:trPr>
        <w:tc>
          <w:tcPr>
            <w:tcW w:w="426" w:type="dxa"/>
            <w:tcBorders>
              <w:top w:val="single" w:sz="2" w:space="0" w:color="000000"/>
              <w:left w:val="single" w:sz="2" w:space="0" w:color="000000"/>
              <w:bottom w:val="single" w:sz="4" w:space="0" w:color="auto"/>
            </w:tcBorders>
            <w:shd w:val="clear" w:color="auto" w:fill="auto"/>
            <w:vAlign w:val="center"/>
          </w:tcPr>
          <w:p w14:paraId="474D777A" w14:textId="77777777" w:rsidR="00DE6F7B" w:rsidRDefault="00DE6F7B" w:rsidP="00A12086">
            <w:pPr>
              <w:pStyle w:val="Contedodatabela"/>
              <w:jc w:val="center"/>
              <w:rPr>
                <w:rFonts w:eastAsia="Arial" w:cs="Calibri"/>
                <w:sz w:val="20"/>
                <w:szCs w:val="20"/>
              </w:rPr>
            </w:pPr>
            <w:r>
              <w:rPr>
                <w:rFonts w:eastAsia="Arial" w:cs="Calibri"/>
                <w:sz w:val="20"/>
                <w:szCs w:val="20"/>
              </w:rPr>
              <w:t>19</w:t>
            </w:r>
          </w:p>
        </w:tc>
        <w:tc>
          <w:tcPr>
            <w:tcW w:w="3257" w:type="dxa"/>
            <w:tcBorders>
              <w:top w:val="single" w:sz="2" w:space="0" w:color="000000"/>
              <w:left w:val="single" w:sz="2" w:space="0" w:color="000000"/>
              <w:bottom w:val="single" w:sz="4" w:space="0" w:color="auto"/>
            </w:tcBorders>
            <w:shd w:val="clear" w:color="auto" w:fill="auto"/>
            <w:vAlign w:val="center"/>
          </w:tcPr>
          <w:p w14:paraId="01ED4BC8" w14:textId="77777777" w:rsidR="00DE6F7B" w:rsidRPr="00AC13BF" w:rsidRDefault="00DE6F7B" w:rsidP="00A12086">
            <w:pPr>
              <w:jc w:val="both"/>
              <w:rPr>
                <w:sz w:val="18"/>
                <w:szCs w:val="18"/>
                <w:bdr w:val="none" w:sz="0" w:space="0" w:color="auto" w:frame="1"/>
              </w:rPr>
            </w:pPr>
            <w:r>
              <w:rPr>
                <w:sz w:val="18"/>
                <w:szCs w:val="18"/>
                <w:bdr w:val="none" w:sz="0" w:space="0" w:color="auto" w:frame="1"/>
              </w:rPr>
              <w:t>S</w:t>
            </w:r>
            <w:r w:rsidRPr="00AC13BF">
              <w:rPr>
                <w:sz w:val="18"/>
                <w:szCs w:val="18"/>
                <w:bdr w:val="none" w:sz="0" w:space="0" w:color="auto" w:frame="1"/>
              </w:rPr>
              <w:t>istema reprodutor de Som/Mesa de Som: deve ser disponibilizado cabeamento para conexão da mesa de som ao notebook para entrada (LINE-IN) e saída de áudio (LINE-OUT) de forma que o áudio possa ser transmitido e recebido via videoconferência por meio do notebook; deve possuir cabos com conector P2 para a conexão com o notebook com no mínimo 3 metros. Um cabo P2 será para a conexão da saída de áudio do notebook (phone) para um canal exclusivo de entrada da mesa de som; outro cabo P2 será para a conexão de entrada de áudio do notebook (microfone) para o canal de principal (Main/Phone) da mesa de som.</w:t>
            </w:r>
          </w:p>
        </w:tc>
        <w:tc>
          <w:tcPr>
            <w:tcW w:w="1704" w:type="dxa"/>
            <w:vMerge/>
            <w:tcBorders>
              <w:left w:val="single" w:sz="2" w:space="0" w:color="000000"/>
            </w:tcBorders>
            <w:shd w:val="clear" w:color="auto" w:fill="auto"/>
            <w:vAlign w:val="center"/>
          </w:tcPr>
          <w:p w14:paraId="0780DD93" w14:textId="77777777" w:rsidR="00DE6F7B" w:rsidRPr="006F500A" w:rsidRDefault="00DE6F7B" w:rsidP="00A12086">
            <w:pPr>
              <w:snapToGrid w:val="0"/>
              <w:jc w:val="center"/>
              <w:rPr>
                <w:rFonts w:eastAsia="Arial"/>
                <w:sz w:val="20"/>
                <w:szCs w:val="20"/>
                <w:shd w:val="clear" w:color="auto" w:fill="FF0000"/>
              </w:rPr>
            </w:pPr>
          </w:p>
        </w:tc>
        <w:tc>
          <w:tcPr>
            <w:tcW w:w="567" w:type="dxa"/>
            <w:tcBorders>
              <w:top w:val="single" w:sz="2" w:space="0" w:color="000000"/>
              <w:left w:val="single" w:sz="2" w:space="0" w:color="000000"/>
              <w:bottom w:val="single" w:sz="4" w:space="0" w:color="auto"/>
            </w:tcBorders>
            <w:shd w:val="clear" w:color="auto" w:fill="auto"/>
            <w:vAlign w:val="center"/>
          </w:tcPr>
          <w:p w14:paraId="75C1006E" w14:textId="77777777" w:rsidR="00DE6F7B" w:rsidRDefault="00DE6F7B" w:rsidP="00A12086">
            <w:pPr>
              <w:pStyle w:val="PargrafodaLista"/>
              <w:ind w:left="0"/>
              <w:jc w:val="center"/>
              <w:rPr>
                <w:color w:val="000000"/>
                <w:sz w:val="20"/>
                <w:szCs w:val="20"/>
              </w:rPr>
            </w:pPr>
            <w:r>
              <w:rPr>
                <w:color w:val="000000"/>
                <w:sz w:val="20"/>
                <w:szCs w:val="20"/>
              </w:rPr>
              <w:t>1</w:t>
            </w:r>
          </w:p>
        </w:tc>
        <w:tc>
          <w:tcPr>
            <w:tcW w:w="1417" w:type="dxa"/>
            <w:tcBorders>
              <w:top w:val="single" w:sz="2" w:space="0" w:color="000000"/>
              <w:left w:val="single" w:sz="2" w:space="0" w:color="000000"/>
              <w:bottom w:val="single" w:sz="4" w:space="0" w:color="auto"/>
            </w:tcBorders>
            <w:shd w:val="clear" w:color="auto" w:fill="auto"/>
            <w:vAlign w:val="center"/>
          </w:tcPr>
          <w:p w14:paraId="083A7D5B" w14:textId="77777777" w:rsidR="00DE6F7B" w:rsidRDefault="00DE6F7B" w:rsidP="00A12086">
            <w:pPr>
              <w:snapToGrid w:val="0"/>
              <w:rPr>
                <w:sz w:val="20"/>
                <w:szCs w:val="20"/>
                <w:shd w:val="clear" w:color="auto" w:fill="FF0000"/>
              </w:rPr>
            </w:pPr>
          </w:p>
        </w:tc>
        <w:tc>
          <w:tcPr>
            <w:tcW w:w="399" w:type="dxa"/>
            <w:vMerge/>
            <w:tcBorders>
              <w:left w:val="single" w:sz="2" w:space="0" w:color="000000"/>
            </w:tcBorders>
            <w:shd w:val="clear" w:color="auto" w:fill="auto"/>
            <w:vAlign w:val="center"/>
          </w:tcPr>
          <w:p w14:paraId="46E7CAEC" w14:textId="77777777" w:rsidR="00DE6F7B" w:rsidRDefault="00DE6F7B" w:rsidP="00A12086">
            <w:pPr>
              <w:snapToGrid w:val="0"/>
              <w:rPr>
                <w:sz w:val="20"/>
                <w:szCs w:val="20"/>
                <w:shd w:val="clear" w:color="auto" w:fill="FF0000"/>
              </w:rPr>
            </w:pPr>
          </w:p>
        </w:tc>
        <w:tc>
          <w:tcPr>
            <w:tcW w:w="1161" w:type="dxa"/>
            <w:tcBorders>
              <w:top w:val="single" w:sz="2" w:space="0" w:color="000000"/>
              <w:left w:val="single" w:sz="2" w:space="0" w:color="000000"/>
              <w:bottom w:val="single" w:sz="4" w:space="0" w:color="auto"/>
            </w:tcBorders>
            <w:shd w:val="clear" w:color="auto" w:fill="auto"/>
            <w:vAlign w:val="center"/>
          </w:tcPr>
          <w:p w14:paraId="4560A8C9" w14:textId="25778EBE" w:rsidR="00DE6F7B" w:rsidRPr="0064218E" w:rsidRDefault="00F77F8F" w:rsidP="002739CB">
            <w:pPr>
              <w:jc w:val="center"/>
              <w:rPr>
                <w:b/>
                <w:bCs/>
              </w:rPr>
            </w:pPr>
            <w:r w:rsidRPr="0064218E">
              <w:rPr>
                <w:b/>
                <w:bCs/>
              </w:rPr>
              <w:t>1.556,00</w:t>
            </w:r>
          </w:p>
        </w:tc>
        <w:tc>
          <w:tcPr>
            <w:tcW w:w="1247" w:type="dxa"/>
            <w:tcBorders>
              <w:top w:val="single" w:sz="2" w:space="0" w:color="000000"/>
              <w:left w:val="single" w:sz="2" w:space="0" w:color="000000"/>
              <w:bottom w:val="single" w:sz="4" w:space="0" w:color="auto"/>
              <w:right w:val="single" w:sz="2" w:space="0" w:color="000000"/>
            </w:tcBorders>
            <w:shd w:val="clear" w:color="auto" w:fill="auto"/>
            <w:vAlign w:val="center"/>
          </w:tcPr>
          <w:p w14:paraId="2837F3D3" w14:textId="0A768059" w:rsidR="00DE6F7B" w:rsidRPr="0064218E" w:rsidRDefault="00F77F8F" w:rsidP="002739CB">
            <w:pPr>
              <w:jc w:val="center"/>
              <w:rPr>
                <w:b/>
                <w:bCs/>
              </w:rPr>
            </w:pPr>
            <w:r w:rsidRPr="0064218E">
              <w:rPr>
                <w:b/>
                <w:bCs/>
              </w:rPr>
              <w:t>7.780,00</w:t>
            </w:r>
          </w:p>
        </w:tc>
      </w:tr>
      <w:tr w:rsidR="00DE6F7B" w14:paraId="29724A35" w14:textId="77777777" w:rsidTr="0064218E">
        <w:trPr>
          <w:gridAfter w:val="1"/>
          <w:wAfter w:w="28" w:type="dxa"/>
          <w:trHeight w:hRule="exact" w:val="991"/>
        </w:trPr>
        <w:tc>
          <w:tcPr>
            <w:tcW w:w="426" w:type="dxa"/>
            <w:tcBorders>
              <w:top w:val="single" w:sz="2" w:space="0" w:color="000000"/>
              <w:left w:val="single" w:sz="2" w:space="0" w:color="000000"/>
              <w:bottom w:val="single" w:sz="4" w:space="0" w:color="auto"/>
            </w:tcBorders>
            <w:shd w:val="clear" w:color="auto" w:fill="auto"/>
            <w:vAlign w:val="center"/>
          </w:tcPr>
          <w:p w14:paraId="3EB7ACA2" w14:textId="77777777" w:rsidR="00DE6F7B" w:rsidRDefault="00DE6F7B" w:rsidP="00A12086">
            <w:pPr>
              <w:pStyle w:val="Contedodatabela"/>
              <w:jc w:val="center"/>
              <w:rPr>
                <w:rFonts w:eastAsia="Arial" w:cs="Calibri"/>
                <w:sz w:val="20"/>
                <w:szCs w:val="20"/>
              </w:rPr>
            </w:pPr>
            <w:r>
              <w:rPr>
                <w:rFonts w:eastAsia="Arial" w:cs="Calibri"/>
                <w:sz w:val="20"/>
                <w:szCs w:val="20"/>
              </w:rPr>
              <w:t>20</w:t>
            </w:r>
          </w:p>
        </w:tc>
        <w:tc>
          <w:tcPr>
            <w:tcW w:w="3257" w:type="dxa"/>
            <w:tcBorders>
              <w:top w:val="single" w:sz="2" w:space="0" w:color="000000"/>
              <w:left w:val="single" w:sz="2" w:space="0" w:color="000000"/>
              <w:bottom w:val="single" w:sz="4" w:space="0" w:color="auto"/>
            </w:tcBorders>
            <w:shd w:val="clear" w:color="auto" w:fill="auto"/>
            <w:vAlign w:val="center"/>
          </w:tcPr>
          <w:p w14:paraId="27669C9E" w14:textId="77777777" w:rsidR="00DE6F7B" w:rsidRPr="00AC13BF" w:rsidRDefault="00DE6F7B" w:rsidP="00A12086">
            <w:pPr>
              <w:jc w:val="both"/>
              <w:rPr>
                <w:sz w:val="18"/>
                <w:szCs w:val="18"/>
                <w:bdr w:val="none" w:sz="0" w:space="0" w:color="auto" w:frame="1"/>
              </w:rPr>
            </w:pPr>
            <w:r>
              <w:rPr>
                <w:sz w:val="18"/>
                <w:szCs w:val="18"/>
                <w:bdr w:val="none" w:sz="0" w:space="0" w:color="auto" w:frame="1"/>
              </w:rPr>
              <w:t>I</w:t>
            </w:r>
            <w:r w:rsidRPr="00AC13BF">
              <w:rPr>
                <w:sz w:val="18"/>
                <w:szCs w:val="18"/>
                <w:bdr w:val="none" w:sz="0" w:space="0" w:color="auto" w:frame="1"/>
              </w:rPr>
              <w:t>nterface de áudio profissional USB 2x2: deve possuir 2 conectores de entrada e 2 de saída para conexão do notebook com a mesa de som.</w:t>
            </w:r>
          </w:p>
        </w:tc>
        <w:tc>
          <w:tcPr>
            <w:tcW w:w="1704" w:type="dxa"/>
            <w:vMerge/>
            <w:tcBorders>
              <w:left w:val="single" w:sz="2" w:space="0" w:color="000000"/>
            </w:tcBorders>
            <w:shd w:val="clear" w:color="auto" w:fill="auto"/>
            <w:vAlign w:val="center"/>
          </w:tcPr>
          <w:p w14:paraId="2693241B" w14:textId="77777777" w:rsidR="00DE6F7B" w:rsidRPr="006F500A" w:rsidRDefault="00DE6F7B" w:rsidP="00A12086">
            <w:pPr>
              <w:snapToGrid w:val="0"/>
              <w:jc w:val="center"/>
              <w:rPr>
                <w:rFonts w:eastAsia="Arial"/>
                <w:sz w:val="20"/>
                <w:szCs w:val="20"/>
                <w:shd w:val="clear" w:color="auto" w:fill="FF0000"/>
              </w:rPr>
            </w:pPr>
          </w:p>
        </w:tc>
        <w:tc>
          <w:tcPr>
            <w:tcW w:w="567" w:type="dxa"/>
            <w:tcBorders>
              <w:top w:val="single" w:sz="2" w:space="0" w:color="000000"/>
              <w:left w:val="single" w:sz="2" w:space="0" w:color="000000"/>
              <w:bottom w:val="single" w:sz="4" w:space="0" w:color="auto"/>
            </w:tcBorders>
            <w:shd w:val="clear" w:color="auto" w:fill="auto"/>
            <w:vAlign w:val="center"/>
          </w:tcPr>
          <w:p w14:paraId="75DCD6F4" w14:textId="77777777" w:rsidR="00DE6F7B" w:rsidRDefault="00DE6F7B" w:rsidP="00A12086">
            <w:pPr>
              <w:pStyle w:val="PargrafodaLista"/>
              <w:ind w:left="0"/>
              <w:jc w:val="center"/>
              <w:rPr>
                <w:color w:val="000000"/>
                <w:sz w:val="20"/>
                <w:szCs w:val="20"/>
              </w:rPr>
            </w:pPr>
            <w:r>
              <w:rPr>
                <w:color w:val="000000"/>
                <w:sz w:val="20"/>
                <w:szCs w:val="20"/>
              </w:rPr>
              <w:t>1</w:t>
            </w:r>
          </w:p>
        </w:tc>
        <w:tc>
          <w:tcPr>
            <w:tcW w:w="1417" w:type="dxa"/>
            <w:tcBorders>
              <w:top w:val="single" w:sz="2" w:space="0" w:color="000000"/>
              <w:left w:val="single" w:sz="2" w:space="0" w:color="000000"/>
              <w:bottom w:val="single" w:sz="4" w:space="0" w:color="auto"/>
            </w:tcBorders>
            <w:shd w:val="clear" w:color="auto" w:fill="auto"/>
            <w:vAlign w:val="center"/>
          </w:tcPr>
          <w:p w14:paraId="342F42DB" w14:textId="77777777" w:rsidR="00DE6F7B" w:rsidRDefault="00DE6F7B" w:rsidP="00A12086">
            <w:pPr>
              <w:snapToGrid w:val="0"/>
              <w:rPr>
                <w:sz w:val="20"/>
                <w:szCs w:val="20"/>
                <w:shd w:val="clear" w:color="auto" w:fill="FF0000"/>
              </w:rPr>
            </w:pPr>
          </w:p>
        </w:tc>
        <w:tc>
          <w:tcPr>
            <w:tcW w:w="399" w:type="dxa"/>
            <w:vMerge/>
            <w:tcBorders>
              <w:left w:val="single" w:sz="2" w:space="0" w:color="000000"/>
              <w:bottom w:val="single" w:sz="4" w:space="0" w:color="auto"/>
            </w:tcBorders>
            <w:shd w:val="clear" w:color="auto" w:fill="auto"/>
            <w:vAlign w:val="center"/>
          </w:tcPr>
          <w:p w14:paraId="14249AE9" w14:textId="77777777" w:rsidR="00DE6F7B" w:rsidRDefault="00DE6F7B" w:rsidP="00A12086">
            <w:pPr>
              <w:snapToGrid w:val="0"/>
              <w:rPr>
                <w:sz w:val="20"/>
                <w:szCs w:val="20"/>
                <w:shd w:val="clear" w:color="auto" w:fill="FF0000"/>
              </w:rPr>
            </w:pPr>
          </w:p>
        </w:tc>
        <w:tc>
          <w:tcPr>
            <w:tcW w:w="1161" w:type="dxa"/>
            <w:tcBorders>
              <w:top w:val="single" w:sz="2" w:space="0" w:color="000000"/>
              <w:left w:val="single" w:sz="2" w:space="0" w:color="000000"/>
              <w:bottom w:val="single" w:sz="4" w:space="0" w:color="auto"/>
            </w:tcBorders>
            <w:shd w:val="clear" w:color="auto" w:fill="auto"/>
            <w:vAlign w:val="center"/>
          </w:tcPr>
          <w:p w14:paraId="5B579DD5" w14:textId="18E617F6" w:rsidR="00DE6F7B" w:rsidRPr="0064218E" w:rsidRDefault="00F77F8F" w:rsidP="002739CB">
            <w:pPr>
              <w:jc w:val="center"/>
              <w:rPr>
                <w:b/>
                <w:bCs/>
              </w:rPr>
            </w:pPr>
            <w:r w:rsidRPr="0064218E">
              <w:rPr>
                <w:b/>
                <w:bCs/>
              </w:rPr>
              <w:t>150,00</w:t>
            </w:r>
          </w:p>
        </w:tc>
        <w:tc>
          <w:tcPr>
            <w:tcW w:w="1247" w:type="dxa"/>
            <w:tcBorders>
              <w:top w:val="single" w:sz="2" w:space="0" w:color="000000"/>
              <w:left w:val="single" w:sz="2" w:space="0" w:color="000000"/>
              <w:bottom w:val="single" w:sz="4" w:space="0" w:color="auto"/>
              <w:right w:val="single" w:sz="2" w:space="0" w:color="000000"/>
            </w:tcBorders>
            <w:shd w:val="clear" w:color="auto" w:fill="auto"/>
            <w:vAlign w:val="center"/>
          </w:tcPr>
          <w:p w14:paraId="4B4ECF44" w14:textId="38D9BD90" w:rsidR="00DE6F7B" w:rsidRPr="0064218E" w:rsidRDefault="00F77F8F" w:rsidP="002739CB">
            <w:pPr>
              <w:jc w:val="center"/>
              <w:rPr>
                <w:b/>
                <w:bCs/>
              </w:rPr>
            </w:pPr>
            <w:r w:rsidRPr="0064218E">
              <w:rPr>
                <w:b/>
                <w:bCs/>
              </w:rPr>
              <w:t>750,00</w:t>
            </w:r>
          </w:p>
        </w:tc>
      </w:tr>
      <w:tr w:rsidR="00DE6F7B" w14:paraId="2BC3E5E5" w14:textId="77777777" w:rsidTr="0064218E">
        <w:trPr>
          <w:gridAfter w:val="1"/>
          <w:wAfter w:w="28" w:type="dxa"/>
          <w:trHeight w:hRule="exact" w:val="2410"/>
        </w:trPr>
        <w:tc>
          <w:tcPr>
            <w:tcW w:w="426" w:type="dxa"/>
            <w:tcBorders>
              <w:top w:val="single" w:sz="2" w:space="0" w:color="000000"/>
              <w:left w:val="single" w:sz="2" w:space="0" w:color="000000"/>
              <w:bottom w:val="single" w:sz="4" w:space="0" w:color="auto"/>
            </w:tcBorders>
            <w:shd w:val="clear" w:color="auto" w:fill="auto"/>
            <w:vAlign w:val="center"/>
          </w:tcPr>
          <w:p w14:paraId="20959950" w14:textId="77777777" w:rsidR="00DE6F7B" w:rsidRDefault="00DE6F7B" w:rsidP="00A12086">
            <w:pPr>
              <w:pStyle w:val="Contedodatabela"/>
              <w:jc w:val="center"/>
              <w:rPr>
                <w:rFonts w:eastAsia="Arial" w:cs="Calibri"/>
                <w:sz w:val="20"/>
                <w:szCs w:val="20"/>
              </w:rPr>
            </w:pPr>
            <w:r>
              <w:rPr>
                <w:rFonts w:eastAsia="Arial" w:cs="Calibri"/>
                <w:sz w:val="20"/>
                <w:szCs w:val="20"/>
              </w:rPr>
              <w:t>21</w:t>
            </w:r>
          </w:p>
        </w:tc>
        <w:tc>
          <w:tcPr>
            <w:tcW w:w="3257" w:type="dxa"/>
            <w:tcBorders>
              <w:top w:val="single" w:sz="2" w:space="0" w:color="000000"/>
              <w:left w:val="single" w:sz="2" w:space="0" w:color="000000"/>
              <w:bottom w:val="single" w:sz="4" w:space="0" w:color="auto"/>
            </w:tcBorders>
            <w:shd w:val="clear" w:color="auto" w:fill="auto"/>
            <w:vAlign w:val="center"/>
          </w:tcPr>
          <w:p w14:paraId="26276589" w14:textId="77777777" w:rsidR="00DE6F7B" w:rsidRPr="00AC13BF" w:rsidRDefault="00DE6F7B" w:rsidP="00A12086">
            <w:pPr>
              <w:jc w:val="both"/>
              <w:rPr>
                <w:sz w:val="18"/>
                <w:szCs w:val="18"/>
                <w:bdr w:val="none" w:sz="0" w:space="0" w:color="auto" w:frame="1"/>
              </w:rPr>
            </w:pPr>
            <w:r>
              <w:rPr>
                <w:sz w:val="18"/>
                <w:szCs w:val="18"/>
                <w:bdr w:val="none" w:sz="0" w:space="0" w:color="auto" w:frame="1"/>
              </w:rPr>
              <w:t>N</w:t>
            </w:r>
            <w:r w:rsidRPr="00AC13BF">
              <w:rPr>
                <w:sz w:val="18"/>
                <w:szCs w:val="18"/>
                <w:bdr w:val="none" w:sz="0" w:space="0" w:color="auto" w:frame="1"/>
              </w:rPr>
              <w:t>otebook, com Windows 10 e as seguintes configurações mínimas: 4gb de memória ram, Windows 10, webcam HD, 50gb de espaço em disco livre (ssd), entrada rj45, Microsoft Word Excel, PowerPoint, Teams, instalados e funcionais, tela de no mínimo 14", entradas/adaptadores necessários para conectar o projetor e monitor adicional ao mesmo tempo, como telas distintas.</w:t>
            </w:r>
          </w:p>
        </w:tc>
        <w:tc>
          <w:tcPr>
            <w:tcW w:w="1704" w:type="dxa"/>
            <w:vMerge/>
            <w:tcBorders>
              <w:left w:val="single" w:sz="2" w:space="0" w:color="000000"/>
            </w:tcBorders>
            <w:shd w:val="clear" w:color="auto" w:fill="auto"/>
            <w:vAlign w:val="center"/>
          </w:tcPr>
          <w:p w14:paraId="506EF995" w14:textId="77777777" w:rsidR="00DE6F7B" w:rsidRPr="006F500A" w:rsidRDefault="00DE6F7B" w:rsidP="00A12086">
            <w:pPr>
              <w:snapToGrid w:val="0"/>
              <w:jc w:val="center"/>
              <w:rPr>
                <w:rFonts w:eastAsia="Arial"/>
                <w:sz w:val="20"/>
                <w:szCs w:val="20"/>
                <w:shd w:val="clear" w:color="auto" w:fill="FF0000"/>
              </w:rPr>
            </w:pPr>
          </w:p>
        </w:tc>
        <w:tc>
          <w:tcPr>
            <w:tcW w:w="567" w:type="dxa"/>
            <w:tcBorders>
              <w:top w:val="single" w:sz="2" w:space="0" w:color="000000"/>
              <w:left w:val="single" w:sz="2" w:space="0" w:color="000000"/>
              <w:bottom w:val="single" w:sz="4" w:space="0" w:color="auto"/>
            </w:tcBorders>
            <w:shd w:val="clear" w:color="auto" w:fill="auto"/>
            <w:vAlign w:val="center"/>
          </w:tcPr>
          <w:p w14:paraId="4C69A78A" w14:textId="77777777" w:rsidR="00DE6F7B" w:rsidRDefault="00DE6F7B" w:rsidP="00A12086">
            <w:pPr>
              <w:pStyle w:val="PargrafodaLista"/>
              <w:ind w:left="0"/>
              <w:jc w:val="center"/>
              <w:rPr>
                <w:color w:val="000000"/>
                <w:sz w:val="20"/>
                <w:szCs w:val="20"/>
              </w:rPr>
            </w:pPr>
            <w:r>
              <w:rPr>
                <w:color w:val="000000"/>
                <w:sz w:val="20"/>
                <w:szCs w:val="20"/>
              </w:rPr>
              <w:t>1</w:t>
            </w:r>
          </w:p>
        </w:tc>
        <w:tc>
          <w:tcPr>
            <w:tcW w:w="1417" w:type="dxa"/>
            <w:tcBorders>
              <w:top w:val="single" w:sz="2" w:space="0" w:color="000000"/>
              <w:left w:val="single" w:sz="2" w:space="0" w:color="000000"/>
              <w:bottom w:val="single" w:sz="4" w:space="0" w:color="auto"/>
            </w:tcBorders>
            <w:shd w:val="clear" w:color="auto" w:fill="auto"/>
            <w:vAlign w:val="center"/>
          </w:tcPr>
          <w:p w14:paraId="0C4D2DE1" w14:textId="77777777" w:rsidR="00DE6F7B" w:rsidRDefault="00DE6F7B" w:rsidP="00A12086">
            <w:pPr>
              <w:snapToGrid w:val="0"/>
              <w:rPr>
                <w:sz w:val="20"/>
                <w:szCs w:val="20"/>
                <w:shd w:val="clear" w:color="auto" w:fill="FF0000"/>
              </w:rPr>
            </w:pPr>
          </w:p>
        </w:tc>
        <w:tc>
          <w:tcPr>
            <w:tcW w:w="399" w:type="dxa"/>
            <w:vMerge/>
            <w:tcBorders>
              <w:left w:val="single" w:sz="2" w:space="0" w:color="000000"/>
              <w:bottom w:val="single" w:sz="4" w:space="0" w:color="auto"/>
            </w:tcBorders>
            <w:shd w:val="clear" w:color="auto" w:fill="auto"/>
            <w:vAlign w:val="center"/>
          </w:tcPr>
          <w:p w14:paraId="07E5D4ED" w14:textId="77777777" w:rsidR="00DE6F7B" w:rsidRDefault="00DE6F7B" w:rsidP="00A12086">
            <w:pPr>
              <w:snapToGrid w:val="0"/>
              <w:rPr>
                <w:sz w:val="20"/>
                <w:szCs w:val="20"/>
                <w:shd w:val="clear" w:color="auto" w:fill="FF0000"/>
              </w:rPr>
            </w:pPr>
          </w:p>
        </w:tc>
        <w:tc>
          <w:tcPr>
            <w:tcW w:w="1161" w:type="dxa"/>
            <w:tcBorders>
              <w:top w:val="single" w:sz="2" w:space="0" w:color="000000"/>
              <w:left w:val="single" w:sz="2" w:space="0" w:color="000000"/>
              <w:bottom w:val="single" w:sz="4" w:space="0" w:color="auto"/>
            </w:tcBorders>
            <w:shd w:val="clear" w:color="auto" w:fill="auto"/>
            <w:vAlign w:val="center"/>
          </w:tcPr>
          <w:p w14:paraId="172646D1" w14:textId="771DA1BC" w:rsidR="00DE6F7B" w:rsidRPr="0064218E" w:rsidRDefault="00F77F8F" w:rsidP="002739CB">
            <w:pPr>
              <w:jc w:val="center"/>
              <w:rPr>
                <w:b/>
                <w:bCs/>
              </w:rPr>
            </w:pPr>
            <w:r w:rsidRPr="0064218E">
              <w:rPr>
                <w:b/>
                <w:bCs/>
              </w:rPr>
              <w:t>90,00</w:t>
            </w:r>
          </w:p>
        </w:tc>
        <w:tc>
          <w:tcPr>
            <w:tcW w:w="1247" w:type="dxa"/>
            <w:tcBorders>
              <w:top w:val="single" w:sz="2" w:space="0" w:color="000000"/>
              <w:left w:val="single" w:sz="2" w:space="0" w:color="000000"/>
              <w:bottom w:val="single" w:sz="4" w:space="0" w:color="auto"/>
              <w:right w:val="single" w:sz="2" w:space="0" w:color="000000"/>
            </w:tcBorders>
            <w:shd w:val="clear" w:color="auto" w:fill="auto"/>
            <w:vAlign w:val="center"/>
          </w:tcPr>
          <w:p w14:paraId="327774AD" w14:textId="6AE991A6" w:rsidR="00DE6F7B" w:rsidRPr="0064218E" w:rsidRDefault="00D91365" w:rsidP="002739CB">
            <w:pPr>
              <w:jc w:val="center"/>
              <w:rPr>
                <w:b/>
                <w:bCs/>
              </w:rPr>
            </w:pPr>
            <w:r w:rsidRPr="0064218E">
              <w:rPr>
                <w:b/>
                <w:bCs/>
              </w:rPr>
              <w:t>450,00</w:t>
            </w:r>
          </w:p>
        </w:tc>
      </w:tr>
      <w:tr w:rsidR="00DE6F7B" w14:paraId="32BD4E30" w14:textId="77777777" w:rsidTr="0064218E">
        <w:trPr>
          <w:trHeight w:hRule="exact" w:val="1051"/>
        </w:trPr>
        <w:tc>
          <w:tcPr>
            <w:tcW w:w="426" w:type="dxa"/>
            <w:tcBorders>
              <w:top w:val="single" w:sz="2" w:space="0" w:color="000000"/>
              <w:left w:val="single" w:sz="2" w:space="0" w:color="000000"/>
              <w:bottom w:val="single" w:sz="4" w:space="0" w:color="auto"/>
            </w:tcBorders>
            <w:shd w:val="clear" w:color="auto" w:fill="auto"/>
            <w:vAlign w:val="center"/>
          </w:tcPr>
          <w:p w14:paraId="15573BE4" w14:textId="77777777" w:rsidR="00DE6F7B" w:rsidRDefault="00DE6F7B" w:rsidP="00A12086">
            <w:pPr>
              <w:pStyle w:val="Contedodatabela"/>
              <w:jc w:val="center"/>
              <w:rPr>
                <w:rFonts w:eastAsia="Arial" w:cs="Calibri"/>
                <w:sz w:val="20"/>
                <w:szCs w:val="20"/>
              </w:rPr>
            </w:pPr>
            <w:r>
              <w:rPr>
                <w:rFonts w:eastAsia="Arial" w:cs="Calibri"/>
                <w:sz w:val="20"/>
                <w:szCs w:val="20"/>
              </w:rPr>
              <w:lastRenderedPageBreak/>
              <w:t>22</w:t>
            </w:r>
          </w:p>
        </w:tc>
        <w:tc>
          <w:tcPr>
            <w:tcW w:w="3257" w:type="dxa"/>
            <w:tcBorders>
              <w:top w:val="single" w:sz="2" w:space="0" w:color="000000"/>
              <w:left w:val="single" w:sz="2" w:space="0" w:color="000000"/>
              <w:bottom w:val="single" w:sz="4" w:space="0" w:color="auto"/>
            </w:tcBorders>
            <w:shd w:val="clear" w:color="auto" w:fill="auto"/>
            <w:vAlign w:val="center"/>
          </w:tcPr>
          <w:p w14:paraId="4EA1480F" w14:textId="77777777" w:rsidR="00DE6F7B" w:rsidRPr="00A730F8" w:rsidRDefault="00DE6F7B" w:rsidP="00A12086">
            <w:pPr>
              <w:jc w:val="both"/>
              <w:rPr>
                <w:sz w:val="18"/>
                <w:szCs w:val="18"/>
                <w:bdr w:val="none" w:sz="0" w:space="0" w:color="auto" w:frame="1"/>
              </w:rPr>
            </w:pPr>
            <w:r>
              <w:rPr>
                <w:sz w:val="18"/>
                <w:szCs w:val="18"/>
                <w:bdr w:val="none" w:sz="0" w:space="0" w:color="auto" w:frame="1"/>
              </w:rPr>
              <w:t>R</w:t>
            </w:r>
            <w:r w:rsidRPr="00AC13BF">
              <w:rPr>
                <w:sz w:val="18"/>
                <w:szCs w:val="18"/>
                <w:bdr w:val="none" w:sz="0" w:space="0" w:color="auto" w:frame="1"/>
              </w:rPr>
              <w:t>efletores de led de 500w cada, instalados na parte superior do local da reunião para reforçar a iluminação do ambiente</w:t>
            </w:r>
            <w:r>
              <w:rPr>
                <w:sz w:val="18"/>
                <w:szCs w:val="18"/>
                <w:bdr w:val="none" w:sz="0" w:space="0" w:color="auto" w:frame="1"/>
              </w:rPr>
              <w:t>.</w:t>
            </w:r>
          </w:p>
        </w:tc>
        <w:tc>
          <w:tcPr>
            <w:tcW w:w="1704" w:type="dxa"/>
            <w:vMerge/>
            <w:tcBorders>
              <w:left w:val="single" w:sz="2" w:space="0" w:color="000000"/>
            </w:tcBorders>
            <w:shd w:val="clear" w:color="auto" w:fill="auto"/>
            <w:vAlign w:val="center"/>
          </w:tcPr>
          <w:p w14:paraId="1C564410" w14:textId="77777777" w:rsidR="00DE6F7B" w:rsidRPr="006F500A" w:rsidRDefault="00DE6F7B" w:rsidP="00A12086">
            <w:pPr>
              <w:snapToGrid w:val="0"/>
              <w:jc w:val="center"/>
              <w:rPr>
                <w:rFonts w:eastAsia="Arial"/>
                <w:sz w:val="20"/>
                <w:szCs w:val="20"/>
                <w:shd w:val="clear" w:color="auto" w:fill="FF0000"/>
              </w:rPr>
            </w:pPr>
          </w:p>
        </w:tc>
        <w:tc>
          <w:tcPr>
            <w:tcW w:w="567" w:type="dxa"/>
            <w:tcBorders>
              <w:top w:val="single" w:sz="2" w:space="0" w:color="000000"/>
              <w:left w:val="single" w:sz="2" w:space="0" w:color="000000"/>
              <w:bottom w:val="single" w:sz="4" w:space="0" w:color="auto"/>
            </w:tcBorders>
            <w:shd w:val="clear" w:color="auto" w:fill="auto"/>
            <w:vAlign w:val="center"/>
          </w:tcPr>
          <w:p w14:paraId="347DE0C5" w14:textId="77777777" w:rsidR="00DE6F7B" w:rsidRDefault="00DE6F7B" w:rsidP="00A12086">
            <w:pPr>
              <w:pStyle w:val="PargrafodaLista"/>
              <w:ind w:left="0"/>
              <w:jc w:val="center"/>
              <w:rPr>
                <w:color w:val="000000"/>
                <w:sz w:val="20"/>
                <w:szCs w:val="20"/>
              </w:rPr>
            </w:pPr>
            <w:r>
              <w:rPr>
                <w:color w:val="000000"/>
                <w:sz w:val="20"/>
                <w:szCs w:val="20"/>
              </w:rPr>
              <w:t>6</w:t>
            </w:r>
          </w:p>
        </w:tc>
        <w:tc>
          <w:tcPr>
            <w:tcW w:w="1417" w:type="dxa"/>
            <w:tcBorders>
              <w:top w:val="single" w:sz="2" w:space="0" w:color="000000"/>
              <w:left w:val="single" w:sz="2" w:space="0" w:color="000000"/>
              <w:bottom w:val="single" w:sz="4" w:space="0" w:color="auto"/>
            </w:tcBorders>
            <w:shd w:val="clear" w:color="auto" w:fill="auto"/>
            <w:vAlign w:val="center"/>
          </w:tcPr>
          <w:p w14:paraId="5C24BFEE" w14:textId="77777777" w:rsidR="00DE6F7B" w:rsidRDefault="00DE6F7B" w:rsidP="00A12086">
            <w:pPr>
              <w:snapToGrid w:val="0"/>
              <w:rPr>
                <w:sz w:val="20"/>
                <w:szCs w:val="20"/>
                <w:shd w:val="clear" w:color="auto" w:fill="FF0000"/>
              </w:rPr>
            </w:pPr>
          </w:p>
        </w:tc>
        <w:tc>
          <w:tcPr>
            <w:tcW w:w="399" w:type="dxa"/>
            <w:tcBorders>
              <w:left w:val="single" w:sz="2" w:space="0" w:color="000000"/>
              <w:bottom w:val="single" w:sz="4" w:space="0" w:color="auto"/>
            </w:tcBorders>
            <w:shd w:val="clear" w:color="auto" w:fill="auto"/>
            <w:vAlign w:val="center"/>
          </w:tcPr>
          <w:p w14:paraId="08E3E98D" w14:textId="77777777" w:rsidR="00DE6F7B" w:rsidRDefault="00DE6F7B" w:rsidP="00A12086">
            <w:pPr>
              <w:snapToGrid w:val="0"/>
              <w:rPr>
                <w:sz w:val="20"/>
                <w:szCs w:val="20"/>
                <w:shd w:val="clear" w:color="auto" w:fill="FF0000"/>
              </w:rPr>
            </w:pPr>
          </w:p>
        </w:tc>
        <w:tc>
          <w:tcPr>
            <w:tcW w:w="1161" w:type="dxa"/>
            <w:tcBorders>
              <w:top w:val="single" w:sz="2" w:space="0" w:color="000000"/>
              <w:left w:val="single" w:sz="2" w:space="0" w:color="000000"/>
              <w:bottom w:val="single" w:sz="4" w:space="0" w:color="auto"/>
            </w:tcBorders>
            <w:shd w:val="clear" w:color="auto" w:fill="auto"/>
            <w:vAlign w:val="center"/>
          </w:tcPr>
          <w:p w14:paraId="2A8382C4" w14:textId="12A82741" w:rsidR="00DE6F7B" w:rsidRPr="0064218E" w:rsidRDefault="00D91365" w:rsidP="002739CB">
            <w:pPr>
              <w:jc w:val="center"/>
              <w:rPr>
                <w:b/>
                <w:bCs/>
              </w:rPr>
            </w:pPr>
            <w:r w:rsidRPr="0064218E">
              <w:rPr>
                <w:b/>
                <w:bCs/>
              </w:rPr>
              <w:t>112,00</w:t>
            </w:r>
          </w:p>
        </w:tc>
        <w:tc>
          <w:tcPr>
            <w:tcW w:w="1275" w:type="dxa"/>
            <w:gridSpan w:val="2"/>
            <w:tcBorders>
              <w:top w:val="single" w:sz="2" w:space="0" w:color="000000"/>
              <w:left w:val="single" w:sz="2" w:space="0" w:color="000000"/>
              <w:bottom w:val="single" w:sz="4" w:space="0" w:color="auto"/>
              <w:right w:val="single" w:sz="2" w:space="0" w:color="000000"/>
            </w:tcBorders>
            <w:shd w:val="clear" w:color="auto" w:fill="auto"/>
            <w:vAlign w:val="center"/>
          </w:tcPr>
          <w:p w14:paraId="123C6A0E" w14:textId="29ACBCEA" w:rsidR="00DE6F7B" w:rsidRPr="0064218E" w:rsidRDefault="00D91365" w:rsidP="002739CB">
            <w:pPr>
              <w:jc w:val="center"/>
              <w:rPr>
                <w:b/>
                <w:bCs/>
              </w:rPr>
            </w:pPr>
            <w:r w:rsidRPr="0064218E">
              <w:rPr>
                <w:b/>
                <w:bCs/>
              </w:rPr>
              <w:t>3.360,00</w:t>
            </w:r>
          </w:p>
        </w:tc>
      </w:tr>
      <w:tr w:rsidR="00DE6F7B" w14:paraId="0418329E" w14:textId="77777777" w:rsidTr="0064218E">
        <w:trPr>
          <w:trHeight w:hRule="exact" w:val="2277"/>
        </w:trPr>
        <w:tc>
          <w:tcPr>
            <w:tcW w:w="426" w:type="dxa"/>
            <w:tcBorders>
              <w:top w:val="single" w:sz="2" w:space="0" w:color="000000"/>
              <w:left w:val="single" w:sz="2" w:space="0" w:color="000000"/>
              <w:bottom w:val="single" w:sz="4" w:space="0" w:color="auto"/>
            </w:tcBorders>
            <w:shd w:val="clear" w:color="auto" w:fill="auto"/>
            <w:vAlign w:val="center"/>
          </w:tcPr>
          <w:p w14:paraId="236D5CA2" w14:textId="77777777" w:rsidR="00DE6F7B" w:rsidRDefault="00DE6F7B" w:rsidP="00A12086">
            <w:pPr>
              <w:pStyle w:val="Contedodatabela"/>
              <w:jc w:val="center"/>
              <w:rPr>
                <w:rFonts w:eastAsia="Arial" w:cs="Calibri"/>
                <w:sz w:val="20"/>
                <w:szCs w:val="20"/>
              </w:rPr>
            </w:pPr>
            <w:r>
              <w:rPr>
                <w:rFonts w:eastAsia="Arial" w:cs="Calibri"/>
                <w:sz w:val="20"/>
                <w:szCs w:val="20"/>
              </w:rPr>
              <w:t>23</w:t>
            </w:r>
          </w:p>
        </w:tc>
        <w:tc>
          <w:tcPr>
            <w:tcW w:w="3257" w:type="dxa"/>
            <w:tcBorders>
              <w:top w:val="single" w:sz="2" w:space="0" w:color="000000"/>
              <w:left w:val="single" w:sz="2" w:space="0" w:color="000000"/>
              <w:bottom w:val="single" w:sz="4" w:space="0" w:color="auto"/>
            </w:tcBorders>
            <w:shd w:val="clear" w:color="auto" w:fill="auto"/>
            <w:vAlign w:val="center"/>
          </w:tcPr>
          <w:p w14:paraId="35877A7C" w14:textId="77777777" w:rsidR="00DE6F7B" w:rsidRPr="00AC13BF" w:rsidRDefault="00DE6F7B" w:rsidP="00A12086">
            <w:pPr>
              <w:jc w:val="both"/>
              <w:rPr>
                <w:sz w:val="18"/>
                <w:szCs w:val="18"/>
                <w:bdr w:val="none" w:sz="0" w:space="0" w:color="auto" w:frame="1"/>
              </w:rPr>
            </w:pPr>
            <w:r w:rsidRPr="00AC13BF">
              <w:rPr>
                <w:sz w:val="18"/>
                <w:szCs w:val="18"/>
                <w:bdr w:val="none" w:sz="0" w:space="0" w:color="auto" w:frame="1"/>
              </w:rPr>
              <w:t>Link de Internet para transmissão: deve ser disponibilizado um link de acesso à Internet de no mínimo 20 Mbps dedicado FULL DUPLEX, fornecido através de interface rj45; deverá ser disponibilizado ponto acesso à rede de dados e Internet por meio de cabo UTP categoria 5e ou superior com conector RJ45 que deverá ser conectado ao notebook que fará a transmissão.</w:t>
            </w:r>
          </w:p>
        </w:tc>
        <w:tc>
          <w:tcPr>
            <w:tcW w:w="1704" w:type="dxa"/>
            <w:vMerge/>
            <w:tcBorders>
              <w:left w:val="single" w:sz="2" w:space="0" w:color="000000"/>
            </w:tcBorders>
            <w:shd w:val="clear" w:color="auto" w:fill="auto"/>
            <w:vAlign w:val="center"/>
          </w:tcPr>
          <w:p w14:paraId="2972B367" w14:textId="77777777" w:rsidR="00DE6F7B" w:rsidRPr="006F500A" w:rsidRDefault="00DE6F7B" w:rsidP="00A12086">
            <w:pPr>
              <w:snapToGrid w:val="0"/>
              <w:jc w:val="center"/>
              <w:rPr>
                <w:rFonts w:eastAsia="Arial"/>
                <w:sz w:val="20"/>
                <w:szCs w:val="20"/>
                <w:shd w:val="clear" w:color="auto" w:fill="FF0000"/>
              </w:rPr>
            </w:pPr>
          </w:p>
        </w:tc>
        <w:tc>
          <w:tcPr>
            <w:tcW w:w="567" w:type="dxa"/>
            <w:tcBorders>
              <w:top w:val="single" w:sz="2" w:space="0" w:color="000000"/>
              <w:left w:val="single" w:sz="2" w:space="0" w:color="000000"/>
              <w:bottom w:val="single" w:sz="4" w:space="0" w:color="auto"/>
            </w:tcBorders>
            <w:shd w:val="clear" w:color="auto" w:fill="auto"/>
            <w:vAlign w:val="center"/>
          </w:tcPr>
          <w:p w14:paraId="30592D6B" w14:textId="77777777" w:rsidR="00DE6F7B" w:rsidRDefault="00DE6F7B" w:rsidP="00A12086">
            <w:pPr>
              <w:pStyle w:val="PargrafodaLista"/>
              <w:ind w:left="0"/>
              <w:jc w:val="center"/>
              <w:rPr>
                <w:color w:val="000000"/>
                <w:sz w:val="20"/>
                <w:szCs w:val="20"/>
              </w:rPr>
            </w:pPr>
            <w:r>
              <w:rPr>
                <w:color w:val="000000"/>
                <w:sz w:val="20"/>
                <w:szCs w:val="20"/>
              </w:rPr>
              <w:t>1</w:t>
            </w:r>
          </w:p>
        </w:tc>
        <w:tc>
          <w:tcPr>
            <w:tcW w:w="1417" w:type="dxa"/>
            <w:tcBorders>
              <w:top w:val="single" w:sz="2" w:space="0" w:color="000000"/>
              <w:left w:val="single" w:sz="2" w:space="0" w:color="000000"/>
              <w:bottom w:val="single" w:sz="4" w:space="0" w:color="auto"/>
            </w:tcBorders>
            <w:shd w:val="clear" w:color="auto" w:fill="auto"/>
            <w:vAlign w:val="center"/>
          </w:tcPr>
          <w:p w14:paraId="683021C8" w14:textId="77777777" w:rsidR="00DE6F7B" w:rsidRDefault="00DE6F7B" w:rsidP="00A12086">
            <w:pPr>
              <w:snapToGrid w:val="0"/>
              <w:rPr>
                <w:sz w:val="20"/>
                <w:szCs w:val="20"/>
                <w:shd w:val="clear" w:color="auto" w:fill="FF0000"/>
              </w:rPr>
            </w:pPr>
          </w:p>
        </w:tc>
        <w:tc>
          <w:tcPr>
            <w:tcW w:w="399" w:type="dxa"/>
            <w:tcBorders>
              <w:left w:val="single" w:sz="2" w:space="0" w:color="000000"/>
              <w:bottom w:val="single" w:sz="4" w:space="0" w:color="auto"/>
            </w:tcBorders>
            <w:shd w:val="clear" w:color="auto" w:fill="auto"/>
            <w:vAlign w:val="center"/>
          </w:tcPr>
          <w:p w14:paraId="198CF38A" w14:textId="77777777" w:rsidR="00DE6F7B" w:rsidRDefault="00DE6F7B" w:rsidP="00A12086">
            <w:pPr>
              <w:snapToGrid w:val="0"/>
              <w:rPr>
                <w:sz w:val="20"/>
                <w:szCs w:val="20"/>
                <w:shd w:val="clear" w:color="auto" w:fill="FF0000"/>
              </w:rPr>
            </w:pPr>
          </w:p>
        </w:tc>
        <w:tc>
          <w:tcPr>
            <w:tcW w:w="1161" w:type="dxa"/>
            <w:tcBorders>
              <w:top w:val="single" w:sz="2" w:space="0" w:color="000000"/>
              <w:left w:val="single" w:sz="2" w:space="0" w:color="000000"/>
              <w:bottom w:val="single" w:sz="4" w:space="0" w:color="auto"/>
            </w:tcBorders>
            <w:shd w:val="clear" w:color="auto" w:fill="auto"/>
            <w:vAlign w:val="center"/>
          </w:tcPr>
          <w:p w14:paraId="4F67AE9A" w14:textId="4F8257F5" w:rsidR="00DE6F7B" w:rsidRPr="0064218E" w:rsidRDefault="00D91365" w:rsidP="002739CB">
            <w:pPr>
              <w:jc w:val="center"/>
              <w:rPr>
                <w:b/>
                <w:bCs/>
              </w:rPr>
            </w:pPr>
            <w:r w:rsidRPr="0064218E">
              <w:rPr>
                <w:b/>
                <w:bCs/>
              </w:rPr>
              <w:t>777,00</w:t>
            </w:r>
          </w:p>
        </w:tc>
        <w:tc>
          <w:tcPr>
            <w:tcW w:w="1275" w:type="dxa"/>
            <w:gridSpan w:val="2"/>
            <w:tcBorders>
              <w:top w:val="single" w:sz="2" w:space="0" w:color="000000"/>
              <w:left w:val="single" w:sz="2" w:space="0" w:color="000000"/>
              <w:bottom w:val="single" w:sz="4" w:space="0" w:color="auto"/>
              <w:right w:val="single" w:sz="2" w:space="0" w:color="000000"/>
            </w:tcBorders>
            <w:shd w:val="clear" w:color="auto" w:fill="auto"/>
            <w:vAlign w:val="center"/>
          </w:tcPr>
          <w:p w14:paraId="57A22FFF" w14:textId="098801A3" w:rsidR="00DE6F7B" w:rsidRPr="0064218E" w:rsidRDefault="00D91365" w:rsidP="002739CB">
            <w:pPr>
              <w:jc w:val="center"/>
              <w:rPr>
                <w:b/>
                <w:bCs/>
              </w:rPr>
            </w:pPr>
            <w:r w:rsidRPr="0064218E">
              <w:rPr>
                <w:b/>
                <w:bCs/>
              </w:rPr>
              <w:t>3.885,00</w:t>
            </w:r>
          </w:p>
        </w:tc>
      </w:tr>
      <w:tr w:rsidR="00DE6F7B" w14:paraId="1A2B2F06" w14:textId="77777777" w:rsidTr="0064218E">
        <w:trPr>
          <w:trHeight w:hRule="exact" w:val="849"/>
        </w:trPr>
        <w:tc>
          <w:tcPr>
            <w:tcW w:w="426" w:type="dxa"/>
            <w:tcBorders>
              <w:top w:val="single" w:sz="2" w:space="0" w:color="000000"/>
              <w:left w:val="single" w:sz="2" w:space="0" w:color="000000"/>
              <w:bottom w:val="single" w:sz="4" w:space="0" w:color="auto"/>
            </w:tcBorders>
            <w:shd w:val="clear" w:color="auto" w:fill="auto"/>
            <w:vAlign w:val="center"/>
          </w:tcPr>
          <w:p w14:paraId="2F5A76DF" w14:textId="77777777" w:rsidR="00DE6F7B" w:rsidRDefault="00DE6F7B" w:rsidP="00A12086">
            <w:pPr>
              <w:pStyle w:val="Contedodatabela"/>
              <w:jc w:val="center"/>
              <w:rPr>
                <w:rFonts w:eastAsia="Arial" w:cs="Calibri"/>
                <w:sz w:val="20"/>
                <w:szCs w:val="20"/>
              </w:rPr>
            </w:pPr>
            <w:r>
              <w:rPr>
                <w:rFonts w:eastAsia="Arial" w:cs="Calibri"/>
                <w:sz w:val="20"/>
                <w:szCs w:val="20"/>
              </w:rPr>
              <w:t>24</w:t>
            </w:r>
          </w:p>
        </w:tc>
        <w:tc>
          <w:tcPr>
            <w:tcW w:w="3257" w:type="dxa"/>
            <w:tcBorders>
              <w:top w:val="single" w:sz="2" w:space="0" w:color="000000"/>
              <w:left w:val="single" w:sz="2" w:space="0" w:color="000000"/>
              <w:bottom w:val="single" w:sz="4" w:space="0" w:color="auto"/>
            </w:tcBorders>
            <w:shd w:val="clear" w:color="auto" w:fill="auto"/>
            <w:vAlign w:val="center"/>
          </w:tcPr>
          <w:p w14:paraId="3C8F0794" w14:textId="77777777" w:rsidR="00DE6F7B" w:rsidRPr="00AC13BF" w:rsidRDefault="00DE6F7B" w:rsidP="00A12086">
            <w:pPr>
              <w:jc w:val="both"/>
              <w:rPr>
                <w:sz w:val="18"/>
                <w:szCs w:val="18"/>
                <w:bdr w:val="none" w:sz="0" w:space="0" w:color="auto" w:frame="1"/>
              </w:rPr>
            </w:pPr>
            <w:r>
              <w:rPr>
                <w:sz w:val="18"/>
                <w:szCs w:val="18"/>
                <w:bdr w:val="none" w:sz="0" w:space="0" w:color="auto" w:frame="1"/>
              </w:rPr>
              <w:t>M</w:t>
            </w:r>
            <w:r w:rsidRPr="00AC13BF">
              <w:rPr>
                <w:sz w:val="18"/>
                <w:szCs w:val="18"/>
                <w:bdr w:val="none" w:sz="0" w:space="0" w:color="auto" w:frame="1"/>
              </w:rPr>
              <w:t>onitor de vídeo de no mínimo 15", com os cabos necessários para conexão ao notebook fornecido para a transmissão.</w:t>
            </w:r>
          </w:p>
        </w:tc>
        <w:tc>
          <w:tcPr>
            <w:tcW w:w="1704" w:type="dxa"/>
            <w:vMerge/>
            <w:tcBorders>
              <w:left w:val="single" w:sz="2" w:space="0" w:color="000000"/>
            </w:tcBorders>
            <w:shd w:val="clear" w:color="auto" w:fill="auto"/>
            <w:vAlign w:val="center"/>
          </w:tcPr>
          <w:p w14:paraId="562285F1" w14:textId="77777777" w:rsidR="00DE6F7B" w:rsidRPr="006F500A" w:rsidRDefault="00DE6F7B" w:rsidP="00A12086">
            <w:pPr>
              <w:snapToGrid w:val="0"/>
              <w:jc w:val="center"/>
              <w:rPr>
                <w:rFonts w:eastAsia="Arial"/>
                <w:sz w:val="20"/>
                <w:szCs w:val="20"/>
                <w:shd w:val="clear" w:color="auto" w:fill="FF0000"/>
              </w:rPr>
            </w:pPr>
          </w:p>
        </w:tc>
        <w:tc>
          <w:tcPr>
            <w:tcW w:w="567" w:type="dxa"/>
            <w:tcBorders>
              <w:top w:val="single" w:sz="2" w:space="0" w:color="000000"/>
              <w:left w:val="single" w:sz="2" w:space="0" w:color="000000"/>
              <w:bottom w:val="single" w:sz="4" w:space="0" w:color="auto"/>
            </w:tcBorders>
            <w:shd w:val="clear" w:color="auto" w:fill="auto"/>
            <w:vAlign w:val="center"/>
          </w:tcPr>
          <w:p w14:paraId="05794BD7" w14:textId="77777777" w:rsidR="00DE6F7B" w:rsidRDefault="00DE6F7B" w:rsidP="00A12086">
            <w:pPr>
              <w:pStyle w:val="PargrafodaLista"/>
              <w:ind w:left="0"/>
              <w:jc w:val="center"/>
              <w:rPr>
                <w:color w:val="000000"/>
                <w:sz w:val="20"/>
                <w:szCs w:val="20"/>
              </w:rPr>
            </w:pPr>
            <w:r>
              <w:rPr>
                <w:color w:val="000000"/>
                <w:sz w:val="20"/>
                <w:szCs w:val="20"/>
              </w:rPr>
              <w:t>1</w:t>
            </w:r>
          </w:p>
        </w:tc>
        <w:tc>
          <w:tcPr>
            <w:tcW w:w="1417" w:type="dxa"/>
            <w:tcBorders>
              <w:top w:val="single" w:sz="2" w:space="0" w:color="000000"/>
              <w:left w:val="single" w:sz="2" w:space="0" w:color="000000"/>
              <w:bottom w:val="single" w:sz="4" w:space="0" w:color="auto"/>
            </w:tcBorders>
            <w:shd w:val="clear" w:color="auto" w:fill="auto"/>
            <w:vAlign w:val="center"/>
          </w:tcPr>
          <w:p w14:paraId="195F300E" w14:textId="77777777" w:rsidR="00DE6F7B" w:rsidRDefault="00DE6F7B" w:rsidP="00A12086">
            <w:pPr>
              <w:snapToGrid w:val="0"/>
              <w:rPr>
                <w:sz w:val="20"/>
                <w:szCs w:val="20"/>
                <w:shd w:val="clear" w:color="auto" w:fill="FF0000"/>
              </w:rPr>
            </w:pPr>
          </w:p>
        </w:tc>
        <w:tc>
          <w:tcPr>
            <w:tcW w:w="399" w:type="dxa"/>
            <w:tcBorders>
              <w:left w:val="single" w:sz="2" w:space="0" w:color="000000"/>
              <w:bottom w:val="single" w:sz="4" w:space="0" w:color="auto"/>
            </w:tcBorders>
            <w:shd w:val="clear" w:color="auto" w:fill="auto"/>
            <w:vAlign w:val="center"/>
          </w:tcPr>
          <w:p w14:paraId="73C33E5B" w14:textId="77777777" w:rsidR="00DE6F7B" w:rsidRDefault="00DE6F7B" w:rsidP="00A12086">
            <w:pPr>
              <w:snapToGrid w:val="0"/>
              <w:rPr>
                <w:sz w:val="20"/>
                <w:szCs w:val="20"/>
                <w:shd w:val="clear" w:color="auto" w:fill="FF0000"/>
              </w:rPr>
            </w:pPr>
          </w:p>
        </w:tc>
        <w:tc>
          <w:tcPr>
            <w:tcW w:w="1161" w:type="dxa"/>
            <w:tcBorders>
              <w:top w:val="single" w:sz="2" w:space="0" w:color="000000"/>
              <w:left w:val="single" w:sz="2" w:space="0" w:color="000000"/>
              <w:bottom w:val="single" w:sz="4" w:space="0" w:color="auto"/>
            </w:tcBorders>
            <w:shd w:val="clear" w:color="auto" w:fill="auto"/>
            <w:vAlign w:val="center"/>
          </w:tcPr>
          <w:p w14:paraId="243C2EE2" w14:textId="52393464" w:rsidR="00DE6F7B" w:rsidRPr="0064218E" w:rsidRDefault="00D91365" w:rsidP="002739CB">
            <w:pPr>
              <w:jc w:val="center"/>
              <w:rPr>
                <w:b/>
                <w:bCs/>
              </w:rPr>
            </w:pPr>
            <w:r w:rsidRPr="0064218E">
              <w:rPr>
                <w:b/>
                <w:bCs/>
              </w:rPr>
              <w:t>58,00</w:t>
            </w:r>
          </w:p>
        </w:tc>
        <w:tc>
          <w:tcPr>
            <w:tcW w:w="1275" w:type="dxa"/>
            <w:gridSpan w:val="2"/>
            <w:tcBorders>
              <w:top w:val="single" w:sz="2" w:space="0" w:color="000000"/>
              <w:left w:val="single" w:sz="2" w:space="0" w:color="000000"/>
              <w:bottom w:val="single" w:sz="4" w:space="0" w:color="auto"/>
              <w:right w:val="single" w:sz="2" w:space="0" w:color="000000"/>
            </w:tcBorders>
            <w:shd w:val="clear" w:color="auto" w:fill="auto"/>
            <w:vAlign w:val="center"/>
          </w:tcPr>
          <w:p w14:paraId="33DF5777" w14:textId="7098F3E6" w:rsidR="00DE6F7B" w:rsidRPr="0064218E" w:rsidRDefault="00D91365" w:rsidP="002739CB">
            <w:pPr>
              <w:jc w:val="center"/>
              <w:rPr>
                <w:b/>
                <w:bCs/>
              </w:rPr>
            </w:pPr>
            <w:r w:rsidRPr="0064218E">
              <w:rPr>
                <w:b/>
                <w:bCs/>
              </w:rPr>
              <w:t>290,00</w:t>
            </w:r>
          </w:p>
        </w:tc>
      </w:tr>
      <w:tr w:rsidR="00DE6F7B" w14:paraId="1EF51AD3" w14:textId="77777777" w:rsidTr="0064218E">
        <w:trPr>
          <w:trHeight w:hRule="exact" w:val="563"/>
        </w:trPr>
        <w:tc>
          <w:tcPr>
            <w:tcW w:w="426" w:type="dxa"/>
            <w:tcBorders>
              <w:top w:val="single" w:sz="2" w:space="0" w:color="000000"/>
              <w:left w:val="single" w:sz="2" w:space="0" w:color="000000"/>
              <w:bottom w:val="single" w:sz="4" w:space="0" w:color="auto"/>
            </w:tcBorders>
            <w:shd w:val="clear" w:color="auto" w:fill="auto"/>
            <w:vAlign w:val="center"/>
          </w:tcPr>
          <w:p w14:paraId="05B7B4E7" w14:textId="77777777" w:rsidR="00DE6F7B" w:rsidRDefault="00DE6F7B" w:rsidP="00A12086">
            <w:pPr>
              <w:pStyle w:val="Contedodatabela"/>
              <w:jc w:val="center"/>
              <w:rPr>
                <w:rFonts w:eastAsia="Arial" w:cs="Calibri"/>
                <w:sz w:val="20"/>
                <w:szCs w:val="20"/>
              </w:rPr>
            </w:pPr>
            <w:r>
              <w:rPr>
                <w:rFonts w:eastAsia="Arial" w:cs="Calibri"/>
                <w:sz w:val="20"/>
                <w:szCs w:val="20"/>
              </w:rPr>
              <w:t>25</w:t>
            </w:r>
          </w:p>
        </w:tc>
        <w:tc>
          <w:tcPr>
            <w:tcW w:w="3257" w:type="dxa"/>
            <w:tcBorders>
              <w:top w:val="single" w:sz="2" w:space="0" w:color="000000"/>
              <w:left w:val="single" w:sz="2" w:space="0" w:color="000000"/>
              <w:bottom w:val="single" w:sz="4" w:space="0" w:color="auto"/>
            </w:tcBorders>
            <w:shd w:val="clear" w:color="auto" w:fill="auto"/>
            <w:vAlign w:val="center"/>
          </w:tcPr>
          <w:p w14:paraId="73A3AC79" w14:textId="77777777" w:rsidR="00DE6F7B" w:rsidRPr="00AC13BF" w:rsidRDefault="00DE6F7B" w:rsidP="00A12086">
            <w:pPr>
              <w:jc w:val="both"/>
              <w:rPr>
                <w:sz w:val="18"/>
                <w:szCs w:val="18"/>
                <w:bdr w:val="none" w:sz="0" w:space="0" w:color="auto" w:frame="1"/>
              </w:rPr>
            </w:pPr>
            <w:r>
              <w:rPr>
                <w:sz w:val="18"/>
                <w:szCs w:val="18"/>
                <w:bdr w:val="none" w:sz="0" w:space="0" w:color="auto" w:frame="1"/>
              </w:rPr>
              <w:t>S</w:t>
            </w:r>
            <w:r w:rsidRPr="00AC13BF">
              <w:rPr>
                <w:sz w:val="18"/>
                <w:szCs w:val="18"/>
                <w:bdr w:val="none" w:sz="0" w:space="0" w:color="auto" w:frame="1"/>
              </w:rPr>
              <w:t>uporte tripé com base para suporte da câmera de transmissão.</w:t>
            </w:r>
          </w:p>
        </w:tc>
        <w:tc>
          <w:tcPr>
            <w:tcW w:w="1704" w:type="dxa"/>
            <w:vMerge/>
            <w:tcBorders>
              <w:left w:val="single" w:sz="2" w:space="0" w:color="000000"/>
            </w:tcBorders>
            <w:shd w:val="clear" w:color="auto" w:fill="auto"/>
            <w:vAlign w:val="center"/>
          </w:tcPr>
          <w:p w14:paraId="691CA4C0" w14:textId="77777777" w:rsidR="00DE6F7B" w:rsidRPr="006F500A" w:rsidRDefault="00DE6F7B" w:rsidP="00A12086">
            <w:pPr>
              <w:snapToGrid w:val="0"/>
              <w:jc w:val="center"/>
              <w:rPr>
                <w:rFonts w:eastAsia="Arial"/>
                <w:sz w:val="20"/>
                <w:szCs w:val="20"/>
                <w:shd w:val="clear" w:color="auto" w:fill="FF0000"/>
              </w:rPr>
            </w:pPr>
          </w:p>
        </w:tc>
        <w:tc>
          <w:tcPr>
            <w:tcW w:w="567" w:type="dxa"/>
            <w:tcBorders>
              <w:top w:val="single" w:sz="2" w:space="0" w:color="000000"/>
              <w:left w:val="single" w:sz="2" w:space="0" w:color="000000"/>
              <w:bottom w:val="single" w:sz="4" w:space="0" w:color="auto"/>
            </w:tcBorders>
            <w:shd w:val="clear" w:color="auto" w:fill="auto"/>
            <w:vAlign w:val="center"/>
          </w:tcPr>
          <w:p w14:paraId="0AE95144" w14:textId="77777777" w:rsidR="00DE6F7B" w:rsidRDefault="00DE6F7B" w:rsidP="00A12086">
            <w:pPr>
              <w:pStyle w:val="PargrafodaLista"/>
              <w:ind w:left="0"/>
              <w:jc w:val="center"/>
              <w:rPr>
                <w:color w:val="000000"/>
                <w:sz w:val="20"/>
                <w:szCs w:val="20"/>
              </w:rPr>
            </w:pPr>
            <w:r>
              <w:rPr>
                <w:color w:val="000000"/>
                <w:sz w:val="20"/>
                <w:szCs w:val="20"/>
              </w:rPr>
              <w:t>1</w:t>
            </w:r>
          </w:p>
        </w:tc>
        <w:tc>
          <w:tcPr>
            <w:tcW w:w="1417" w:type="dxa"/>
            <w:tcBorders>
              <w:top w:val="single" w:sz="2" w:space="0" w:color="000000"/>
              <w:left w:val="single" w:sz="2" w:space="0" w:color="000000"/>
              <w:bottom w:val="single" w:sz="4" w:space="0" w:color="auto"/>
            </w:tcBorders>
            <w:shd w:val="clear" w:color="auto" w:fill="auto"/>
            <w:vAlign w:val="center"/>
          </w:tcPr>
          <w:p w14:paraId="33DF4651" w14:textId="77777777" w:rsidR="00DE6F7B" w:rsidRDefault="00DE6F7B" w:rsidP="00A12086">
            <w:pPr>
              <w:snapToGrid w:val="0"/>
              <w:rPr>
                <w:sz w:val="20"/>
                <w:szCs w:val="20"/>
                <w:shd w:val="clear" w:color="auto" w:fill="FF0000"/>
              </w:rPr>
            </w:pPr>
          </w:p>
        </w:tc>
        <w:tc>
          <w:tcPr>
            <w:tcW w:w="399" w:type="dxa"/>
            <w:tcBorders>
              <w:left w:val="single" w:sz="2" w:space="0" w:color="000000"/>
              <w:bottom w:val="single" w:sz="4" w:space="0" w:color="auto"/>
            </w:tcBorders>
            <w:shd w:val="clear" w:color="auto" w:fill="auto"/>
            <w:vAlign w:val="center"/>
          </w:tcPr>
          <w:p w14:paraId="17995623" w14:textId="77777777" w:rsidR="00DE6F7B" w:rsidRDefault="00DE6F7B" w:rsidP="00A12086">
            <w:pPr>
              <w:snapToGrid w:val="0"/>
              <w:rPr>
                <w:sz w:val="20"/>
                <w:szCs w:val="20"/>
                <w:shd w:val="clear" w:color="auto" w:fill="FF0000"/>
              </w:rPr>
            </w:pPr>
          </w:p>
        </w:tc>
        <w:tc>
          <w:tcPr>
            <w:tcW w:w="1161" w:type="dxa"/>
            <w:tcBorders>
              <w:top w:val="single" w:sz="2" w:space="0" w:color="000000"/>
              <w:left w:val="single" w:sz="2" w:space="0" w:color="000000"/>
              <w:bottom w:val="single" w:sz="4" w:space="0" w:color="auto"/>
            </w:tcBorders>
            <w:shd w:val="clear" w:color="auto" w:fill="auto"/>
            <w:vAlign w:val="center"/>
          </w:tcPr>
          <w:p w14:paraId="708A45D8" w14:textId="28BBC286" w:rsidR="00DE6F7B" w:rsidRPr="0064218E" w:rsidRDefault="00D91365" w:rsidP="002739CB">
            <w:pPr>
              <w:jc w:val="center"/>
              <w:rPr>
                <w:b/>
                <w:bCs/>
              </w:rPr>
            </w:pPr>
            <w:r w:rsidRPr="0064218E">
              <w:rPr>
                <w:b/>
                <w:bCs/>
              </w:rPr>
              <w:t>35,00</w:t>
            </w:r>
          </w:p>
        </w:tc>
        <w:tc>
          <w:tcPr>
            <w:tcW w:w="1275" w:type="dxa"/>
            <w:gridSpan w:val="2"/>
            <w:tcBorders>
              <w:top w:val="single" w:sz="2" w:space="0" w:color="000000"/>
              <w:left w:val="single" w:sz="2" w:space="0" w:color="000000"/>
              <w:bottom w:val="single" w:sz="4" w:space="0" w:color="auto"/>
              <w:right w:val="single" w:sz="2" w:space="0" w:color="000000"/>
            </w:tcBorders>
            <w:shd w:val="clear" w:color="auto" w:fill="auto"/>
            <w:vAlign w:val="center"/>
          </w:tcPr>
          <w:p w14:paraId="03A6541A" w14:textId="1D8D8DAE" w:rsidR="00DE6F7B" w:rsidRPr="0064218E" w:rsidRDefault="00D91365" w:rsidP="002739CB">
            <w:pPr>
              <w:jc w:val="center"/>
              <w:rPr>
                <w:b/>
                <w:bCs/>
              </w:rPr>
            </w:pPr>
            <w:r w:rsidRPr="0064218E">
              <w:rPr>
                <w:b/>
                <w:bCs/>
              </w:rPr>
              <w:t>175,00</w:t>
            </w:r>
          </w:p>
        </w:tc>
      </w:tr>
      <w:tr w:rsidR="00DE6F7B" w14:paraId="6E061DE9" w14:textId="77777777" w:rsidTr="0064218E">
        <w:trPr>
          <w:trHeight w:hRule="exact" w:val="840"/>
        </w:trPr>
        <w:tc>
          <w:tcPr>
            <w:tcW w:w="426" w:type="dxa"/>
            <w:tcBorders>
              <w:top w:val="single" w:sz="2" w:space="0" w:color="000000"/>
              <w:left w:val="single" w:sz="2" w:space="0" w:color="000000"/>
              <w:bottom w:val="single" w:sz="4" w:space="0" w:color="auto"/>
            </w:tcBorders>
            <w:shd w:val="clear" w:color="auto" w:fill="auto"/>
            <w:vAlign w:val="center"/>
          </w:tcPr>
          <w:p w14:paraId="3C12DF07" w14:textId="77777777" w:rsidR="00DE6F7B" w:rsidRDefault="00DE6F7B" w:rsidP="00A12086">
            <w:pPr>
              <w:pStyle w:val="Contedodatabela"/>
              <w:jc w:val="center"/>
              <w:rPr>
                <w:rFonts w:eastAsia="Arial" w:cs="Calibri"/>
                <w:sz w:val="20"/>
                <w:szCs w:val="20"/>
              </w:rPr>
            </w:pPr>
            <w:r>
              <w:rPr>
                <w:rFonts w:eastAsia="Arial" w:cs="Calibri"/>
                <w:sz w:val="20"/>
                <w:szCs w:val="20"/>
              </w:rPr>
              <w:t>26</w:t>
            </w:r>
          </w:p>
        </w:tc>
        <w:tc>
          <w:tcPr>
            <w:tcW w:w="3257" w:type="dxa"/>
            <w:tcBorders>
              <w:top w:val="single" w:sz="2" w:space="0" w:color="000000"/>
              <w:left w:val="single" w:sz="2" w:space="0" w:color="000000"/>
              <w:bottom w:val="single" w:sz="4" w:space="0" w:color="auto"/>
            </w:tcBorders>
            <w:shd w:val="clear" w:color="auto" w:fill="auto"/>
            <w:vAlign w:val="center"/>
          </w:tcPr>
          <w:p w14:paraId="3B02E93C" w14:textId="77777777" w:rsidR="00DE6F7B" w:rsidRPr="00A730F8" w:rsidRDefault="00DE6F7B" w:rsidP="00A12086">
            <w:pPr>
              <w:jc w:val="both"/>
              <w:rPr>
                <w:sz w:val="18"/>
                <w:szCs w:val="18"/>
                <w:bdr w:val="none" w:sz="0" w:space="0" w:color="auto" w:frame="1"/>
              </w:rPr>
            </w:pPr>
            <w:r w:rsidRPr="00A730F8">
              <w:rPr>
                <w:sz w:val="18"/>
                <w:szCs w:val="18"/>
                <w:bdr w:val="none" w:sz="0" w:space="0" w:color="auto" w:frame="1"/>
              </w:rPr>
              <w:t>Torres de tomadas/filtros de linha no novo padrão (nb 14136) contendo cada uma, no mínimo, quatro conexões.</w:t>
            </w:r>
          </w:p>
        </w:tc>
        <w:tc>
          <w:tcPr>
            <w:tcW w:w="1704" w:type="dxa"/>
            <w:vMerge/>
            <w:tcBorders>
              <w:left w:val="single" w:sz="2" w:space="0" w:color="000000"/>
              <w:bottom w:val="single" w:sz="4" w:space="0" w:color="auto"/>
            </w:tcBorders>
            <w:shd w:val="clear" w:color="auto" w:fill="auto"/>
            <w:vAlign w:val="center"/>
          </w:tcPr>
          <w:p w14:paraId="79BA6687" w14:textId="77777777" w:rsidR="00DE6F7B" w:rsidRPr="006F500A" w:rsidRDefault="00DE6F7B" w:rsidP="00A12086">
            <w:pPr>
              <w:snapToGrid w:val="0"/>
              <w:jc w:val="center"/>
              <w:rPr>
                <w:rFonts w:eastAsia="Arial"/>
                <w:sz w:val="20"/>
                <w:szCs w:val="20"/>
                <w:shd w:val="clear" w:color="auto" w:fill="FF0000"/>
              </w:rPr>
            </w:pPr>
          </w:p>
        </w:tc>
        <w:tc>
          <w:tcPr>
            <w:tcW w:w="567" w:type="dxa"/>
            <w:tcBorders>
              <w:top w:val="single" w:sz="2" w:space="0" w:color="000000"/>
              <w:left w:val="single" w:sz="2" w:space="0" w:color="000000"/>
              <w:bottom w:val="single" w:sz="4" w:space="0" w:color="auto"/>
            </w:tcBorders>
            <w:shd w:val="clear" w:color="auto" w:fill="auto"/>
            <w:vAlign w:val="center"/>
          </w:tcPr>
          <w:p w14:paraId="7EFC5109" w14:textId="77777777" w:rsidR="00DE6F7B" w:rsidRDefault="00DE6F7B" w:rsidP="00A12086">
            <w:pPr>
              <w:pStyle w:val="PargrafodaLista"/>
              <w:ind w:left="0"/>
              <w:jc w:val="center"/>
              <w:rPr>
                <w:color w:val="000000"/>
                <w:sz w:val="20"/>
                <w:szCs w:val="20"/>
              </w:rPr>
            </w:pPr>
            <w:r>
              <w:rPr>
                <w:color w:val="000000"/>
                <w:sz w:val="20"/>
                <w:szCs w:val="20"/>
              </w:rPr>
              <w:t>10</w:t>
            </w:r>
          </w:p>
        </w:tc>
        <w:tc>
          <w:tcPr>
            <w:tcW w:w="1417" w:type="dxa"/>
            <w:tcBorders>
              <w:top w:val="single" w:sz="2" w:space="0" w:color="000000"/>
              <w:left w:val="single" w:sz="2" w:space="0" w:color="000000"/>
              <w:bottom w:val="single" w:sz="4" w:space="0" w:color="auto"/>
            </w:tcBorders>
            <w:shd w:val="clear" w:color="auto" w:fill="auto"/>
            <w:vAlign w:val="center"/>
          </w:tcPr>
          <w:p w14:paraId="30BDBA2F" w14:textId="77777777" w:rsidR="00DE6F7B" w:rsidRDefault="00DE6F7B" w:rsidP="00A12086">
            <w:pPr>
              <w:snapToGrid w:val="0"/>
              <w:rPr>
                <w:sz w:val="20"/>
                <w:szCs w:val="20"/>
                <w:shd w:val="clear" w:color="auto" w:fill="FF0000"/>
              </w:rPr>
            </w:pPr>
          </w:p>
        </w:tc>
        <w:tc>
          <w:tcPr>
            <w:tcW w:w="399" w:type="dxa"/>
            <w:tcBorders>
              <w:left w:val="single" w:sz="2" w:space="0" w:color="000000"/>
              <w:bottom w:val="single" w:sz="4" w:space="0" w:color="auto"/>
            </w:tcBorders>
            <w:shd w:val="clear" w:color="auto" w:fill="auto"/>
            <w:vAlign w:val="center"/>
          </w:tcPr>
          <w:p w14:paraId="799C76E9" w14:textId="77777777" w:rsidR="00DE6F7B" w:rsidRDefault="00DE6F7B" w:rsidP="00A12086">
            <w:pPr>
              <w:snapToGrid w:val="0"/>
              <w:rPr>
                <w:sz w:val="20"/>
                <w:szCs w:val="20"/>
                <w:shd w:val="clear" w:color="auto" w:fill="FF0000"/>
              </w:rPr>
            </w:pPr>
          </w:p>
        </w:tc>
        <w:tc>
          <w:tcPr>
            <w:tcW w:w="1161" w:type="dxa"/>
            <w:tcBorders>
              <w:top w:val="single" w:sz="2" w:space="0" w:color="000000"/>
              <w:left w:val="single" w:sz="2" w:space="0" w:color="000000"/>
              <w:bottom w:val="single" w:sz="4" w:space="0" w:color="auto"/>
            </w:tcBorders>
            <w:shd w:val="clear" w:color="auto" w:fill="auto"/>
            <w:vAlign w:val="center"/>
          </w:tcPr>
          <w:p w14:paraId="028AC0AF" w14:textId="19E17815" w:rsidR="00DE6F7B" w:rsidRPr="0064218E" w:rsidRDefault="00D91365" w:rsidP="002739CB">
            <w:pPr>
              <w:jc w:val="center"/>
              <w:rPr>
                <w:b/>
                <w:bCs/>
              </w:rPr>
            </w:pPr>
            <w:r w:rsidRPr="0064218E">
              <w:rPr>
                <w:b/>
                <w:bCs/>
              </w:rPr>
              <w:t>94,00</w:t>
            </w:r>
          </w:p>
        </w:tc>
        <w:tc>
          <w:tcPr>
            <w:tcW w:w="1275" w:type="dxa"/>
            <w:gridSpan w:val="2"/>
            <w:tcBorders>
              <w:top w:val="single" w:sz="2" w:space="0" w:color="000000"/>
              <w:left w:val="single" w:sz="2" w:space="0" w:color="000000"/>
              <w:bottom w:val="single" w:sz="4" w:space="0" w:color="auto"/>
              <w:right w:val="single" w:sz="2" w:space="0" w:color="000000"/>
            </w:tcBorders>
            <w:shd w:val="clear" w:color="auto" w:fill="auto"/>
            <w:vAlign w:val="center"/>
          </w:tcPr>
          <w:p w14:paraId="200EACC1" w14:textId="123EBF3E" w:rsidR="00DE6F7B" w:rsidRPr="0064218E" w:rsidRDefault="00D91365" w:rsidP="002739CB">
            <w:pPr>
              <w:jc w:val="center"/>
              <w:rPr>
                <w:b/>
                <w:bCs/>
              </w:rPr>
            </w:pPr>
            <w:r w:rsidRPr="0064218E">
              <w:rPr>
                <w:b/>
                <w:bCs/>
              </w:rPr>
              <w:t>4</w:t>
            </w:r>
            <w:r w:rsidR="000A6FA3" w:rsidRPr="0064218E">
              <w:rPr>
                <w:b/>
                <w:bCs/>
              </w:rPr>
              <w:t>.</w:t>
            </w:r>
            <w:r w:rsidRPr="0064218E">
              <w:rPr>
                <w:b/>
                <w:bCs/>
              </w:rPr>
              <w:t>700,00</w:t>
            </w:r>
          </w:p>
        </w:tc>
      </w:tr>
      <w:tr w:rsidR="00DE6F7B" w14:paraId="37FD7058" w14:textId="77777777" w:rsidTr="0064218E">
        <w:trPr>
          <w:trHeight w:hRule="exact" w:val="468"/>
        </w:trPr>
        <w:tc>
          <w:tcPr>
            <w:tcW w:w="8931" w:type="dxa"/>
            <w:gridSpan w:val="7"/>
            <w:tcBorders>
              <w:top w:val="single" w:sz="4" w:space="0" w:color="auto"/>
              <w:left w:val="single" w:sz="4" w:space="0" w:color="auto"/>
              <w:bottom w:val="single" w:sz="4" w:space="0" w:color="auto"/>
              <w:right w:val="single" w:sz="4" w:space="0" w:color="auto"/>
            </w:tcBorders>
            <w:shd w:val="clear" w:color="auto" w:fill="D9D9D9"/>
            <w:vAlign w:val="center"/>
          </w:tcPr>
          <w:p w14:paraId="7BB67485" w14:textId="0C6C05D9" w:rsidR="00DE6F7B" w:rsidRPr="0064218E" w:rsidRDefault="00DE6F7B" w:rsidP="00A12086">
            <w:pPr>
              <w:pStyle w:val="Contedodatabela"/>
              <w:snapToGrid w:val="0"/>
              <w:jc w:val="center"/>
              <w:rPr>
                <w:shd w:val="clear" w:color="auto" w:fill="FF0000"/>
              </w:rPr>
            </w:pPr>
            <w:r w:rsidRPr="0064218E">
              <w:rPr>
                <w:b/>
              </w:rPr>
              <w:t>Valor Total da Infraestrutura Física</w:t>
            </w:r>
            <w:r w:rsidR="0064218E">
              <w:rPr>
                <w:b/>
              </w:rPr>
              <w:t xml:space="preserve"> </w:t>
            </w:r>
            <w:r w:rsidR="0064218E" w:rsidRPr="0064218E">
              <w:rPr>
                <w:b/>
              </w:rPr>
              <w:sym w:font="Wingdings" w:char="F0E0"/>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A0FC58" w14:textId="63881782" w:rsidR="00DE6F7B" w:rsidRPr="0064218E" w:rsidRDefault="00D91365" w:rsidP="002739CB">
            <w:pPr>
              <w:jc w:val="center"/>
              <w:rPr>
                <w:b/>
                <w:bCs/>
              </w:rPr>
            </w:pPr>
            <w:r w:rsidRPr="0064218E">
              <w:rPr>
                <w:b/>
                <w:bCs/>
              </w:rPr>
              <w:t>59.569,00</w:t>
            </w:r>
          </w:p>
        </w:tc>
      </w:tr>
    </w:tbl>
    <w:p w14:paraId="72732E11" w14:textId="1F86F589" w:rsidR="00DE6F7B" w:rsidRDefault="00DE6F7B" w:rsidP="00DE6F7B">
      <w:pPr>
        <w:ind w:left="851"/>
        <w:jc w:val="both"/>
        <w:rPr>
          <w:color w:val="000000"/>
        </w:rPr>
      </w:pPr>
    </w:p>
    <w:p w14:paraId="17864C6F" w14:textId="162EF2A1" w:rsidR="00895C07" w:rsidRDefault="00895C07" w:rsidP="00DE6F7B">
      <w:pPr>
        <w:ind w:left="851"/>
        <w:jc w:val="both"/>
        <w:rPr>
          <w:color w:val="000000"/>
        </w:rPr>
      </w:pPr>
    </w:p>
    <w:p w14:paraId="221EB5B9" w14:textId="77777777" w:rsidR="00895C07" w:rsidRDefault="00895C07" w:rsidP="00DE6F7B">
      <w:pPr>
        <w:ind w:left="851"/>
        <w:jc w:val="both"/>
        <w:rPr>
          <w:color w:val="000000"/>
        </w:rPr>
      </w:pPr>
    </w:p>
    <w:p w14:paraId="671AFC6B" w14:textId="77777777" w:rsidR="00DE6F7B" w:rsidRDefault="00DE6F7B" w:rsidP="00DE6F7B">
      <w:pPr>
        <w:jc w:val="center"/>
        <w:rPr>
          <w:rFonts w:eastAsia="ArialMT"/>
          <w:b/>
          <w:bCs/>
          <w:color w:val="000000"/>
        </w:rPr>
      </w:pPr>
      <w:r>
        <w:rPr>
          <w:rFonts w:eastAsia="ArialMT"/>
          <w:b/>
          <w:bCs/>
          <w:color w:val="000000"/>
        </w:rPr>
        <w:t>Infraestrutura de Recursos Humanos</w:t>
      </w:r>
    </w:p>
    <w:tbl>
      <w:tblPr>
        <w:tblW w:w="964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6"/>
        <w:gridCol w:w="3257"/>
        <w:gridCol w:w="570"/>
        <w:gridCol w:w="567"/>
        <w:gridCol w:w="1843"/>
        <w:gridCol w:w="992"/>
        <w:gridCol w:w="851"/>
        <w:gridCol w:w="1134"/>
      </w:tblGrid>
      <w:tr w:rsidR="00DE6F7B" w14:paraId="7F0E3E30" w14:textId="77777777" w:rsidTr="0064218E">
        <w:trPr>
          <w:cantSplit/>
          <w:trHeight w:val="1371"/>
        </w:trPr>
        <w:tc>
          <w:tcPr>
            <w:tcW w:w="426" w:type="dxa"/>
            <w:shd w:val="clear" w:color="auto" w:fill="D9D9D9"/>
            <w:textDirection w:val="btLr"/>
            <w:vAlign w:val="center"/>
          </w:tcPr>
          <w:p w14:paraId="11528C63" w14:textId="77777777" w:rsidR="00DE6F7B" w:rsidRDefault="00DE6F7B" w:rsidP="00A12086">
            <w:pPr>
              <w:pStyle w:val="Contedodatabela"/>
              <w:ind w:right="113"/>
              <w:jc w:val="center"/>
              <w:rPr>
                <w:b/>
                <w:bCs/>
                <w:sz w:val="20"/>
                <w:szCs w:val="20"/>
              </w:rPr>
            </w:pPr>
            <w:r>
              <w:rPr>
                <w:b/>
                <w:bCs/>
                <w:sz w:val="20"/>
                <w:szCs w:val="20"/>
              </w:rPr>
              <w:t>Item</w:t>
            </w:r>
          </w:p>
        </w:tc>
        <w:tc>
          <w:tcPr>
            <w:tcW w:w="3257" w:type="dxa"/>
            <w:shd w:val="clear" w:color="auto" w:fill="D9D9D9"/>
            <w:vAlign w:val="center"/>
          </w:tcPr>
          <w:p w14:paraId="26E05A94" w14:textId="77777777" w:rsidR="00DE6F7B" w:rsidRDefault="00DE6F7B" w:rsidP="00A12086">
            <w:pPr>
              <w:pStyle w:val="Contedodatabela"/>
              <w:jc w:val="center"/>
              <w:rPr>
                <w:b/>
                <w:bCs/>
                <w:sz w:val="20"/>
                <w:szCs w:val="20"/>
              </w:rPr>
            </w:pPr>
            <w:r>
              <w:rPr>
                <w:b/>
                <w:bCs/>
                <w:sz w:val="20"/>
                <w:szCs w:val="20"/>
              </w:rPr>
              <w:t>Descrição (descrição detalhada: atender a especificação contida no item 3 do termo de referência)</w:t>
            </w:r>
          </w:p>
        </w:tc>
        <w:tc>
          <w:tcPr>
            <w:tcW w:w="570" w:type="dxa"/>
            <w:shd w:val="clear" w:color="auto" w:fill="D9D9D9"/>
            <w:textDirection w:val="btLr"/>
            <w:vAlign w:val="center"/>
          </w:tcPr>
          <w:p w14:paraId="07FFA47B" w14:textId="77777777" w:rsidR="00DE6F7B" w:rsidRDefault="00DE6F7B" w:rsidP="00A12086">
            <w:pPr>
              <w:pStyle w:val="Contedodatabela"/>
              <w:ind w:left="113" w:right="113"/>
              <w:jc w:val="center"/>
              <w:rPr>
                <w:b/>
                <w:bCs/>
                <w:sz w:val="20"/>
                <w:szCs w:val="20"/>
              </w:rPr>
            </w:pPr>
            <w:r>
              <w:rPr>
                <w:b/>
                <w:bCs/>
                <w:sz w:val="20"/>
                <w:szCs w:val="20"/>
              </w:rPr>
              <w:t>Quantidade</w:t>
            </w:r>
          </w:p>
        </w:tc>
        <w:tc>
          <w:tcPr>
            <w:tcW w:w="567" w:type="dxa"/>
            <w:shd w:val="clear" w:color="auto" w:fill="D9D9D9"/>
            <w:textDirection w:val="btLr"/>
            <w:vAlign w:val="center"/>
          </w:tcPr>
          <w:p w14:paraId="7555A573" w14:textId="77777777" w:rsidR="00DE6F7B" w:rsidRDefault="00DE6F7B" w:rsidP="00A12086">
            <w:pPr>
              <w:pStyle w:val="Contedodatabela"/>
              <w:ind w:left="113" w:right="113"/>
              <w:jc w:val="center"/>
              <w:rPr>
                <w:b/>
                <w:bCs/>
                <w:sz w:val="20"/>
                <w:szCs w:val="20"/>
              </w:rPr>
            </w:pPr>
            <w:r>
              <w:rPr>
                <w:b/>
                <w:bCs/>
                <w:sz w:val="20"/>
                <w:szCs w:val="20"/>
              </w:rPr>
              <w:t>Medida</w:t>
            </w:r>
          </w:p>
        </w:tc>
        <w:tc>
          <w:tcPr>
            <w:tcW w:w="1843" w:type="dxa"/>
            <w:shd w:val="clear" w:color="auto" w:fill="D9D9D9"/>
            <w:textDirection w:val="btLr"/>
            <w:vAlign w:val="center"/>
          </w:tcPr>
          <w:p w14:paraId="71B91167" w14:textId="77777777" w:rsidR="00DE6F7B" w:rsidRDefault="00DE6F7B" w:rsidP="00A12086">
            <w:pPr>
              <w:pStyle w:val="Contedodatabela"/>
              <w:ind w:left="113" w:right="113"/>
              <w:jc w:val="center"/>
              <w:rPr>
                <w:b/>
                <w:bCs/>
                <w:sz w:val="20"/>
                <w:szCs w:val="20"/>
              </w:rPr>
            </w:pPr>
            <w:r>
              <w:rPr>
                <w:b/>
                <w:bCs/>
                <w:sz w:val="20"/>
                <w:szCs w:val="20"/>
              </w:rPr>
              <w:t>Horário/Dia</w:t>
            </w:r>
          </w:p>
        </w:tc>
        <w:tc>
          <w:tcPr>
            <w:tcW w:w="992" w:type="dxa"/>
            <w:shd w:val="clear" w:color="auto" w:fill="D9D9D9"/>
            <w:textDirection w:val="btLr"/>
            <w:vAlign w:val="center"/>
          </w:tcPr>
          <w:p w14:paraId="63DD9A85" w14:textId="77777777" w:rsidR="00DE6F7B" w:rsidRDefault="00DE6F7B" w:rsidP="00A12086">
            <w:pPr>
              <w:pStyle w:val="Contedodatabela"/>
              <w:snapToGrid w:val="0"/>
              <w:ind w:left="113" w:right="113"/>
              <w:jc w:val="center"/>
              <w:rPr>
                <w:b/>
                <w:bCs/>
                <w:sz w:val="20"/>
                <w:szCs w:val="20"/>
              </w:rPr>
            </w:pPr>
          </w:p>
          <w:p w14:paraId="477DD521" w14:textId="77777777" w:rsidR="00DE6F7B" w:rsidRDefault="00DE6F7B" w:rsidP="00A12086">
            <w:pPr>
              <w:pStyle w:val="Contedodatabela"/>
              <w:ind w:left="113" w:right="113"/>
              <w:jc w:val="center"/>
              <w:rPr>
                <w:b/>
                <w:bCs/>
                <w:sz w:val="20"/>
                <w:szCs w:val="20"/>
              </w:rPr>
            </w:pPr>
            <w:r>
              <w:rPr>
                <w:b/>
                <w:bCs/>
                <w:sz w:val="20"/>
                <w:szCs w:val="20"/>
              </w:rPr>
              <w:t>Quantidade de dias</w:t>
            </w:r>
          </w:p>
          <w:p w14:paraId="416633A5" w14:textId="77777777" w:rsidR="00DE6F7B" w:rsidRDefault="00DE6F7B" w:rsidP="00A12086">
            <w:pPr>
              <w:pStyle w:val="Contedodatabela"/>
              <w:ind w:left="113" w:right="113"/>
              <w:jc w:val="center"/>
              <w:rPr>
                <w:b/>
                <w:bCs/>
                <w:sz w:val="20"/>
                <w:szCs w:val="20"/>
              </w:rPr>
            </w:pPr>
          </w:p>
        </w:tc>
        <w:tc>
          <w:tcPr>
            <w:tcW w:w="851" w:type="dxa"/>
            <w:shd w:val="clear" w:color="auto" w:fill="D9D9D9"/>
            <w:textDirection w:val="btLr"/>
            <w:vAlign w:val="center"/>
          </w:tcPr>
          <w:p w14:paraId="08D826EC" w14:textId="77777777" w:rsidR="00DE6F7B" w:rsidRDefault="00DE6F7B" w:rsidP="00A12086">
            <w:pPr>
              <w:pStyle w:val="Contedodatabela"/>
              <w:ind w:left="113" w:right="113"/>
              <w:jc w:val="center"/>
              <w:rPr>
                <w:b/>
                <w:bCs/>
                <w:sz w:val="20"/>
                <w:szCs w:val="20"/>
              </w:rPr>
            </w:pPr>
            <w:r>
              <w:rPr>
                <w:b/>
                <w:bCs/>
                <w:sz w:val="20"/>
                <w:szCs w:val="20"/>
              </w:rPr>
              <w:t>Valor Unitário R$</w:t>
            </w:r>
          </w:p>
        </w:tc>
        <w:tc>
          <w:tcPr>
            <w:tcW w:w="1134" w:type="dxa"/>
            <w:shd w:val="clear" w:color="auto" w:fill="D9D9D9"/>
            <w:textDirection w:val="btLr"/>
            <w:vAlign w:val="center"/>
          </w:tcPr>
          <w:p w14:paraId="6759E760" w14:textId="77777777" w:rsidR="00DE6F7B" w:rsidRDefault="00DE6F7B" w:rsidP="00A12086">
            <w:pPr>
              <w:pStyle w:val="Contedodatabela"/>
              <w:ind w:left="113" w:right="113"/>
              <w:jc w:val="center"/>
            </w:pPr>
            <w:r>
              <w:rPr>
                <w:b/>
                <w:bCs/>
                <w:sz w:val="20"/>
                <w:szCs w:val="20"/>
              </w:rPr>
              <w:t>Valor Total do Item R$</w:t>
            </w:r>
          </w:p>
        </w:tc>
      </w:tr>
      <w:tr w:rsidR="00DE6F7B" w:rsidRPr="00ED061D" w14:paraId="0938DF51" w14:textId="77777777" w:rsidTr="0064218E">
        <w:trPr>
          <w:trHeight w:val="373"/>
        </w:trPr>
        <w:tc>
          <w:tcPr>
            <w:tcW w:w="426" w:type="dxa"/>
            <w:vMerge w:val="restart"/>
            <w:shd w:val="clear" w:color="auto" w:fill="auto"/>
            <w:vAlign w:val="center"/>
          </w:tcPr>
          <w:p w14:paraId="6074C25A" w14:textId="77777777" w:rsidR="00DE6F7B" w:rsidRPr="000561F4" w:rsidRDefault="00DE6F7B" w:rsidP="00A12086">
            <w:pPr>
              <w:pStyle w:val="Contedodatabela"/>
              <w:jc w:val="center"/>
              <w:rPr>
                <w:sz w:val="19"/>
                <w:szCs w:val="19"/>
              </w:rPr>
            </w:pPr>
            <w:r>
              <w:rPr>
                <w:sz w:val="19"/>
                <w:szCs w:val="19"/>
              </w:rPr>
              <w:t>27</w:t>
            </w:r>
          </w:p>
        </w:tc>
        <w:tc>
          <w:tcPr>
            <w:tcW w:w="3257" w:type="dxa"/>
            <w:vMerge w:val="restart"/>
            <w:shd w:val="clear" w:color="auto" w:fill="auto"/>
            <w:vAlign w:val="center"/>
          </w:tcPr>
          <w:p w14:paraId="7A50EDE7" w14:textId="77777777" w:rsidR="00DE6F7B" w:rsidRPr="000561F4" w:rsidRDefault="00DE6F7B" w:rsidP="00A12086">
            <w:pPr>
              <w:pStyle w:val="PargrafodaLista"/>
              <w:ind w:left="0"/>
              <w:jc w:val="center"/>
              <w:rPr>
                <w:sz w:val="19"/>
                <w:szCs w:val="19"/>
              </w:rPr>
            </w:pPr>
            <w:r>
              <w:rPr>
                <w:sz w:val="19"/>
                <w:szCs w:val="19"/>
              </w:rPr>
              <w:t>Técnico em áudio e vídeo</w:t>
            </w:r>
          </w:p>
        </w:tc>
        <w:tc>
          <w:tcPr>
            <w:tcW w:w="570" w:type="dxa"/>
            <w:vMerge w:val="restart"/>
            <w:shd w:val="clear" w:color="auto" w:fill="auto"/>
            <w:vAlign w:val="center"/>
          </w:tcPr>
          <w:p w14:paraId="0DC3B6C0" w14:textId="77777777" w:rsidR="00DE6F7B" w:rsidRPr="000561F4" w:rsidRDefault="00DE6F7B" w:rsidP="00A12086">
            <w:pPr>
              <w:jc w:val="center"/>
              <w:rPr>
                <w:sz w:val="19"/>
                <w:szCs w:val="19"/>
              </w:rPr>
            </w:pPr>
            <w:r w:rsidRPr="000561F4">
              <w:rPr>
                <w:sz w:val="19"/>
                <w:szCs w:val="19"/>
              </w:rPr>
              <w:t>1</w:t>
            </w:r>
          </w:p>
        </w:tc>
        <w:tc>
          <w:tcPr>
            <w:tcW w:w="567" w:type="dxa"/>
            <w:vMerge w:val="restart"/>
            <w:shd w:val="clear" w:color="auto" w:fill="auto"/>
            <w:textDirection w:val="btLr"/>
            <w:vAlign w:val="center"/>
          </w:tcPr>
          <w:p w14:paraId="284692BB" w14:textId="77777777" w:rsidR="00DE6F7B" w:rsidRPr="000561F4" w:rsidRDefault="00DE6F7B" w:rsidP="00A12086">
            <w:pPr>
              <w:ind w:left="113" w:right="113"/>
              <w:rPr>
                <w:sz w:val="19"/>
                <w:szCs w:val="19"/>
              </w:rPr>
            </w:pPr>
            <w:r w:rsidRPr="000561F4">
              <w:rPr>
                <w:sz w:val="19"/>
                <w:szCs w:val="19"/>
              </w:rPr>
              <w:t>Profissional</w:t>
            </w:r>
          </w:p>
        </w:tc>
        <w:tc>
          <w:tcPr>
            <w:tcW w:w="1843" w:type="dxa"/>
            <w:shd w:val="clear" w:color="auto" w:fill="auto"/>
            <w:vAlign w:val="center"/>
          </w:tcPr>
          <w:p w14:paraId="3677E581" w14:textId="77777777" w:rsidR="00DE6F7B" w:rsidRPr="008F567A" w:rsidRDefault="00DE6F7B" w:rsidP="00A12086">
            <w:pPr>
              <w:jc w:val="both"/>
              <w:rPr>
                <w:rFonts w:eastAsia="Arial"/>
                <w:sz w:val="19"/>
                <w:szCs w:val="19"/>
              </w:rPr>
            </w:pPr>
            <w:r w:rsidRPr="000561F4">
              <w:rPr>
                <w:sz w:val="19"/>
                <w:szCs w:val="19"/>
              </w:rPr>
              <w:t xml:space="preserve">De </w:t>
            </w:r>
            <w:r>
              <w:rPr>
                <w:sz w:val="19"/>
                <w:szCs w:val="19"/>
              </w:rPr>
              <w:t>8</w:t>
            </w:r>
            <w:r w:rsidRPr="000561F4">
              <w:rPr>
                <w:rFonts w:eastAsia="Arial"/>
                <w:sz w:val="19"/>
                <w:szCs w:val="19"/>
              </w:rPr>
              <w:t>h as 1</w:t>
            </w:r>
            <w:r>
              <w:rPr>
                <w:rFonts w:eastAsia="Arial"/>
                <w:sz w:val="19"/>
                <w:szCs w:val="19"/>
              </w:rPr>
              <w:t xml:space="preserve">8h, </w:t>
            </w:r>
            <w:r w:rsidRPr="001E0784">
              <w:rPr>
                <w:rFonts w:eastAsia="Arial"/>
                <w:sz w:val="19"/>
                <w:szCs w:val="19"/>
              </w:rPr>
              <w:t xml:space="preserve">com intervalo de </w:t>
            </w:r>
            <w:r>
              <w:rPr>
                <w:rFonts w:eastAsia="Arial"/>
                <w:sz w:val="19"/>
                <w:szCs w:val="19"/>
              </w:rPr>
              <w:t>2</w:t>
            </w:r>
            <w:r w:rsidRPr="001E0784">
              <w:rPr>
                <w:rFonts w:eastAsia="Arial"/>
                <w:sz w:val="19"/>
                <w:szCs w:val="19"/>
              </w:rPr>
              <w:t xml:space="preserve"> hora</w:t>
            </w:r>
            <w:r>
              <w:rPr>
                <w:rFonts w:eastAsia="Arial"/>
                <w:sz w:val="19"/>
                <w:szCs w:val="19"/>
              </w:rPr>
              <w:t>s</w:t>
            </w:r>
            <w:r w:rsidRPr="001E0784">
              <w:rPr>
                <w:rFonts w:eastAsia="Arial"/>
                <w:sz w:val="19"/>
                <w:szCs w:val="19"/>
              </w:rPr>
              <w:t xml:space="preserve"> de almoço (8 horas)</w:t>
            </w:r>
          </w:p>
        </w:tc>
        <w:tc>
          <w:tcPr>
            <w:tcW w:w="992" w:type="dxa"/>
            <w:shd w:val="clear" w:color="auto" w:fill="auto"/>
            <w:vAlign w:val="center"/>
          </w:tcPr>
          <w:p w14:paraId="30AC49F9" w14:textId="77777777" w:rsidR="00DE6F7B" w:rsidRPr="000561F4" w:rsidRDefault="00DE6F7B" w:rsidP="00A12086">
            <w:pPr>
              <w:pStyle w:val="Contedodatabela"/>
              <w:snapToGrid w:val="0"/>
              <w:jc w:val="center"/>
              <w:rPr>
                <w:sz w:val="19"/>
                <w:szCs w:val="19"/>
                <w:shd w:val="clear" w:color="auto" w:fill="FF0000"/>
              </w:rPr>
            </w:pPr>
            <w:r>
              <w:rPr>
                <w:sz w:val="19"/>
                <w:szCs w:val="19"/>
              </w:rPr>
              <w:t>2</w:t>
            </w:r>
          </w:p>
        </w:tc>
        <w:tc>
          <w:tcPr>
            <w:tcW w:w="851" w:type="dxa"/>
            <w:shd w:val="clear" w:color="auto" w:fill="auto"/>
            <w:vAlign w:val="center"/>
          </w:tcPr>
          <w:p w14:paraId="5C9EB391" w14:textId="301D64D6" w:rsidR="00DE6F7B" w:rsidRPr="0064218E" w:rsidRDefault="00D91365" w:rsidP="002739CB">
            <w:pPr>
              <w:jc w:val="center"/>
              <w:rPr>
                <w:b/>
                <w:bCs/>
                <w:sz w:val="20"/>
                <w:szCs w:val="20"/>
              </w:rPr>
            </w:pPr>
            <w:r w:rsidRPr="0064218E">
              <w:rPr>
                <w:b/>
                <w:bCs/>
                <w:sz w:val="20"/>
                <w:szCs w:val="20"/>
              </w:rPr>
              <w:t>230,00</w:t>
            </w:r>
          </w:p>
        </w:tc>
        <w:tc>
          <w:tcPr>
            <w:tcW w:w="1134" w:type="dxa"/>
            <w:shd w:val="clear" w:color="auto" w:fill="auto"/>
            <w:vAlign w:val="center"/>
          </w:tcPr>
          <w:p w14:paraId="4F5BA0E9" w14:textId="47330630" w:rsidR="00DE6F7B" w:rsidRPr="0064218E" w:rsidRDefault="00D91365" w:rsidP="002739CB">
            <w:pPr>
              <w:jc w:val="center"/>
              <w:rPr>
                <w:b/>
                <w:bCs/>
                <w:sz w:val="20"/>
                <w:szCs w:val="20"/>
              </w:rPr>
            </w:pPr>
            <w:r w:rsidRPr="0064218E">
              <w:rPr>
                <w:b/>
                <w:bCs/>
                <w:sz w:val="20"/>
                <w:szCs w:val="20"/>
              </w:rPr>
              <w:t>460,00</w:t>
            </w:r>
          </w:p>
        </w:tc>
      </w:tr>
      <w:tr w:rsidR="00DE6F7B" w:rsidRPr="00ED061D" w14:paraId="16A5686C" w14:textId="77777777" w:rsidTr="0064218E">
        <w:trPr>
          <w:trHeight w:val="734"/>
        </w:trPr>
        <w:tc>
          <w:tcPr>
            <w:tcW w:w="426" w:type="dxa"/>
            <w:vMerge/>
            <w:shd w:val="clear" w:color="auto" w:fill="D9D9D9"/>
            <w:vAlign w:val="center"/>
          </w:tcPr>
          <w:p w14:paraId="65DBE3A4" w14:textId="77777777" w:rsidR="00DE6F7B" w:rsidRPr="000561F4" w:rsidRDefault="00DE6F7B" w:rsidP="00A12086">
            <w:pPr>
              <w:snapToGrid w:val="0"/>
              <w:jc w:val="center"/>
              <w:rPr>
                <w:sz w:val="19"/>
                <w:szCs w:val="19"/>
              </w:rPr>
            </w:pPr>
          </w:p>
        </w:tc>
        <w:tc>
          <w:tcPr>
            <w:tcW w:w="3257" w:type="dxa"/>
            <w:vMerge/>
            <w:shd w:val="clear" w:color="auto" w:fill="D9D9D9"/>
            <w:vAlign w:val="center"/>
          </w:tcPr>
          <w:p w14:paraId="3FB8F3C7" w14:textId="77777777" w:rsidR="00DE6F7B" w:rsidRPr="000561F4" w:rsidRDefault="00DE6F7B" w:rsidP="00A12086">
            <w:pPr>
              <w:snapToGrid w:val="0"/>
              <w:jc w:val="center"/>
              <w:rPr>
                <w:sz w:val="19"/>
                <w:szCs w:val="19"/>
                <w:lang w:eastAsia="ar-SA"/>
              </w:rPr>
            </w:pPr>
          </w:p>
        </w:tc>
        <w:tc>
          <w:tcPr>
            <w:tcW w:w="570" w:type="dxa"/>
            <w:vMerge/>
            <w:shd w:val="clear" w:color="auto" w:fill="auto"/>
            <w:vAlign w:val="center"/>
          </w:tcPr>
          <w:p w14:paraId="356CF408" w14:textId="77777777" w:rsidR="00DE6F7B" w:rsidRPr="000561F4" w:rsidRDefault="00DE6F7B" w:rsidP="00A12086">
            <w:pPr>
              <w:jc w:val="center"/>
              <w:rPr>
                <w:sz w:val="19"/>
                <w:szCs w:val="19"/>
                <w:shd w:val="clear" w:color="auto" w:fill="FF0000"/>
              </w:rPr>
            </w:pPr>
          </w:p>
        </w:tc>
        <w:tc>
          <w:tcPr>
            <w:tcW w:w="567" w:type="dxa"/>
            <w:vMerge/>
            <w:shd w:val="clear" w:color="auto" w:fill="auto"/>
            <w:vAlign w:val="center"/>
          </w:tcPr>
          <w:p w14:paraId="2FDAAF79" w14:textId="77777777" w:rsidR="00DE6F7B" w:rsidRPr="000561F4" w:rsidRDefault="00DE6F7B" w:rsidP="00A12086">
            <w:pPr>
              <w:snapToGrid w:val="0"/>
              <w:rPr>
                <w:sz w:val="19"/>
                <w:szCs w:val="19"/>
                <w:shd w:val="clear" w:color="auto" w:fill="FF0000"/>
              </w:rPr>
            </w:pPr>
          </w:p>
        </w:tc>
        <w:tc>
          <w:tcPr>
            <w:tcW w:w="1843" w:type="dxa"/>
            <w:shd w:val="clear" w:color="auto" w:fill="auto"/>
            <w:vAlign w:val="center"/>
          </w:tcPr>
          <w:p w14:paraId="738A8341" w14:textId="77777777" w:rsidR="00DE6F7B" w:rsidRPr="000561F4" w:rsidRDefault="00DE6F7B" w:rsidP="00A12086">
            <w:pPr>
              <w:jc w:val="both"/>
              <w:rPr>
                <w:rFonts w:eastAsia="Arial"/>
                <w:sz w:val="19"/>
                <w:szCs w:val="19"/>
              </w:rPr>
            </w:pPr>
            <w:r w:rsidRPr="000561F4">
              <w:rPr>
                <w:sz w:val="19"/>
                <w:szCs w:val="19"/>
              </w:rPr>
              <w:t xml:space="preserve">De </w:t>
            </w:r>
            <w:r>
              <w:rPr>
                <w:sz w:val="19"/>
                <w:szCs w:val="19"/>
              </w:rPr>
              <w:t>8</w:t>
            </w:r>
            <w:r w:rsidRPr="000561F4">
              <w:rPr>
                <w:rFonts w:eastAsia="Arial"/>
                <w:sz w:val="19"/>
                <w:szCs w:val="19"/>
              </w:rPr>
              <w:t>h as 1</w:t>
            </w:r>
            <w:r>
              <w:rPr>
                <w:rFonts w:eastAsia="Arial"/>
                <w:sz w:val="19"/>
                <w:szCs w:val="19"/>
              </w:rPr>
              <w:t xml:space="preserve">8h, </w:t>
            </w:r>
            <w:r w:rsidRPr="001E0784">
              <w:rPr>
                <w:rFonts w:eastAsia="Arial"/>
                <w:sz w:val="19"/>
                <w:szCs w:val="19"/>
              </w:rPr>
              <w:t xml:space="preserve">com intervalo de </w:t>
            </w:r>
            <w:r>
              <w:rPr>
                <w:rFonts w:eastAsia="Arial"/>
                <w:sz w:val="19"/>
                <w:szCs w:val="19"/>
              </w:rPr>
              <w:t>2</w:t>
            </w:r>
            <w:r w:rsidRPr="001E0784">
              <w:rPr>
                <w:rFonts w:eastAsia="Arial"/>
                <w:sz w:val="19"/>
                <w:szCs w:val="19"/>
              </w:rPr>
              <w:t xml:space="preserve"> hora</w:t>
            </w:r>
            <w:r>
              <w:rPr>
                <w:rFonts w:eastAsia="Arial"/>
                <w:sz w:val="19"/>
                <w:szCs w:val="19"/>
              </w:rPr>
              <w:t>s</w:t>
            </w:r>
            <w:r w:rsidRPr="001E0784">
              <w:rPr>
                <w:rFonts w:eastAsia="Arial"/>
                <w:sz w:val="19"/>
                <w:szCs w:val="19"/>
              </w:rPr>
              <w:t xml:space="preserve"> de almoço (8 horas)</w:t>
            </w:r>
          </w:p>
        </w:tc>
        <w:tc>
          <w:tcPr>
            <w:tcW w:w="992" w:type="dxa"/>
            <w:shd w:val="clear" w:color="auto" w:fill="auto"/>
            <w:vAlign w:val="center"/>
          </w:tcPr>
          <w:p w14:paraId="23DA4DB3" w14:textId="77777777" w:rsidR="00DE6F7B" w:rsidRPr="000561F4" w:rsidRDefault="00DE6F7B" w:rsidP="00A12086">
            <w:pPr>
              <w:pStyle w:val="Contedodatabela"/>
              <w:snapToGrid w:val="0"/>
              <w:jc w:val="center"/>
              <w:rPr>
                <w:sz w:val="19"/>
                <w:szCs w:val="19"/>
                <w:shd w:val="clear" w:color="auto" w:fill="FF0000"/>
              </w:rPr>
            </w:pPr>
            <w:r>
              <w:rPr>
                <w:sz w:val="19"/>
                <w:szCs w:val="19"/>
              </w:rPr>
              <w:t>4</w:t>
            </w:r>
          </w:p>
        </w:tc>
        <w:tc>
          <w:tcPr>
            <w:tcW w:w="851" w:type="dxa"/>
            <w:shd w:val="clear" w:color="auto" w:fill="auto"/>
            <w:vAlign w:val="center"/>
          </w:tcPr>
          <w:p w14:paraId="08E393E3" w14:textId="2FD1D388" w:rsidR="00DE6F7B" w:rsidRPr="0064218E" w:rsidRDefault="00D91365" w:rsidP="002739CB">
            <w:pPr>
              <w:jc w:val="center"/>
              <w:rPr>
                <w:b/>
                <w:bCs/>
                <w:sz w:val="20"/>
                <w:szCs w:val="20"/>
              </w:rPr>
            </w:pPr>
            <w:r w:rsidRPr="0064218E">
              <w:rPr>
                <w:b/>
                <w:bCs/>
                <w:sz w:val="20"/>
                <w:szCs w:val="20"/>
              </w:rPr>
              <w:t>230,00</w:t>
            </w:r>
          </w:p>
        </w:tc>
        <w:tc>
          <w:tcPr>
            <w:tcW w:w="1134" w:type="dxa"/>
            <w:shd w:val="clear" w:color="auto" w:fill="auto"/>
            <w:vAlign w:val="center"/>
          </w:tcPr>
          <w:p w14:paraId="1DAD265C" w14:textId="473B7908" w:rsidR="00DE6F7B" w:rsidRPr="0064218E" w:rsidRDefault="00D91365" w:rsidP="002739CB">
            <w:pPr>
              <w:jc w:val="center"/>
              <w:rPr>
                <w:b/>
                <w:bCs/>
                <w:sz w:val="20"/>
                <w:szCs w:val="20"/>
              </w:rPr>
            </w:pPr>
            <w:r w:rsidRPr="0064218E">
              <w:rPr>
                <w:b/>
                <w:bCs/>
                <w:sz w:val="20"/>
                <w:szCs w:val="20"/>
              </w:rPr>
              <w:t>920,00</w:t>
            </w:r>
          </w:p>
        </w:tc>
      </w:tr>
      <w:tr w:rsidR="00DE6F7B" w:rsidRPr="00ED061D" w14:paraId="0281ED0B" w14:textId="77777777" w:rsidTr="0064218E">
        <w:trPr>
          <w:trHeight w:val="547"/>
        </w:trPr>
        <w:tc>
          <w:tcPr>
            <w:tcW w:w="426" w:type="dxa"/>
            <w:vMerge/>
            <w:shd w:val="clear" w:color="auto" w:fill="D9D9D9"/>
            <w:vAlign w:val="center"/>
          </w:tcPr>
          <w:p w14:paraId="62A3B845" w14:textId="77777777" w:rsidR="00DE6F7B" w:rsidRPr="000561F4" w:rsidRDefault="00DE6F7B" w:rsidP="00A12086">
            <w:pPr>
              <w:snapToGrid w:val="0"/>
              <w:jc w:val="center"/>
              <w:rPr>
                <w:sz w:val="19"/>
                <w:szCs w:val="19"/>
              </w:rPr>
            </w:pPr>
          </w:p>
        </w:tc>
        <w:tc>
          <w:tcPr>
            <w:tcW w:w="3257" w:type="dxa"/>
            <w:vMerge/>
            <w:shd w:val="clear" w:color="auto" w:fill="D9D9D9"/>
            <w:vAlign w:val="center"/>
          </w:tcPr>
          <w:p w14:paraId="3DE12262" w14:textId="77777777" w:rsidR="00DE6F7B" w:rsidRPr="000561F4" w:rsidRDefault="00DE6F7B" w:rsidP="00A12086">
            <w:pPr>
              <w:snapToGrid w:val="0"/>
              <w:jc w:val="center"/>
              <w:rPr>
                <w:sz w:val="19"/>
                <w:szCs w:val="19"/>
                <w:lang w:eastAsia="ar-SA"/>
              </w:rPr>
            </w:pPr>
          </w:p>
        </w:tc>
        <w:tc>
          <w:tcPr>
            <w:tcW w:w="570" w:type="dxa"/>
            <w:vMerge/>
            <w:shd w:val="clear" w:color="auto" w:fill="auto"/>
            <w:vAlign w:val="center"/>
          </w:tcPr>
          <w:p w14:paraId="00F0D1FD" w14:textId="77777777" w:rsidR="00DE6F7B" w:rsidRPr="000561F4" w:rsidRDefault="00DE6F7B" w:rsidP="00A12086">
            <w:pPr>
              <w:jc w:val="center"/>
              <w:rPr>
                <w:sz w:val="19"/>
                <w:szCs w:val="19"/>
                <w:shd w:val="clear" w:color="auto" w:fill="FF0000"/>
              </w:rPr>
            </w:pPr>
          </w:p>
        </w:tc>
        <w:tc>
          <w:tcPr>
            <w:tcW w:w="567" w:type="dxa"/>
            <w:vMerge/>
            <w:shd w:val="clear" w:color="auto" w:fill="auto"/>
            <w:vAlign w:val="center"/>
          </w:tcPr>
          <w:p w14:paraId="31B475DB" w14:textId="77777777" w:rsidR="00DE6F7B" w:rsidRPr="000561F4" w:rsidRDefault="00DE6F7B" w:rsidP="00A12086">
            <w:pPr>
              <w:snapToGrid w:val="0"/>
              <w:rPr>
                <w:sz w:val="19"/>
                <w:szCs w:val="19"/>
                <w:shd w:val="clear" w:color="auto" w:fill="FF0000"/>
              </w:rPr>
            </w:pPr>
          </w:p>
        </w:tc>
        <w:tc>
          <w:tcPr>
            <w:tcW w:w="1843" w:type="dxa"/>
            <w:shd w:val="clear" w:color="auto" w:fill="auto"/>
            <w:vAlign w:val="center"/>
          </w:tcPr>
          <w:p w14:paraId="731A2D12" w14:textId="77777777" w:rsidR="00DE6F7B" w:rsidRDefault="00DE6F7B" w:rsidP="00A12086">
            <w:pPr>
              <w:jc w:val="both"/>
              <w:rPr>
                <w:rFonts w:eastAsia="Arial"/>
                <w:sz w:val="19"/>
                <w:szCs w:val="19"/>
              </w:rPr>
            </w:pPr>
            <w:r>
              <w:rPr>
                <w:sz w:val="19"/>
                <w:szCs w:val="19"/>
              </w:rPr>
              <w:t xml:space="preserve">De </w:t>
            </w:r>
            <w:r w:rsidRPr="000561F4">
              <w:rPr>
                <w:sz w:val="19"/>
                <w:szCs w:val="19"/>
              </w:rPr>
              <w:t>8</w:t>
            </w:r>
            <w:r>
              <w:rPr>
                <w:rFonts w:eastAsia="Arial"/>
                <w:sz w:val="19"/>
                <w:szCs w:val="19"/>
              </w:rPr>
              <w:t xml:space="preserve">h as 12h </w:t>
            </w:r>
          </w:p>
          <w:p w14:paraId="4E400110" w14:textId="77777777" w:rsidR="00DE6F7B" w:rsidRPr="008F567A" w:rsidRDefault="00DE6F7B" w:rsidP="00A12086">
            <w:pPr>
              <w:jc w:val="both"/>
              <w:rPr>
                <w:rFonts w:eastAsia="Arial"/>
                <w:sz w:val="19"/>
                <w:szCs w:val="19"/>
              </w:rPr>
            </w:pPr>
            <w:r>
              <w:rPr>
                <w:rFonts w:eastAsia="Arial"/>
                <w:sz w:val="19"/>
                <w:szCs w:val="19"/>
              </w:rPr>
              <w:t>(4</w:t>
            </w:r>
            <w:r w:rsidRPr="000561F4">
              <w:rPr>
                <w:rFonts w:eastAsia="Arial"/>
                <w:sz w:val="19"/>
                <w:szCs w:val="19"/>
              </w:rPr>
              <w:t xml:space="preserve"> horas)</w:t>
            </w:r>
          </w:p>
        </w:tc>
        <w:tc>
          <w:tcPr>
            <w:tcW w:w="992" w:type="dxa"/>
            <w:shd w:val="clear" w:color="auto" w:fill="auto"/>
            <w:vAlign w:val="center"/>
          </w:tcPr>
          <w:p w14:paraId="0875AC3E" w14:textId="77777777" w:rsidR="00DE6F7B" w:rsidRPr="000561F4" w:rsidRDefault="00DE6F7B" w:rsidP="00A12086">
            <w:pPr>
              <w:pStyle w:val="Contedodatabela"/>
              <w:snapToGrid w:val="0"/>
              <w:jc w:val="center"/>
              <w:rPr>
                <w:sz w:val="19"/>
                <w:szCs w:val="19"/>
                <w:shd w:val="clear" w:color="auto" w:fill="FF0000"/>
              </w:rPr>
            </w:pPr>
            <w:r w:rsidRPr="000561F4">
              <w:rPr>
                <w:sz w:val="19"/>
                <w:szCs w:val="19"/>
              </w:rPr>
              <w:t>1</w:t>
            </w:r>
          </w:p>
        </w:tc>
        <w:tc>
          <w:tcPr>
            <w:tcW w:w="851" w:type="dxa"/>
            <w:shd w:val="clear" w:color="auto" w:fill="auto"/>
            <w:vAlign w:val="center"/>
          </w:tcPr>
          <w:p w14:paraId="255D6971" w14:textId="6ED5FF66" w:rsidR="00DE6F7B" w:rsidRPr="0064218E" w:rsidRDefault="00D91365" w:rsidP="002739CB">
            <w:pPr>
              <w:jc w:val="center"/>
              <w:rPr>
                <w:b/>
                <w:bCs/>
                <w:sz w:val="20"/>
                <w:szCs w:val="20"/>
              </w:rPr>
            </w:pPr>
            <w:r w:rsidRPr="0064218E">
              <w:rPr>
                <w:b/>
                <w:bCs/>
                <w:sz w:val="20"/>
                <w:szCs w:val="20"/>
              </w:rPr>
              <w:t>230,00</w:t>
            </w:r>
          </w:p>
        </w:tc>
        <w:tc>
          <w:tcPr>
            <w:tcW w:w="1134" w:type="dxa"/>
            <w:shd w:val="clear" w:color="auto" w:fill="auto"/>
            <w:vAlign w:val="center"/>
          </w:tcPr>
          <w:p w14:paraId="0BA2E042" w14:textId="1CACC875" w:rsidR="00DE6F7B" w:rsidRPr="0064218E" w:rsidRDefault="00D91365" w:rsidP="002739CB">
            <w:pPr>
              <w:jc w:val="center"/>
              <w:rPr>
                <w:b/>
                <w:bCs/>
                <w:sz w:val="20"/>
                <w:szCs w:val="20"/>
              </w:rPr>
            </w:pPr>
            <w:r w:rsidRPr="0064218E">
              <w:rPr>
                <w:b/>
                <w:bCs/>
                <w:sz w:val="20"/>
                <w:szCs w:val="20"/>
              </w:rPr>
              <w:t>230,00</w:t>
            </w:r>
          </w:p>
        </w:tc>
      </w:tr>
      <w:tr w:rsidR="00DE6F7B" w:rsidRPr="00ED061D" w14:paraId="410771A7" w14:textId="77777777" w:rsidTr="0064218E">
        <w:trPr>
          <w:trHeight w:val="625"/>
        </w:trPr>
        <w:tc>
          <w:tcPr>
            <w:tcW w:w="426" w:type="dxa"/>
            <w:vMerge w:val="restart"/>
            <w:shd w:val="clear" w:color="auto" w:fill="auto"/>
            <w:vAlign w:val="center"/>
          </w:tcPr>
          <w:p w14:paraId="4D6F60CA" w14:textId="77777777" w:rsidR="00DE6F7B" w:rsidRPr="002D7374" w:rsidRDefault="00DE6F7B" w:rsidP="00A12086">
            <w:pPr>
              <w:pStyle w:val="Contedodatabela"/>
              <w:jc w:val="center"/>
              <w:rPr>
                <w:sz w:val="19"/>
                <w:szCs w:val="19"/>
              </w:rPr>
            </w:pPr>
            <w:r>
              <w:rPr>
                <w:sz w:val="19"/>
                <w:szCs w:val="19"/>
              </w:rPr>
              <w:t>28</w:t>
            </w:r>
          </w:p>
        </w:tc>
        <w:tc>
          <w:tcPr>
            <w:tcW w:w="3257" w:type="dxa"/>
            <w:vMerge w:val="restart"/>
            <w:shd w:val="clear" w:color="auto" w:fill="auto"/>
            <w:vAlign w:val="center"/>
          </w:tcPr>
          <w:p w14:paraId="44E0FC27" w14:textId="77777777" w:rsidR="00DE6F7B" w:rsidRPr="002D7374" w:rsidRDefault="00DE6F7B" w:rsidP="00A12086">
            <w:pPr>
              <w:pStyle w:val="Contedodatabela"/>
              <w:jc w:val="center"/>
              <w:rPr>
                <w:sz w:val="19"/>
                <w:szCs w:val="19"/>
              </w:rPr>
            </w:pPr>
            <w:r>
              <w:rPr>
                <w:sz w:val="19"/>
                <w:szCs w:val="19"/>
              </w:rPr>
              <w:t>Garçom</w:t>
            </w:r>
          </w:p>
        </w:tc>
        <w:tc>
          <w:tcPr>
            <w:tcW w:w="570" w:type="dxa"/>
            <w:vMerge w:val="restart"/>
            <w:shd w:val="clear" w:color="auto" w:fill="auto"/>
            <w:vAlign w:val="center"/>
          </w:tcPr>
          <w:p w14:paraId="06363BB0" w14:textId="77777777" w:rsidR="00DE6F7B" w:rsidRPr="002D7374" w:rsidRDefault="00DE6F7B" w:rsidP="00A12086">
            <w:pPr>
              <w:pStyle w:val="Contedodatabela"/>
              <w:jc w:val="center"/>
              <w:rPr>
                <w:sz w:val="19"/>
                <w:szCs w:val="19"/>
              </w:rPr>
            </w:pPr>
            <w:r>
              <w:rPr>
                <w:sz w:val="19"/>
                <w:szCs w:val="19"/>
              </w:rPr>
              <w:t>1</w:t>
            </w:r>
          </w:p>
        </w:tc>
        <w:tc>
          <w:tcPr>
            <w:tcW w:w="567" w:type="dxa"/>
            <w:vMerge w:val="restart"/>
            <w:shd w:val="clear" w:color="auto" w:fill="auto"/>
            <w:textDirection w:val="btLr"/>
            <w:vAlign w:val="center"/>
          </w:tcPr>
          <w:p w14:paraId="699C8868" w14:textId="77777777" w:rsidR="00DE6F7B" w:rsidRPr="002D7374" w:rsidRDefault="00DE6F7B" w:rsidP="00A12086">
            <w:pPr>
              <w:ind w:left="113" w:right="113"/>
              <w:rPr>
                <w:sz w:val="19"/>
                <w:szCs w:val="19"/>
              </w:rPr>
            </w:pPr>
            <w:r w:rsidRPr="000561F4">
              <w:rPr>
                <w:sz w:val="19"/>
                <w:szCs w:val="19"/>
              </w:rPr>
              <w:t>Profissional</w:t>
            </w:r>
          </w:p>
        </w:tc>
        <w:tc>
          <w:tcPr>
            <w:tcW w:w="1843" w:type="dxa"/>
            <w:shd w:val="clear" w:color="auto" w:fill="auto"/>
            <w:vAlign w:val="center"/>
          </w:tcPr>
          <w:p w14:paraId="3529E3D6" w14:textId="77777777" w:rsidR="00DE6F7B" w:rsidRDefault="00DE6F7B" w:rsidP="00A12086">
            <w:pPr>
              <w:jc w:val="both"/>
              <w:rPr>
                <w:sz w:val="19"/>
                <w:szCs w:val="19"/>
              </w:rPr>
            </w:pPr>
            <w:r w:rsidRPr="000561F4">
              <w:rPr>
                <w:sz w:val="19"/>
                <w:szCs w:val="19"/>
              </w:rPr>
              <w:t xml:space="preserve">De </w:t>
            </w:r>
            <w:r>
              <w:rPr>
                <w:sz w:val="19"/>
                <w:szCs w:val="19"/>
              </w:rPr>
              <w:t>8</w:t>
            </w:r>
            <w:r w:rsidRPr="000561F4">
              <w:rPr>
                <w:rFonts w:eastAsia="Arial"/>
                <w:sz w:val="19"/>
                <w:szCs w:val="19"/>
              </w:rPr>
              <w:t>h as 1</w:t>
            </w:r>
            <w:r>
              <w:rPr>
                <w:rFonts w:eastAsia="Arial"/>
                <w:sz w:val="19"/>
                <w:szCs w:val="19"/>
              </w:rPr>
              <w:t xml:space="preserve">8h, </w:t>
            </w:r>
            <w:r w:rsidRPr="001E0784">
              <w:rPr>
                <w:rFonts w:eastAsia="Arial"/>
                <w:sz w:val="19"/>
                <w:szCs w:val="19"/>
              </w:rPr>
              <w:t xml:space="preserve">com intervalo de </w:t>
            </w:r>
            <w:r>
              <w:rPr>
                <w:rFonts w:eastAsia="Arial"/>
                <w:sz w:val="19"/>
                <w:szCs w:val="19"/>
              </w:rPr>
              <w:t>2</w:t>
            </w:r>
            <w:r w:rsidRPr="001E0784">
              <w:rPr>
                <w:rFonts w:eastAsia="Arial"/>
                <w:sz w:val="19"/>
                <w:szCs w:val="19"/>
              </w:rPr>
              <w:t xml:space="preserve"> hora</w:t>
            </w:r>
            <w:r>
              <w:rPr>
                <w:rFonts w:eastAsia="Arial"/>
                <w:sz w:val="19"/>
                <w:szCs w:val="19"/>
              </w:rPr>
              <w:t>s</w:t>
            </w:r>
            <w:r w:rsidRPr="001E0784">
              <w:rPr>
                <w:rFonts w:eastAsia="Arial"/>
                <w:sz w:val="19"/>
                <w:szCs w:val="19"/>
              </w:rPr>
              <w:t xml:space="preserve"> de almoço (8 horas)</w:t>
            </w:r>
          </w:p>
        </w:tc>
        <w:tc>
          <w:tcPr>
            <w:tcW w:w="992" w:type="dxa"/>
            <w:shd w:val="clear" w:color="auto" w:fill="auto"/>
            <w:vAlign w:val="center"/>
          </w:tcPr>
          <w:p w14:paraId="23164B5B" w14:textId="77777777" w:rsidR="00DE6F7B" w:rsidRPr="000561F4" w:rsidRDefault="00DE6F7B" w:rsidP="00A12086">
            <w:pPr>
              <w:pStyle w:val="Contedodatabela"/>
              <w:snapToGrid w:val="0"/>
              <w:jc w:val="center"/>
              <w:rPr>
                <w:sz w:val="19"/>
                <w:szCs w:val="19"/>
              </w:rPr>
            </w:pPr>
            <w:r>
              <w:rPr>
                <w:sz w:val="19"/>
                <w:szCs w:val="19"/>
              </w:rPr>
              <w:t>4</w:t>
            </w:r>
          </w:p>
        </w:tc>
        <w:tc>
          <w:tcPr>
            <w:tcW w:w="851" w:type="dxa"/>
            <w:shd w:val="clear" w:color="auto" w:fill="auto"/>
            <w:vAlign w:val="center"/>
          </w:tcPr>
          <w:p w14:paraId="2955A7E5" w14:textId="5047AECE" w:rsidR="00DE6F7B" w:rsidRPr="0064218E" w:rsidRDefault="00D91365" w:rsidP="002739CB">
            <w:pPr>
              <w:jc w:val="center"/>
              <w:rPr>
                <w:b/>
                <w:bCs/>
                <w:sz w:val="20"/>
                <w:szCs w:val="20"/>
              </w:rPr>
            </w:pPr>
            <w:r w:rsidRPr="0064218E">
              <w:rPr>
                <w:b/>
                <w:bCs/>
                <w:sz w:val="20"/>
                <w:szCs w:val="20"/>
              </w:rPr>
              <w:t>220,00</w:t>
            </w:r>
          </w:p>
        </w:tc>
        <w:tc>
          <w:tcPr>
            <w:tcW w:w="1134" w:type="dxa"/>
            <w:shd w:val="clear" w:color="auto" w:fill="auto"/>
            <w:vAlign w:val="center"/>
          </w:tcPr>
          <w:p w14:paraId="5616BAC1" w14:textId="7209BC1A" w:rsidR="00DE6F7B" w:rsidRPr="0064218E" w:rsidRDefault="00D91365" w:rsidP="002739CB">
            <w:pPr>
              <w:jc w:val="center"/>
              <w:rPr>
                <w:b/>
                <w:bCs/>
                <w:sz w:val="20"/>
                <w:szCs w:val="20"/>
              </w:rPr>
            </w:pPr>
            <w:r w:rsidRPr="0064218E">
              <w:rPr>
                <w:b/>
                <w:bCs/>
                <w:sz w:val="20"/>
                <w:szCs w:val="20"/>
              </w:rPr>
              <w:t>880,00</w:t>
            </w:r>
          </w:p>
        </w:tc>
      </w:tr>
      <w:tr w:rsidR="00DE6F7B" w:rsidRPr="00ED061D" w14:paraId="26E3FB2D" w14:textId="77777777" w:rsidTr="0064218E">
        <w:trPr>
          <w:trHeight w:val="547"/>
        </w:trPr>
        <w:tc>
          <w:tcPr>
            <w:tcW w:w="426" w:type="dxa"/>
            <w:vMerge/>
            <w:shd w:val="clear" w:color="auto" w:fill="auto"/>
            <w:vAlign w:val="center"/>
          </w:tcPr>
          <w:p w14:paraId="559FF0F4" w14:textId="77777777" w:rsidR="00DE6F7B" w:rsidRDefault="00DE6F7B" w:rsidP="00A12086">
            <w:pPr>
              <w:pStyle w:val="Contedodatabela"/>
              <w:jc w:val="center"/>
              <w:rPr>
                <w:sz w:val="19"/>
                <w:szCs w:val="19"/>
              </w:rPr>
            </w:pPr>
          </w:p>
        </w:tc>
        <w:tc>
          <w:tcPr>
            <w:tcW w:w="3257" w:type="dxa"/>
            <w:vMerge/>
            <w:shd w:val="clear" w:color="auto" w:fill="auto"/>
            <w:vAlign w:val="center"/>
          </w:tcPr>
          <w:p w14:paraId="73EB9FF2" w14:textId="77777777" w:rsidR="00DE6F7B" w:rsidRDefault="00DE6F7B" w:rsidP="00A12086">
            <w:pPr>
              <w:pStyle w:val="Contedodatabela"/>
              <w:jc w:val="center"/>
              <w:rPr>
                <w:sz w:val="19"/>
                <w:szCs w:val="19"/>
              </w:rPr>
            </w:pPr>
          </w:p>
        </w:tc>
        <w:tc>
          <w:tcPr>
            <w:tcW w:w="570" w:type="dxa"/>
            <w:vMerge/>
            <w:shd w:val="clear" w:color="auto" w:fill="auto"/>
            <w:vAlign w:val="center"/>
          </w:tcPr>
          <w:p w14:paraId="316408EA" w14:textId="77777777" w:rsidR="00DE6F7B" w:rsidRPr="002D7374" w:rsidRDefault="00DE6F7B" w:rsidP="00A12086">
            <w:pPr>
              <w:pStyle w:val="Contedodatabela"/>
              <w:jc w:val="center"/>
              <w:rPr>
                <w:sz w:val="19"/>
                <w:szCs w:val="19"/>
              </w:rPr>
            </w:pPr>
          </w:p>
        </w:tc>
        <w:tc>
          <w:tcPr>
            <w:tcW w:w="567" w:type="dxa"/>
            <w:vMerge/>
            <w:shd w:val="clear" w:color="auto" w:fill="auto"/>
          </w:tcPr>
          <w:p w14:paraId="65B6D88A" w14:textId="77777777" w:rsidR="00DE6F7B" w:rsidRPr="002D7374" w:rsidRDefault="00DE6F7B" w:rsidP="00A12086">
            <w:pPr>
              <w:pStyle w:val="Contedodatabela"/>
              <w:jc w:val="center"/>
              <w:rPr>
                <w:sz w:val="19"/>
                <w:szCs w:val="19"/>
              </w:rPr>
            </w:pPr>
          </w:p>
        </w:tc>
        <w:tc>
          <w:tcPr>
            <w:tcW w:w="1843" w:type="dxa"/>
            <w:shd w:val="clear" w:color="auto" w:fill="auto"/>
            <w:vAlign w:val="center"/>
          </w:tcPr>
          <w:p w14:paraId="329E16AD" w14:textId="77777777" w:rsidR="00DE6F7B" w:rsidRDefault="00DE6F7B" w:rsidP="00A12086">
            <w:pPr>
              <w:jc w:val="both"/>
              <w:rPr>
                <w:rFonts w:eastAsia="Arial"/>
                <w:sz w:val="19"/>
                <w:szCs w:val="19"/>
              </w:rPr>
            </w:pPr>
            <w:r>
              <w:rPr>
                <w:sz w:val="19"/>
                <w:szCs w:val="19"/>
              </w:rPr>
              <w:t xml:space="preserve">De </w:t>
            </w:r>
            <w:r w:rsidRPr="000561F4">
              <w:rPr>
                <w:sz w:val="19"/>
                <w:szCs w:val="19"/>
              </w:rPr>
              <w:t>8</w:t>
            </w:r>
            <w:r>
              <w:rPr>
                <w:rFonts w:eastAsia="Arial"/>
                <w:sz w:val="19"/>
                <w:szCs w:val="19"/>
              </w:rPr>
              <w:t xml:space="preserve">h as 12h </w:t>
            </w:r>
          </w:p>
          <w:p w14:paraId="75D8BDF1" w14:textId="77777777" w:rsidR="00DE6F7B" w:rsidRDefault="00DE6F7B" w:rsidP="00A12086">
            <w:pPr>
              <w:jc w:val="both"/>
              <w:rPr>
                <w:sz w:val="19"/>
                <w:szCs w:val="19"/>
              </w:rPr>
            </w:pPr>
            <w:r>
              <w:rPr>
                <w:rFonts w:eastAsia="Arial"/>
                <w:sz w:val="19"/>
                <w:szCs w:val="19"/>
              </w:rPr>
              <w:t>(4</w:t>
            </w:r>
            <w:r w:rsidRPr="000561F4">
              <w:rPr>
                <w:rFonts w:eastAsia="Arial"/>
                <w:sz w:val="19"/>
                <w:szCs w:val="19"/>
              </w:rPr>
              <w:t xml:space="preserve"> horas)</w:t>
            </w:r>
          </w:p>
        </w:tc>
        <w:tc>
          <w:tcPr>
            <w:tcW w:w="992" w:type="dxa"/>
            <w:shd w:val="clear" w:color="auto" w:fill="auto"/>
            <w:vAlign w:val="center"/>
          </w:tcPr>
          <w:p w14:paraId="16FBB140" w14:textId="77777777" w:rsidR="00DE6F7B" w:rsidRPr="000561F4" w:rsidRDefault="00DE6F7B" w:rsidP="00A12086">
            <w:pPr>
              <w:pStyle w:val="Contedodatabela"/>
              <w:snapToGrid w:val="0"/>
              <w:jc w:val="center"/>
              <w:rPr>
                <w:sz w:val="19"/>
                <w:szCs w:val="19"/>
              </w:rPr>
            </w:pPr>
            <w:r>
              <w:rPr>
                <w:sz w:val="19"/>
                <w:szCs w:val="19"/>
              </w:rPr>
              <w:t>1</w:t>
            </w:r>
          </w:p>
        </w:tc>
        <w:tc>
          <w:tcPr>
            <w:tcW w:w="851" w:type="dxa"/>
            <w:shd w:val="clear" w:color="auto" w:fill="auto"/>
            <w:vAlign w:val="center"/>
          </w:tcPr>
          <w:p w14:paraId="50CBB0E7" w14:textId="158C6027" w:rsidR="00DE6F7B" w:rsidRPr="0064218E" w:rsidRDefault="00D91365" w:rsidP="002739CB">
            <w:pPr>
              <w:jc w:val="center"/>
              <w:rPr>
                <w:b/>
                <w:bCs/>
                <w:sz w:val="20"/>
                <w:szCs w:val="20"/>
              </w:rPr>
            </w:pPr>
            <w:r w:rsidRPr="0064218E">
              <w:rPr>
                <w:b/>
                <w:bCs/>
                <w:sz w:val="20"/>
                <w:szCs w:val="20"/>
              </w:rPr>
              <w:t>110,00</w:t>
            </w:r>
          </w:p>
        </w:tc>
        <w:tc>
          <w:tcPr>
            <w:tcW w:w="1134" w:type="dxa"/>
            <w:shd w:val="clear" w:color="auto" w:fill="auto"/>
            <w:vAlign w:val="center"/>
          </w:tcPr>
          <w:p w14:paraId="314E60CA" w14:textId="536B0545" w:rsidR="00DE6F7B" w:rsidRPr="0064218E" w:rsidRDefault="00D91365" w:rsidP="002739CB">
            <w:pPr>
              <w:jc w:val="center"/>
              <w:rPr>
                <w:b/>
                <w:bCs/>
                <w:sz w:val="20"/>
                <w:szCs w:val="20"/>
              </w:rPr>
            </w:pPr>
            <w:r w:rsidRPr="0064218E">
              <w:rPr>
                <w:b/>
                <w:bCs/>
                <w:sz w:val="20"/>
                <w:szCs w:val="20"/>
              </w:rPr>
              <w:t>110,00</w:t>
            </w:r>
          </w:p>
        </w:tc>
      </w:tr>
      <w:tr w:rsidR="00DE6F7B" w:rsidRPr="00ED061D" w14:paraId="0CE4998B" w14:textId="77777777" w:rsidTr="0064218E">
        <w:trPr>
          <w:trHeight w:val="547"/>
        </w:trPr>
        <w:tc>
          <w:tcPr>
            <w:tcW w:w="426" w:type="dxa"/>
            <w:vMerge w:val="restart"/>
            <w:shd w:val="clear" w:color="auto" w:fill="auto"/>
            <w:vAlign w:val="center"/>
          </w:tcPr>
          <w:p w14:paraId="1327C65E" w14:textId="77777777" w:rsidR="00DE6F7B" w:rsidRDefault="00DE6F7B" w:rsidP="00A12086">
            <w:pPr>
              <w:pStyle w:val="Contedodatabela"/>
              <w:jc w:val="center"/>
              <w:rPr>
                <w:sz w:val="19"/>
                <w:szCs w:val="19"/>
              </w:rPr>
            </w:pPr>
            <w:r>
              <w:rPr>
                <w:sz w:val="19"/>
                <w:szCs w:val="19"/>
              </w:rPr>
              <w:t>29</w:t>
            </w:r>
          </w:p>
        </w:tc>
        <w:tc>
          <w:tcPr>
            <w:tcW w:w="3257" w:type="dxa"/>
            <w:vMerge w:val="restart"/>
            <w:shd w:val="clear" w:color="auto" w:fill="auto"/>
            <w:vAlign w:val="center"/>
          </w:tcPr>
          <w:p w14:paraId="77F1AF87" w14:textId="77777777" w:rsidR="00DE6F7B" w:rsidRDefault="00DE6F7B" w:rsidP="00A12086">
            <w:pPr>
              <w:pStyle w:val="Contedodatabela"/>
              <w:jc w:val="center"/>
              <w:rPr>
                <w:sz w:val="19"/>
                <w:szCs w:val="19"/>
              </w:rPr>
            </w:pPr>
            <w:r>
              <w:rPr>
                <w:sz w:val="19"/>
                <w:szCs w:val="19"/>
              </w:rPr>
              <w:t>Auxiliar de Limpeza</w:t>
            </w:r>
          </w:p>
        </w:tc>
        <w:tc>
          <w:tcPr>
            <w:tcW w:w="570" w:type="dxa"/>
            <w:vMerge w:val="restart"/>
            <w:shd w:val="clear" w:color="auto" w:fill="auto"/>
            <w:vAlign w:val="center"/>
          </w:tcPr>
          <w:p w14:paraId="0DE7D4C4" w14:textId="77777777" w:rsidR="00DE6F7B" w:rsidRPr="00DF2934" w:rsidRDefault="00DE6F7B" w:rsidP="00A12086">
            <w:pPr>
              <w:pStyle w:val="Contedodatabela"/>
              <w:jc w:val="center"/>
              <w:rPr>
                <w:sz w:val="19"/>
                <w:szCs w:val="19"/>
              </w:rPr>
            </w:pPr>
            <w:r w:rsidRPr="00DF2934">
              <w:rPr>
                <w:sz w:val="19"/>
                <w:szCs w:val="19"/>
              </w:rPr>
              <w:t>2</w:t>
            </w:r>
          </w:p>
        </w:tc>
        <w:tc>
          <w:tcPr>
            <w:tcW w:w="567" w:type="dxa"/>
            <w:vMerge w:val="restart"/>
            <w:shd w:val="clear" w:color="auto" w:fill="auto"/>
            <w:textDirection w:val="btLr"/>
            <w:vAlign w:val="center"/>
          </w:tcPr>
          <w:p w14:paraId="11DA2D76" w14:textId="77777777" w:rsidR="00DE6F7B" w:rsidRPr="00DF2934" w:rsidRDefault="00DE6F7B" w:rsidP="00A12086">
            <w:pPr>
              <w:pStyle w:val="Contedodatabela"/>
              <w:ind w:left="113" w:right="113"/>
              <w:jc w:val="center"/>
              <w:rPr>
                <w:sz w:val="19"/>
                <w:szCs w:val="19"/>
              </w:rPr>
            </w:pPr>
            <w:r w:rsidRPr="00DF2934">
              <w:rPr>
                <w:sz w:val="19"/>
                <w:szCs w:val="19"/>
              </w:rPr>
              <w:t>Profissional</w:t>
            </w:r>
          </w:p>
        </w:tc>
        <w:tc>
          <w:tcPr>
            <w:tcW w:w="1843" w:type="dxa"/>
            <w:shd w:val="clear" w:color="auto" w:fill="auto"/>
            <w:vAlign w:val="center"/>
          </w:tcPr>
          <w:p w14:paraId="7A0EBB91" w14:textId="77777777" w:rsidR="00DE6F7B" w:rsidRPr="00DF2934" w:rsidRDefault="00DE6F7B" w:rsidP="00A12086">
            <w:pPr>
              <w:jc w:val="both"/>
              <w:rPr>
                <w:sz w:val="19"/>
                <w:szCs w:val="19"/>
              </w:rPr>
            </w:pPr>
            <w:r w:rsidRPr="00DF2934">
              <w:rPr>
                <w:sz w:val="19"/>
                <w:szCs w:val="19"/>
              </w:rPr>
              <w:t>De 8</w:t>
            </w:r>
            <w:r w:rsidRPr="00DF2934">
              <w:rPr>
                <w:rFonts w:eastAsia="Arial"/>
                <w:sz w:val="19"/>
                <w:szCs w:val="19"/>
              </w:rPr>
              <w:t>h as 18h, com intervalo de 2 horas de almoço (8 horas)</w:t>
            </w:r>
          </w:p>
        </w:tc>
        <w:tc>
          <w:tcPr>
            <w:tcW w:w="992" w:type="dxa"/>
            <w:shd w:val="clear" w:color="auto" w:fill="auto"/>
            <w:vAlign w:val="center"/>
          </w:tcPr>
          <w:p w14:paraId="223E9041" w14:textId="77777777" w:rsidR="00DE6F7B" w:rsidRPr="00DF2934" w:rsidRDefault="00DE6F7B" w:rsidP="00A12086">
            <w:pPr>
              <w:pStyle w:val="Contedodatabela"/>
              <w:snapToGrid w:val="0"/>
              <w:jc w:val="center"/>
              <w:rPr>
                <w:sz w:val="19"/>
                <w:szCs w:val="19"/>
              </w:rPr>
            </w:pPr>
            <w:r w:rsidRPr="00DF2934">
              <w:rPr>
                <w:sz w:val="19"/>
                <w:szCs w:val="19"/>
              </w:rPr>
              <w:t>2</w:t>
            </w:r>
          </w:p>
        </w:tc>
        <w:tc>
          <w:tcPr>
            <w:tcW w:w="851" w:type="dxa"/>
            <w:shd w:val="clear" w:color="auto" w:fill="auto"/>
            <w:vAlign w:val="center"/>
          </w:tcPr>
          <w:p w14:paraId="5530DAB7" w14:textId="23762F78" w:rsidR="00DE6F7B" w:rsidRPr="0064218E" w:rsidRDefault="006741E9" w:rsidP="002739CB">
            <w:pPr>
              <w:jc w:val="center"/>
              <w:rPr>
                <w:b/>
                <w:bCs/>
                <w:sz w:val="20"/>
                <w:szCs w:val="20"/>
              </w:rPr>
            </w:pPr>
            <w:r w:rsidRPr="0064218E">
              <w:rPr>
                <w:b/>
                <w:bCs/>
                <w:sz w:val="20"/>
                <w:szCs w:val="20"/>
              </w:rPr>
              <w:t>110</w:t>
            </w:r>
            <w:r w:rsidR="00D91365" w:rsidRPr="0064218E">
              <w:rPr>
                <w:b/>
                <w:bCs/>
                <w:sz w:val="20"/>
                <w:szCs w:val="20"/>
              </w:rPr>
              <w:t>,00</w:t>
            </w:r>
          </w:p>
        </w:tc>
        <w:tc>
          <w:tcPr>
            <w:tcW w:w="1134" w:type="dxa"/>
            <w:shd w:val="clear" w:color="auto" w:fill="auto"/>
            <w:vAlign w:val="center"/>
          </w:tcPr>
          <w:p w14:paraId="4E4374CC" w14:textId="428FFB0B" w:rsidR="00DE6F7B" w:rsidRPr="0064218E" w:rsidRDefault="00D91365" w:rsidP="002739CB">
            <w:pPr>
              <w:jc w:val="center"/>
              <w:rPr>
                <w:b/>
                <w:bCs/>
                <w:sz w:val="20"/>
                <w:szCs w:val="20"/>
              </w:rPr>
            </w:pPr>
            <w:r w:rsidRPr="0064218E">
              <w:rPr>
                <w:b/>
                <w:bCs/>
                <w:sz w:val="20"/>
                <w:szCs w:val="20"/>
              </w:rPr>
              <w:t>440,00</w:t>
            </w:r>
          </w:p>
        </w:tc>
      </w:tr>
      <w:tr w:rsidR="00DE6F7B" w:rsidRPr="00ED061D" w14:paraId="5DC8232E" w14:textId="77777777" w:rsidTr="0064218E">
        <w:trPr>
          <w:trHeight w:val="547"/>
        </w:trPr>
        <w:tc>
          <w:tcPr>
            <w:tcW w:w="426" w:type="dxa"/>
            <w:vMerge/>
            <w:shd w:val="clear" w:color="auto" w:fill="auto"/>
            <w:vAlign w:val="center"/>
          </w:tcPr>
          <w:p w14:paraId="38E31E65" w14:textId="77777777" w:rsidR="00DE6F7B" w:rsidRDefault="00DE6F7B" w:rsidP="00A12086">
            <w:pPr>
              <w:pStyle w:val="Contedodatabela"/>
              <w:jc w:val="center"/>
              <w:rPr>
                <w:sz w:val="19"/>
                <w:szCs w:val="19"/>
              </w:rPr>
            </w:pPr>
          </w:p>
        </w:tc>
        <w:tc>
          <w:tcPr>
            <w:tcW w:w="3257" w:type="dxa"/>
            <w:vMerge/>
            <w:shd w:val="clear" w:color="auto" w:fill="auto"/>
            <w:vAlign w:val="center"/>
          </w:tcPr>
          <w:p w14:paraId="7C11EBAB" w14:textId="77777777" w:rsidR="00DE6F7B" w:rsidRDefault="00DE6F7B" w:rsidP="00A12086">
            <w:pPr>
              <w:pStyle w:val="Contedodatabela"/>
              <w:jc w:val="center"/>
              <w:rPr>
                <w:sz w:val="19"/>
                <w:szCs w:val="19"/>
              </w:rPr>
            </w:pPr>
          </w:p>
        </w:tc>
        <w:tc>
          <w:tcPr>
            <w:tcW w:w="570" w:type="dxa"/>
            <w:vMerge/>
            <w:shd w:val="clear" w:color="auto" w:fill="auto"/>
            <w:vAlign w:val="center"/>
          </w:tcPr>
          <w:p w14:paraId="568AFD4D" w14:textId="77777777" w:rsidR="00DE6F7B" w:rsidRPr="00DF2934" w:rsidRDefault="00DE6F7B" w:rsidP="00A12086">
            <w:pPr>
              <w:pStyle w:val="Contedodatabela"/>
              <w:jc w:val="center"/>
              <w:rPr>
                <w:sz w:val="19"/>
                <w:szCs w:val="19"/>
              </w:rPr>
            </w:pPr>
          </w:p>
        </w:tc>
        <w:tc>
          <w:tcPr>
            <w:tcW w:w="567" w:type="dxa"/>
            <w:vMerge/>
            <w:shd w:val="clear" w:color="auto" w:fill="auto"/>
          </w:tcPr>
          <w:p w14:paraId="2D244851" w14:textId="77777777" w:rsidR="00DE6F7B" w:rsidRPr="00DF2934" w:rsidRDefault="00DE6F7B" w:rsidP="00A12086">
            <w:pPr>
              <w:pStyle w:val="Contedodatabela"/>
              <w:jc w:val="center"/>
              <w:rPr>
                <w:sz w:val="19"/>
                <w:szCs w:val="19"/>
              </w:rPr>
            </w:pPr>
          </w:p>
        </w:tc>
        <w:tc>
          <w:tcPr>
            <w:tcW w:w="1843" w:type="dxa"/>
            <w:shd w:val="clear" w:color="auto" w:fill="auto"/>
            <w:vAlign w:val="center"/>
          </w:tcPr>
          <w:p w14:paraId="63F720FE" w14:textId="77777777" w:rsidR="00DE6F7B" w:rsidRPr="00DF2934" w:rsidRDefault="00DE6F7B" w:rsidP="00A12086">
            <w:pPr>
              <w:jc w:val="both"/>
              <w:rPr>
                <w:sz w:val="19"/>
                <w:szCs w:val="19"/>
              </w:rPr>
            </w:pPr>
            <w:r w:rsidRPr="00DF2934">
              <w:rPr>
                <w:sz w:val="19"/>
                <w:szCs w:val="19"/>
              </w:rPr>
              <w:t>De 8</w:t>
            </w:r>
            <w:r w:rsidRPr="00DF2934">
              <w:rPr>
                <w:rFonts w:eastAsia="Arial"/>
                <w:sz w:val="19"/>
                <w:szCs w:val="19"/>
              </w:rPr>
              <w:t>h as 18h, com intervalo de 2 horas de almoço (8 horas)</w:t>
            </w:r>
          </w:p>
        </w:tc>
        <w:tc>
          <w:tcPr>
            <w:tcW w:w="992" w:type="dxa"/>
            <w:shd w:val="clear" w:color="auto" w:fill="auto"/>
            <w:vAlign w:val="center"/>
          </w:tcPr>
          <w:p w14:paraId="1AB99AC0" w14:textId="77777777" w:rsidR="00DE6F7B" w:rsidRPr="00DF2934" w:rsidRDefault="00DE6F7B" w:rsidP="00A12086">
            <w:pPr>
              <w:pStyle w:val="Contedodatabela"/>
              <w:snapToGrid w:val="0"/>
              <w:jc w:val="center"/>
              <w:rPr>
                <w:sz w:val="19"/>
                <w:szCs w:val="19"/>
              </w:rPr>
            </w:pPr>
            <w:r w:rsidRPr="00DF2934">
              <w:rPr>
                <w:sz w:val="19"/>
                <w:szCs w:val="19"/>
              </w:rPr>
              <w:t>4</w:t>
            </w:r>
          </w:p>
        </w:tc>
        <w:tc>
          <w:tcPr>
            <w:tcW w:w="851" w:type="dxa"/>
            <w:shd w:val="clear" w:color="auto" w:fill="auto"/>
            <w:vAlign w:val="center"/>
          </w:tcPr>
          <w:p w14:paraId="5D726F7F" w14:textId="2CE82C86" w:rsidR="00DE6F7B" w:rsidRPr="0064218E" w:rsidRDefault="006741E9" w:rsidP="002739CB">
            <w:pPr>
              <w:jc w:val="center"/>
              <w:rPr>
                <w:b/>
                <w:bCs/>
                <w:sz w:val="20"/>
                <w:szCs w:val="20"/>
              </w:rPr>
            </w:pPr>
            <w:r w:rsidRPr="0064218E">
              <w:rPr>
                <w:b/>
                <w:bCs/>
                <w:sz w:val="20"/>
                <w:szCs w:val="20"/>
              </w:rPr>
              <w:t>11</w:t>
            </w:r>
            <w:r w:rsidR="00D91365" w:rsidRPr="0064218E">
              <w:rPr>
                <w:b/>
                <w:bCs/>
                <w:sz w:val="20"/>
                <w:szCs w:val="20"/>
              </w:rPr>
              <w:t>0,00</w:t>
            </w:r>
          </w:p>
        </w:tc>
        <w:tc>
          <w:tcPr>
            <w:tcW w:w="1134" w:type="dxa"/>
            <w:shd w:val="clear" w:color="auto" w:fill="auto"/>
            <w:vAlign w:val="center"/>
          </w:tcPr>
          <w:p w14:paraId="0A2C3A60" w14:textId="5FB16FE5" w:rsidR="00DE6F7B" w:rsidRPr="0064218E" w:rsidRDefault="00D91365" w:rsidP="002739CB">
            <w:pPr>
              <w:jc w:val="center"/>
              <w:rPr>
                <w:b/>
                <w:bCs/>
                <w:sz w:val="20"/>
                <w:szCs w:val="20"/>
              </w:rPr>
            </w:pPr>
            <w:r w:rsidRPr="0064218E">
              <w:rPr>
                <w:b/>
                <w:bCs/>
                <w:sz w:val="20"/>
                <w:szCs w:val="20"/>
              </w:rPr>
              <w:t>880,00</w:t>
            </w:r>
          </w:p>
        </w:tc>
      </w:tr>
      <w:tr w:rsidR="00DE6F7B" w14:paraId="7AE8B237" w14:textId="77777777" w:rsidTr="0064218E">
        <w:trPr>
          <w:trHeight w:val="547"/>
        </w:trPr>
        <w:tc>
          <w:tcPr>
            <w:tcW w:w="426" w:type="dxa"/>
            <w:vMerge/>
            <w:shd w:val="clear" w:color="auto" w:fill="auto"/>
            <w:vAlign w:val="center"/>
          </w:tcPr>
          <w:p w14:paraId="61FA7F4A" w14:textId="77777777" w:rsidR="00DE6F7B" w:rsidRDefault="00DE6F7B" w:rsidP="00A12086">
            <w:pPr>
              <w:pStyle w:val="Contedodatabela"/>
              <w:jc w:val="center"/>
              <w:rPr>
                <w:sz w:val="19"/>
                <w:szCs w:val="19"/>
              </w:rPr>
            </w:pPr>
          </w:p>
        </w:tc>
        <w:tc>
          <w:tcPr>
            <w:tcW w:w="3257" w:type="dxa"/>
            <w:vMerge/>
            <w:shd w:val="clear" w:color="auto" w:fill="auto"/>
            <w:vAlign w:val="center"/>
          </w:tcPr>
          <w:p w14:paraId="61F22315" w14:textId="77777777" w:rsidR="00DE6F7B" w:rsidRPr="002D7374" w:rsidRDefault="00DE6F7B" w:rsidP="00A12086">
            <w:pPr>
              <w:pStyle w:val="Contedodatabela"/>
              <w:jc w:val="center"/>
              <w:rPr>
                <w:sz w:val="19"/>
                <w:szCs w:val="19"/>
              </w:rPr>
            </w:pPr>
          </w:p>
        </w:tc>
        <w:tc>
          <w:tcPr>
            <w:tcW w:w="570" w:type="dxa"/>
            <w:vMerge/>
            <w:shd w:val="clear" w:color="auto" w:fill="auto"/>
            <w:vAlign w:val="center"/>
          </w:tcPr>
          <w:p w14:paraId="2138B75F" w14:textId="77777777" w:rsidR="00DE6F7B" w:rsidRPr="002D7374" w:rsidRDefault="00DE6F7B" w:rsidP="00A12086">
            <w:pPr>
              <w:pStyle w:val="Contedodatabela"/>
              <w:jc w:val="center"/>
              <w:rPr>
                <w:sz w:val="19"/>
                <w:szCs w:val="19"/>
              </w:rPr>
            </w:pPr>
          </w:p>
        </w:tc>
        <w:tc>
          <w:tcPr>
            <w:tcW w:w="567" w:type="dxa"/>
            <w:vMerge/>
            <w:shd w:val="clear" w:color="auto" w:fill="auto"/>
          </w:tcPr>
          <w:p w14:paraId="17DF69B7" w14:textId="77777777" w:rsidR="00DE6F7B" w:rsidRPr="002D7374" w:rsidRDefault="00DE6F7B" w:rsidP="00A12086">
            <w:pPr>
              <w:pStyle w:val="Contedodatabela"/>
              <w:jc w:val="center"/>
              <w:rPr>
                <w:sz w:val="19"/>
                <w:szCs w:val="19"/>
              </w:rPr>
            </w:pPr>
          </w:p>
        </w:tc>
        <w:tc>
          <w:tcPr>
            <w:tcW w:w="1843" w:type="dxa"/>
            <w:shd w:val="clear" w:color="auto" w:fill="auto"/>
            <w:vAlign w:val="center"/>
          </w:tcPr>
          <w:p w14:paraId="70E75FC7" w14:textId="77777777" w:rsidR="00DE6F7B" w:rsidRDefault="00DE6F7B" w:rsidP="00A12086">
            <w:pPr>
              <w:jc w:val="both"/>
              <w:rPr>
                <w:rFonts w:eastAsia="Arial"/>
                <w:sz w:val="19"/>
                <w:szCs w:val="19"/>
              </w:rPr>
            </w:pPr>
            <w:r>
              <w:rPr>
                <w:sz w:val="19"/>
                <w:szCs w:val="19"/>
              </w:rPr>
              <w:t xml:space="preserve">De </w:t>
            </w:r>
            <w:r w:rsidRPr="000561F4">
              <w:rPr>
                <w:sz w:val="19"/>
                <w:szCs w:val="19"/>
              </w:rPr>
              <w:t>8</w:t>
            </w:r>
            <w:r>
              <w:rPr>
                <w:rFonts w:eastAsia="Arial"/>
                <w:sz w:val="19"/>
                <w:szCs w:val="19"/>
              </w:rPr>
              <w:t xml:space="preserve">h as 12h </w:t>
            </w:r>
          </w:p>
          <w:p w14:paraId="77524E60" w14:textId="77777777" w:rsidR="00DE6F7B" w:rsidRDefault="00DE6F7B" w:rsidP="00A12086">
            <w:pPr>
              <w:jc w:val="both"/>
              <w:rPr>
                <w:sz w:val="19"/>
                <w:szCs w:val="19"/>
              </w:rPr>
            </w:pPr>
            <w:r>
              <w:rPr>
                <w:rFonts w:eastAsia="Arial"/>
                <w:sz w:val="19"/>
                <w:szCs w:val="19"/>
              </w:rPr>
              <w:t>(4</w:t>
            </w:r>
            <w:r w:rsidRPr="000561F4">
              <w:rPr>
                <w:rFonts w:eastAsia="Arial"/>
                <w:sz w:val="19"/>
                <w:szCs w:val="19"/>
              </w:rPr>
              <w:t xml:space="preserve"> horas)</w:t>
            </w:r>
          </w:p>
        </w:tc>
        <w:tc>
          <w:tcPr>
            <w:tcW w:w="992" w:type="dxa"/>
            <w:shd w:val="clear" w:color="auto" w:fill="auto"/>
            <w:vAlign w:val="center"/>
          </w:tcPr>
          <w:p w14:paraId="2B95A719" w14:textId="77777777" w:rsidR="00DE6F7B" w:rsidRPr="000561F4" w:rsidRDefault="00DE6F7B" w:rsidP="00A12086">
            <w:pPr>
              <w:pStyle w:val="Contedodatabela"/>
              <w:snapToGrid w:val="0"/>
              <w:jc w:val="center"/>
              <w:rPr>
                <w:sz w:val="19"/>
                <w:szCs w:val="19"/>
              </w:rPr>
            </w:pPr>
            <w:r>
              <w:rPr>
                <w:sz w:val="19"/>
                <w:szCs w:val="19"/>
              </w:rPr>
              <w:t>1</w:t>
            </w:r>
          </w:p>
        </w:tc>
        <w:tc>
          <w:tcPr>
            <w:tcW w:w="851" w:type="dxa"/>
            <w:shd w:val="clear" w:color="auto" w:fill="auto"/>
            <w:vAlign w:val="center"/>
          </w:tcPr>
          <w:p w14:paraId="2738250D" w14:textId="23F06257" w:rsidR="00DE6F7B" w:rsidRPr="0064218E" w:rsidRDefault="006741E9" w:rsidP="002739CB">
            <w:pPr>
              <w:jc w:val="center"/>
              <w:rPr>
                <w:b/>
                <w:bCs/>
                <w:sz w:val="20"/>
                <w:szCs w:val="20"/>
              </w:rPr>
            </w:pPr>
            <w:r w:rsidRPr="0064218E">
              <w:rPr>
                <w:b/>
                <w:bCs/>
                <w:sz w:val="20"/>
                <w:szCs w:val="20"/>
              </w:rPr>
              <w:t>55</w:t>
            </w:r>
            <w:r w:rsidR="00904C64" w:rsidRPr="0064218E">
              <w:rPr>
                <w:b/>
                <w:bCs/>
                <w:sz w:val="20"/>
                <w:szCs w:val="20"/>
              </w:rPr>
              <w:t>,00</w:t>
            </w:r>
          </w:p>
        </w:tc>
        <w:tc>
          <w:tcPr>
            <w:tcW w:w="1134" w:type="dxa"/>
            <w:shd w:val="clear" w:color="auto" w:fill="auto"/>
            <w:vAlign w:val="center"/>
          </w:tcPr>
          <w:p w14:paraId="2FF23BB1" w14:textId="18BA5B9E" w:rsidR="00DE6F7B" w:rsidRPr="0064218E" w:rsidRDefault="00904C64" w:rsidP="002739CB">
            <w:pPr>
              <w:jc w:val="center"/>
              <w:rPr>
                <w:b/>
                <w:bCs/>
                <w:sz w:val="20"/>
                <w:szCs w:val="20"/>
              </w:rPr>
            </w:pPr>
            <w:r w:rsidRPr="0064218E">
              <w:rPr>
                <w:b/>
                <w:bCs/>
                <w:sz w:val="20"/>
                <w:szCs w:val="20"/>
              </w:rPr>
              <w:t>110,00</w:t>
            </w:r>
          </w:p>
        </w:tc>
      </w:tr>
      <w:tr w:rsidR="00DE6F7B" w14:paraId="1028790A" w14:textId="77777777" w:rsidTr="0064218E">
        <w:trPr>
          <w:trHeight w:val="518"/>
        </w:trPr>
        <w:tc>
          <w:tcPr>
            <w:tcW w:w="8506" w:type="dxa"/>
            <w:gridSpan w:val="7"/>
            <w:shd w:val="clear" w:color="auto" w:fill="D9D9D9"/>
            <w:vAlign w:val="center"/>
          </w:tcPr>
          <w:p w14:paraId="4C09DBAB" w14:textId="5BCC6F6A" w:rsidR="00DE6F7B" w:rsidRPr="0064218E" w:rsidRDefault="00DE6F7B" w:rsidP="00A12086">
            <w:pPr>
              <w:pStyle w:val="Contedodatabela"/>
              <w:snapToGrid w:val="0"/>
              <w:jc w:val="center"/>
              <w:rPr>
                <w:shd w:val="clear" w:color="auto" w:fill="FF0000"/>
              </w:rPr>
            </w:pPr>
            <w:r w:rsidRPr="0064218E">
              <w:rPr>
                <w:b/>
              </w:rPr>
              <w:t>Valor Total da Infraestrutura de Recursos Humanos</w:t>
            </w:r>
            <w:r w:rsidR="0064218E">
              <w:rPr>
                <w:b/>
              </w:rPr>
              <w:t xml:space="preserve"> </w:t>
            </w:r>
            <w:r w:rsidR="0064218E" w:rsidRPr="0064218E">
              <w:rPr>
                <w:b/>
              </w:rPr>
              <w:sym w:font="Wingdings" w:char="F0E0"/>
            </w:r>
          </w:p>
        </w:tc>
        <w:tc>
          <w:tcPr>
            <w:tcW w:w="1134" w:type="dxa"/>
            <w:shd w:val="clear" w:color="auto" w:fill="auto"/>
            <w:vAlign w:val="center"/>
          </w:tcPr>
          <w:p w14:paraId="313D1A58" w14:textId="7E10C4A1" w:rsidR="00DE6F7B" w:rsidRPr="0064218E" w:rsidRDefault="00904C64" w:rsidP="002739CB">
            <w:pPr>
              <w:jc w:val="center"/>
              <w:rPr>
                <w:b/>
                <w:bCs/>
              </w:rPr>
            </w:pPr>
            <w:r w:rsidRPr="0064218E">
              <w:rPr>
                <w:b/>
                <w:bCs/>
              </w:rPr>
              <w:t>4.030,00</w:t>
            </w:r>
          </w:p>
        </w:tc>
      </w:tr>
    </w:tbl>
    <w:p w14:paraId="0D46C725" w14:textId="77777777" w:rsidR="00DE6F7B" w:rsidRDefault="00DE6F7B" w:rsidP="00DE6F7B">
      <w:pPr>
        <w:jc w:val="center"/>
        <w:rPr>
          <w:rFonts w:eastAsia="ArialMT"/>
          <w:b/>
          <w:bCs/>
          <w:color w:val="000000"/>
          <w:sz w:val="22"/>
          <w:szCs w:val="22"/>
        </w:rPr>
      </w:pPr>
    </w:p>
    <w:p w14:paraId="6F528B0A" w14:textId="77777777" w:rsidR="00DE6F7B" w:rsidRPr="0009554A" w:rsidRDefault="00DE6F7B" w:rsidP="00DE6F7B">
      <w:pPr>
        <w:jc w:val="center"/>
        <w:rPr>
          <w:b/>
          <w:bCs/>
        </w:rPr>
      </w:pPr>
      <w:r w:rsidRPr="0009554A">
        <w:rPr>
          <w:rFonts w:eastAsia="ArialMT"/>
          <w:b/>
          <w:bCs/>
          <w:color w:val="000000"/>
        </w:rPr>
        <w:t>Alimentação</w:t>
      </w:r>
    </w:p>
    <w:tbl>
      <w:tblPr>
        <w:tblW w:w="9385" w:type="dxa"/>
        <w:tblInd w:w="108" w:type="dxa"/>
        <w:tblLayout w:type="fixed"/>
        <w:tblLook w:val="0000" w:firstRow="0" w:lastRow="0" w:firstColumn="0" w:lastColumn="0" w:noHBand="0" w:noVBand="0"/>
      </w:tblPr>
      <w:tblGrid>
        <w:gridCol w:w="425"/>
        <w:gridCol w:w="3686"/>
        <w:gridCol w:w="1134"/>
        <w:gridCol w:w="992"/>
        <w:gridCol w:w="993"/>
        <w:gridCol w:w="850"/>
        <w:gridCol w:w="1305"/>
      </w:tblGrid>
      <w:tr w:rsidR="00DE6F7B" w:rsidRPr="00B2694C" w14:paraId="0E43EF40" w14:textId="77777777" w:rsidTr="00ED061D">
        <w:trPr>
          <w:cantSplit/>
          <w:trHeight w:val="1208"/>
        </w:trPr>
        <w:tc>
          <w:tcPr>
            <w:tcW w:w="425" w:type="dxa"/>
            <w:tcBorders>
              <w:top w:val="single" w:sz="4" w:space="0" w:color="000000"/>
              <w:left w:val="single" w:sz="4" w:space="0" w:color="000000"/>
              <w:bottom w:val="single" w:sz="4" w:space="0" w:color="000000"/>
            </w:tcBorders>
            <w:shd w:val="clear" w:color="auto" w:fill="D9D9D9"/>
            <w:textDirection w:val="btLr"/>
            <w:vAlign w:val="center"/>
          </w:tcPr>
          <w:p w14:paraId="4CACEC1A" w14:textId="77777777" w:rsidR="00DE6F7B" w:rsidRPr="008F567A" w:rsidRDefault="00DE6F7B" w:rsidP="00A12086">
            <w:pPr>
              <w:pStyle w:val="Contedodatabela"/>
              <w:ind w:left="113" w:right="113"/>
              <w:jc w:val="center"/>
              <w:rPr>
                <w:b/>
                <w:bCs/>
                <w:sz w:val="20"/>
                <w:szCs w:val="20"/>
              </w:rPr>
            </w:pPr>
            <w:r w:rsidRPr="008F567A">
              <w:rPr>
                <w:b/>
                <w:bCs/>
                <w:sz w:val="20"/>
                <w:szCs w:val="20"/>
              </w:rPr>
              <w:t>Item</w:t>
            </w:r>
          </w:p>
        </w:tc>
        <w:tc>
          <w:tcPr>
            <w:tcW w:w="3686" w:type="dxa"/>
            <w:tcBorders>
              <w:top w:val="single" w:sz="4" w:space="0" w:color="000000"/>
              <w:left w:val="single" w:sz="4" w:space="0" w:color="000000"/>
              <w:bottom w:val="single" w:sz="4" w:space="0" w:color="000000"/>
            </w:tcBorders>
            <w:shd w:val="clear" w:color="auto" w:fill="D9D9D9"/>
            <w:vAlign w:val="center"/>
          </w:tcPr>
          <w:p w14:paraId="20EA89D3" w14:textId="77777777" w:rsidR="00DE6F7B" w:rsidRPr="008F567A" w:rsidRDefault="00DE6F7B" w:rsidP="00A12086">
            <w:pPr>
              <w:pStyle w:val="Contedodatabela"/>
              <w:jc w:val="center"/>
              <w:rPr>
                <w:b/>
                <w:bCs/>
                <w:sz w:val="20"/>
                <w:szCs w:val="20"/>
              </w:rPr>
            </w:pPr>
            <w:r w:rsidRPr="008F567A">
              <w:rPr>
                <w:b/>
                <w:bCs/>
                <w:sz w:val="20"/>
                <w:szCs w:val="20"/>
              </w:rPr>
              <w:t>Descrição</w:t>
            </w:r>
          </w:p>
          <w:p w14:paraId="60B6181A" w14:textId="77777777" w:rsidR="00DE6F7B" w:rsidRPr="008F567A" w:rsidRDefault="00DE6F7B" w:rsidP="00A12086">
            <w:pPr>
              <w:pStyle w:val="Contedodatabela"/>
              <w:jc w:val="center"/>
              <w:rPr>
                <w:b/>
                <w:bCs/>
                <w:sz w:val="20"/>
                <w:szCs w:val="20"/>
              </w:rPr>
            </w:pPr>
            <w:r w:rsidRPr="008F567A">
              <w:rPr>
                <w:b/>
                <w:bCs/>
                <w:sz w:val="20"/>
                <w:szCs w:val="20"/>
              </w:rPr>
              <w:t>(descrição detalhada: atender a</w:t>
            </w:r>
            <w:r>
              <w:rPr>
                <w:b/>
                <w:bCs/>
                <w:sz w:val="20"/>
                <w:szCs w:val="20"/>
              </w:rPr>
              <w:t xml:space="preserve"> especificação contida no item 3</w:t>
            </w:r>
            <w:r w:rsidRPr="008F567A">
              <w:rPr>
                <w:b/>
                <w:bCs/>
                <w:sz w:val="20"/>
                <w:szCs w:val="20"/>
              </w:rPr>
              <w:t xml:space="preserve"> do termo de referencia)</w:t>
            </w:r>
          </w:p>
        </w:tc>
        <w:tc>
          <w:tcPr>
            <w:tcW w:w="1134" w:type="dxa"/>
            <w:tcBorders>
              <w:top w:val="single" w:sz="4" w:space="0" w:color="000000"/>
              <w:left w:val="single" w:sz="4" w:space="0" w:color="000000"/>
              <w:bottom w:val="single" w:sz="4" w:space="0" w:color="000000"/>
            </w:tcBorders>
            <w:shd w:val="clear" w:color="auto" w:fill="D9D9D9"/>
            <w:vAlign w:val="center"/>
          </w:tcPr>
          <w:p w14:paraId="44C77CFB" w14:textId="77777777" w:rsidR="00DE6F7B" w:rsidRPr="008F567A" w:rsidRDefault="00DE6F7B" w:rsidP="00A12086">
            <w:pPr>
              <w:pStyle w:val="Contedodatabela"/>
              <w:jc w:val="center"/>
              <w:rPr>
                <w:b/>
                <w:bCs/>
                <w:sz w:val="20"/>
                <w:szCs w:val="20"/>
              </w:rPr>
            </w:pPr>
            <w:r>
              <w:rPr>
                <w:b/>
                <w:bCs/>
                <w:sz w:val="20"/>
                <w:szCs w:val="20"/>
              </w:rPr>
              <w:t>Quant. de serviço</w:t>
            </w:r>
          </w:p>
        </w:tc>
        <w:tc>
          <w:tcPr>
            <w:tcW w:w="992" w:type="dxa"/>
            <w:tcBorders>
              <w:top w:val="single" w:sz="4" w:space="0" w:color="000000"/>
              <w:left w:val="single" w:sz="4" w:space="0" w:color="000000"/>
              <w:bottom w:val="single" w:sz="4" w:space="0" w:color="000000"/>
            </w:tcBorders>
            <w:shd w:val="clear" w:color="auto" w:fill="D9D9D9"/>
            <w:vAlign w:val="center"/>
          </w:tcPr>
          <w:p w14:paraId="3412735D" w14:textId="77777777" w:rsidR="00DE6F7B" w:rsidRPr="008F567A" w:rsidRDefault="00DE6F7B" w:rsidP="00A12086">
            <w:pPr>
              <w:pStyle w:val="Contedodatabela"/>
              <w:jc w:val="center"/>
              <w:rPr>
                <w:b/>
                <w:bCs/>
                <w:sz w:val="20"/>
                <w:szCs w:val="20"/>
              </w:rPr>
            </w:pPr>
            <w:r w:rsidRPr="008F567A">
              <w:rPr>
                <w:b/>
                <w:bCs/>
                <w:sz w:val="20"/>
                <w:szCs w:val="20"/>
              </w:rPr>
              <w:t>Quant</w:t>
            </w:r>
            <w:r>
              <w:rPr>
                <w:b/>
                <w:bCs/>
                <w:sz w:val="20"/>
                <w:szCs w:val="20"/>
              </w:rPr>
              <w:t xml:space="preserve">. </w:t>
            </w:r>
            <w:r w:rsidRPr="008F567A">
              <w:rPr>
                <w:b/>
                <w:bCs/>
                <w:sz w:val="20"/>
                <w:szCs w:val="20"/>
              </w:rPr>
              <w:t>de pessoas</w:t>
            </w:r>
          </w:p>
        </w:tc>
        <w:tc>
          <w:tcPr>
            <w:tcW w:w="993" w:type="dxa"/>
            <w:tcBorders>
              <w:top w:val="single" w:sz="4" w:space="0" w:color="000000"/>
              <w:left w:val="single" w:sz="4" w:space="0" w:color="000000"/>
              <w:bottom w:val="single" w:sz="4" w:space="0" w:color="000000"/>
            </w:tcBorders>
            <w:shd w:val="clear" w:color="auto" w:fill="D9D9D9"/>
            <w:vAlign w:val="center"/>
          </w:tcPr>
          <w:p w14:paraId="42E089E1" w14:textId="77777777" w:rsidR="00DE6F7B" w:rsidRPr="008F567A" w:rsidRDefault="00DE6F7B" w:rsidP="00A12086">
            <w:pPr>
              <w:pStyle w:val="Contedodatabela"/>
              <w:snapToGrid w:val="0"/>
              <w:jc w:val="center"/>
              <w:rPr>
                <w:b/>
                <w:bCs/>
                <w:sz w:val="20"/>
                <w:szCs w:val="20"/>
              </w:rPr>
            </w:pPr>
          </w:p>
          <w:p w14:paraId="3B166770" w14:textId="77777777" w:rsidR="00DE6F7B" w:rsidRPr="008F567A" w:rsidRDefault="00DE6F7B" w:rsidP="00A12086">
            <w:pPr>
              <w:pStyle w:val="Contedodatabela"/>
              <w:jc w:val="center"/>
              <w:rPr>
                <w:b/>
                <w:bCs/>
                <w:sz w:val="20"/>
                <w:szCs w:val="20"/>
              </w:rPr>
            </w:pPr>
            <w:r w:rsidRPr="008F567A">
              <w:rPr>
                <w:b/>
                <w:bCs/>
                <w:sz w:val="20"/>
                <w:szCs w:val="20"/>
              </w:rPr>
              <w:t>Medida</w:t>
            </w:r>
          </w:p>
          <w:p w14:paraId="658B0056" w14:textId="77777777" w:rsidR="00DE6F7B" w:rsidRPr="008F567A" w:rsidRDefault="00DE6F7B" w:rsidP="00A12086">
            <w:pPr>
              <w:pStyle w:val="Contedodatabela"/>
              <w:jc w:val="center"/>
              <w:rPr>
                <w:b/>
                <w:bCs/>
                <w:sz w:val="20"/>
                <w:szCs w:val="20"/>
              </w:rPr>
            </w:pPr>
          </w:p>
        </w:tc>
        <w:tc>
          <w:tcPr>
            <w:tcW w:w="850" w:type="dxa"/>
            <w:tcBorders>
              <w:top w:val="single" w:sz="4" w:space="0" w:color="000000"/>
              <w:left w:val="single" w:sz="4" w:space="0" w:color="000000"/>
              <w:bottom w:val="single" w:sz="4" w:space="0" w:color="000000"/>
            </w:tcBorders>
            <w:shd w:val="clear" w:color="auto" w:fill="D9D9D9"/>
            <w:textDirection w:val="btLr"/>
            <w:vAlign w:val="center"/>
          </w:tcPr>
          <w:p w14:paraId="2098DC7A" w14:textId="77777777" w:rsidR="00DE6F7B" w:rsidRPr="008F567A" w:rsidRDefault="00DE6F7B" w:rsidP="00A12086">
            <w:pPr>
              <w:pStyle w:val="Contedodatabela"/>
              <w:ind w:left="113" w:right="113"/>
              <w:jc w:val="center"/>
              <w:rPr>
                <w:b/>
                <w:bCs/>
                <w:sz w:val="20"/>
                <w:szCs w:val="20"/>
              </w:rPr>
            </w:pPr>
            <w:r w:rsidRPr="008F567A">
              <w:rPr>
                <w:b/>
                <w:bCs/>
                <w:sz w:val="20"/>
                <w:szCs w:val="20"/>
              </w:rPr>
              <w:t>Valor</w:t>
            </w:r>
          </w:p>
          <w:p w14:paraId="234F0A1E" w14:textId="77777777" w:rsidR="00DE6F7B" w:rsidRPr="008F567A" w:rsidRDefault="00DE6F7B" w:rsidP="00A12086">
            <w:pPr>
              <w:pStyle w:val="Contedodatabela"/>
              <w:ind w:left="113" w:right="113"/>
              <w:jc w:val="center"/>
              <w:rPr>
                <w:b/>
                <w:bCs/>
                <w:sz w:val="20"/>
                <w:szCs w:val="20"/>
              </w:rPr>
            </w:pPr>
            <w:r w:rsidRPr="008F567A">
              <w:rPr>
                <w:b/>
                <w:bCs/>
                <w:sz w:val="20"/>
                <w:szCs w:val="20"/>
              </w:rPr>
              <w:t xml:space="preserve">Unitário </w:t>
            </w:r>
          </w:p>
          <w:p w14:paraId="2A43D38D" w14:textId="77777777" w:rsidR="00DE6F7B" w:rsidRPr="008F567A" w:rsidRDefault="00DE6F7B" w:rsidP="00A12086">
            <w:pPr>
              <w:pStyle w:val="Contedodatabela"/>
              <w:ind w:left="113" w:right="113"/>
              <w:jc w:val="center"/>
              <w:rPr>
                <w:b/>
                <w:bCs/>
                <w:sz w:val="20"/>
                <w:szCs w:val="20"/>
              </w:rPr>
            </w:pPr>
            <w:r w:rsidRPr="008F567A">
              <w:rPr>
                <w:b/>
                <w:bCs/>
                <w:sz w:val="20"/>
                <w:szCs w:val="20"/>
              </w:rPr>
              <w:t>R$</w:t>
            </w:r>
          </w:p>
        </w:tc>
        <w:tc>
          <w:tcPr>
            <w:tcW w:w="1305" w:type="dxa"/>
            <w:tcBorders>
              <w:top w:val="single" w:sz="4" w:space="0" w:color="000000"/>
              <w:left w:val="single" w:sz="4" w:space="0" w:color="000000"/>
              <w:bottom w:val="single" w:sz="4" w:space="0" w:color="000000"/>
              <w:right w:val="single" w:sz="4" w:space="0" w:color="000000"/>
            </w:tcBorders>
            <w:shd w:val="clear" w:color="auto" w:fill="D9D9D9"/>
            <w:textDirection w:val="btLr"/>
            <w:vAlign w:val="center"/>
          </w:tcPr>
          <w:p w14:paraId="071799F9" w14:textId="77777777" w:rsidR="00DE6F7B" w:rsidRPr="008F567A" w:rsidRDefault="00DE6F7B" w:rsidP="00A12086">
            <w:pPr>
              <w:pStyle w:val="Contedodatabela"/>
              <w:ind w:left="113" w:right="113"/>
              <w:jc w:val="center"/>
              <w:rPr>
                <w:b/>
                <w:bCs/>
                <w:sz w:val="20"/>
                <w:szCs w:val="20"/>
              </w:rPr>
            </w:pPr>
            <w:r w:rsidRPr="008F567A">
              <w:rPr>
                <w:b/>
                <w:bCs/>
                <w:sz w:val="20"/>
                <w:szCs w:val="20"/>
              </w:rPr>
              <w:t>Valor</w:t>
            </w:r>
          </w:p>
          <w:p w14:paraId="2F7A9F74" w14:textId="77777777" w:rsidR="00DE6F7B" w:rsidRPr="008F567A" w:rsidRDefault="00DE6F7B" w:rsidP="00A12086">
            <w:pPr>
              <w:pStyle w:val="Contedodatabela"/>
              <w:ind w:left="113" w:right="113"/>
              <w:jc w:val="center"/>
            </w:pPr>
            <w:r w:rsidRPr="008F567A">
              <w:rPr>
                <w:b/>
                <w:bCs/>
                <w:sz w:val="20"/>
                <w:szCs w:val="20"/>
              </w:rPr>
              <w:t>Total do Item R$</w:t>
            </w:r>
          </w:p>
        </w:tc>
      </w:tr>
      <w:tr w:rsidR="00DE6F7B" w:rsidRPr="00B2694C" w14:paraId="648E65AD" w14:textId="77777777" w:rsidTr="00ED061D">
        <w:tblPrEx>
          <w:tblCellMar>
            <w:top w:w="55" w:type="dxa"/>
            <w:left w:w="55" w:type="dxa"/>
            <w:bottom w:w="55" w:type="dxa"/>
            <w:right w:w="55" w:type="dxa"/>
          </w:tblCellMar>
        </w:tblPrEx>
        <w:trPr>
          <w:trHeight w:hRule="exact" w:val="876"/>
        </w:trPr>
        <w:tc>
          <w:tcPr>
            <w:tcW w:w="425" w:type="dxa"/>
            <w:tcBorders>
              <w:left w:val="single" w:sz="2" w:space="0" w:color="000000"/>
              <w:bottom w:val="single" w:sz="2" w:space="0" w:color="000000"/>
            </w:tcBorders>
            <w:shd w:val="clear" w:color="auto" w:fill="auto"/>
            <w:vAlign w:val="center"/>
          </w:tcPr>
          <w:p w14:paraId="5F3E1003" w14:textId="77777777" w:rsidR="00DE6F7B" w:rsidRPr="00A27736" w:rsidRDefault="00DE6F7B" w:rsidP="00A12086">
            <w:pPr>
              <w:pStyle w:val="Contedodatabela"/>
              <w:jc w:val="center"/>
              <w:rPr>
                <w:sz w:val="20"/>
                <w:szCs w:val="20"/>
              </w:rPr>
            </w:pPr>
            <w:r>
              <w:rPr>
                <w:sz w:val="20"/>
                <w:szCs w:val="20"/>
              </w:rPr>
              <w:t>30</w:t>
            </w:r>
          </w:p>
        </w:tc>
        <w:tc>
          <w:tcPr>
            <w:tcW w:w="3686" w:type="dxa"/>
            <w:tcBorders>
              <w:left w:val="single" w:sz="2" w:space="0" w:color="000000"/>
              <w:bottom w:val="single" w:sz="2" w:space="0" w:color="000000"/>
            </w:tcBorders>
            <w:shd w:val="clear" w:color="auto" w:fill="auto"/>
            <w:vAlign w:val="center"/>
          </w:tcPr>
          <w:p w14:paraId="6AF931E8" w14:textId="77777777" w:rsidR="00DE6F7B" w:rsidRPr="00A27736" w:rsidRDefault="00DE6F7B" w:rsidP="00A12086">
            <w:pPr>
              <w:pStyle w:val="Contedodatabela"/>
              <w:jc w:val="both"/>
              <w:rPr>
                <w:sz w:val="20"/>
                <w:szCs w:val="20"/>
              </w:rPr>
            </w:pPr>
            <w:r>
              <w:rPr>
                <w:sz w:val="20"/>
                <w:szCs w:val="20"/>
              </w:rPr>
              <w:t>Almoço Institucional (23/11/22) com duração aproximada de 2 horas e em espaço fornecida pela Contratada.</w:t>
            </w:r>
          </w:p>
        </w:tc>
        <w:tc>
          <w:tcPr>
            <w:tcW w:w="1134" w:type="dxa"/>
            <w:tcBorders>
              <w:left w:val="single" w:sz="2" w:space="0" w:color="000000"/>
              <w:bottom w:val="single" w:sz="2" w:space="0" w:color="000000"/>
            </w:tcBorders>
            <w:shd w:val="clear" w:color="auto" w:fill="auto"/>
            <w:vAlign w:val="center"/>
          </w:tcPr>
          <w:p w14:paraId="74FC83EB" w14:textId="77777777" w:rsidR="00DE6F7B" w:rsidRPr="00A27736" w:rsidRDefault="00DE6F7B" w:rsidP="00A12086">
            <w:pPr>
              <w:pStyle w:val="Contedodatabela"/>
              <w:jc w:val="center"/>
              <w:rPr>
                <w:sz w:val="20"/>
                <w:szCs w:val="20"/>
              </w:rPr>
            </w:pPr>
            <w:r w:rsidRPr="00A27736">
              <w:rPr>
                <w:sz w:val="20"/>
                <w:szCs w:val="20"/>
              </w:rPr>
              <w:t>1</w:t>
            </w:r>
          </w:p>
        </w:tc>
        <w:tc>
          <w:tcPr>
            <w:tcW w:w="992" w:type="dxa"/>
            <w:tcBorders>
              <w:left w:val="single" w:sz="2" w:space="0" w:color="000000"/>
              <w:bottom w:val="single" w:sz="2" w:space="0" w:color="000000"/>
            </w:tcBorders>
            <w:shd w:val="clear" w:color="auto" w:fill="auto"/>
            <w:vAlign w:val="center"/>
          </w:tcPr>
          <w:p w14:paraId="165DCB48" w14:textId="77777777" w:rsidR="00DE6F7B" w:rsidRPr="00A27736" w:rsidRDefault="00DE6F7B" w:rsidP="00A12086">
            <w:pPr>
              <w:pStyle w:val="Contedodatabela"/>
              <w:jc w:val="center"/>
              <w:rPr>
                <w:sz w:val="20"/>
                <w:szCs w:val="20"/>
              </w:rPr>
            </w:pPr>
            <w:r w:rsidRPr="00A27736">
              <w:rPr>
                <w:sz w:val="20"/>
                <w:szCs w:val="20"/>
              </w:rPr>
              <w:t>10</w:t>
            </w:r>
            <w:r>
              <w:rPr>
                <w:sz w:val="20"/>
                <w:szCs w:val="20"/>
              </w:rPr>
              <w:t>0</w:t>
            </w:r>
          </w:p>
        </w:tc>
        <w:tc>
          <w:tcPr>
            <w:tcW w:w="993" w:type="dxa"/>
            <w:tcBorders>
              <w:left w:val="single" w:sz="2" w:space="0" w:color="000000"/>
              <w:bottom w:val="single" w:sz="2" w:space="0" w:color="000000"/>
            </w:tcBorders>
            <w:shd w:val="clear" w:color="auto" w:fill="auto"/>
            <w:vAlign w:val="center"/>
          </w:tcPr>
          <w:p w14:paraId="274C34D7" w14:textId="77777777" w:rsidR="00DE6F7B" w:rsidRPr="00A27736" w:rsidRDefault="00DE6F7B" w:rsidP="00A12086">
            <w:pPr>
              <w:pStyle w:val="Contedodatabela"/>
              <w:snapToGrid w:val="0"/>
              <w:jc w:val="center"/>
              <w:rPr>
                <w:sz w:val="20"/>
                <w:szCs w:val="20"/>
                <w:shd w:val="clear" w:color="auto" w:fill="00FF00"/>
              </w:rPr>
            </w:pPr>
            <w:r w:rsidRPr="00A27736">
              <w:rPr>
                <w:sz w:val="20"/>
                <w:szCs w:val="20"/>
              </w:rPr>
              <w:t>P/ pessoa</w:t>
            </w:r>
          </w:p>
        </w:tc>
        <w:tc>
          <w:tcPr>
            <w:tcW w:w="850" w:type="dxa"/>
            <w:tcBorders>
              <w:left w:val="single" w:sz="2" w:space="0" w:color="000000"/>
              <w:bottom w:val="single" w:sz="2" w:space="0" w:color="000000"/>
            </w:tcBorders>
            <w:shd w:val="clear" w:color="auto" w:fill="auto"/>
            <w:vAlign w:val="center"/>
          </w:tcPr>
          <w:p w14:paraId="3193F1F9" w14:textId="17D6C4E6" w:rsidR="00DE6F7B" w:rsidRPr="0064218E" w:rsidRDefault="00904C64" w:rsidP="002739CB">
            <w:pPr>
              <w:jc w:val="center"/>
              <w:rPr>
                <w:b/>
                <w:bCs/>
              </w:rPr>
            </w:pPr>
            <w:r w:rsidRPr="0064218E">
              <w:rPr>
                <w:b/>
                <w:bCs/>
              </w:rPr>
              <w:t>63,90</w:t>
            </w:r>
          </w:p>
        </w:tc>
        <w:tc>
          <w:tcPr>
            <w:tcW w:w="1305" w:type="dxa"/>
            <w:tcBorders>
              <w:left w:val="single" w:sz="2" w:space="0" w:color="000000"/>
              <w:bottom w:val="single" w:sz="2" w:space="0" w:color="000000"/>
              <w:right w:val="single" w:sz="2" w:space="0" w:color="000000"/>
            </w:tcBorders>
            <w:shd w:val="clear" w:color="auto" w:fill="auto"/>
            <w:vAlign w:val="center"/>
          </w:tcPr>
          <w:p w14:paraId="13B6BD71" w14:textId="26C1E259" w:rsidR="00DE6F7B" w:rsidRPr="0064218E" w:rsidRDefault="00904C64" w:rsidP="002739CB">
            <w:pPr>
              <w:jc w:val="center"/>
              <w:rPr>
                <w:b/>
                <w:bCs/>
              </w:rPr>
            </w:pPr>
            <w:r w:rsidRPr="0064218E">
              <w:rPr>
                <w:b/>
                <w:bCs/>
              </w:rPr>
              <w:t>6.390,00</w:t>
            </w:r>
          </w:p>
        </w:tc>
      </w:tr>
      <w:tr w:rsidR="00DE6F7B" w:rsidRPr="00895C07" w14:paraId="0B448402" w14:textId="77777777" w:rsidTr="00895C07">
        <w:tblPrEx>
          <w:tblCellMar>
            <w:top w:w="55" w:type="dxa"/>
            <w:left w:w="55" w:type="dxa"/>
            <w:bottom w:w="55" w:type="dxa"/>
            <w:right w:w="55" w:type="dxa"/>
          </w:tblCellMar>
        </w:tblPrEx>
        <w:trPr>
          <w:trHeight w:val="105"/>
        </w:trPr>
        <w:tc>
          <w:tcPr>
            <w:tcW w:w="8080" w:type="dxa"/>
            <w:gridSpan w:val="6"/>
            <w:tcBorders>
              <w:top w:val="single" w:sz="2" w:space="0" w:color="000000"/>
              <w:left w:val="single" w:sz="2" w:space="0" w:color="000000"/>
              <w:bottom w:val="single" w:sz="2" w:space="0" w:color="000000"/>
            </w:tcBorders>
            <w:shd w:val="clear" w:color="auto" w:fill="D9D9D9"/>
            <w:vAlign w:val="center"/>
          </w:tcPr>
          <w:p w14:paraId="45DF7E94" w14:textId="0EE73108" w:rsidR="00DE6F7B" w:rsidRPr="0064218E" w:rsidRDefault="00DE6F7B" w:rsidP="00A12086">
            <w:pPr>
              <w:pStyle w:val="Contedodatabela"/>
              <w:snapToGrid w:val="0"/>
              <w:jc w:val="center"/>
              <w:rPr>
                <w:highlight w:val="cyan"/>
                <w:shd w:val="clear" w:color="auto" w:fill="00FF00"/>
              </w:rPr>
            </w:pPr>
            <w:r w:rsidRPr="0064218E">
              <w:rPr>
                <w:b/>
              </w:rPr>
              <w:t>Valor Total da Alimentação</w:t>
            </w:r>
            <w:r w:rsidR="0064218E">
              <w:rPr>
                <w:b/>
              </w:rPr>
              <w:t xml:space="preserve"> </w:t>
            </w:r>
            <w:r w:rsidR="0064218E" w:rsidRPr="0064218E">
              <w:rPr>
                <w:b/>
              </w:rPr>
              <w:sym w:font="Wingdings" w:char="F0E0"/>
            </w:r>
          </w:p>
        </w:tc>
        <w:tc>
          <w:tcPr>
            <w:tcW w:w="1305"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2A07E0B7" w14:textId="04D10FE8" w:rsidR="00DE6F7B" w:rsidRPr="0064218E" w:rsidRDefault="00895C07" w:rsidP="002739CB">
            <w:pPr>
              <w:jc w:val="center"/>
              <w:rPr>
                <w:b/>
                <w:bCs/>
              </w:rPr>
            </w:pPr>
            <w:r w:rsidRPr="0064218E">
              <w:rPr>
                <w:b/>
                <w:bCs/>
              </w:rPr>
              <w:t>6.390,00</w:t>
            </w:r>
          </w:p>
        </w:tc>
      </w:tr>
    </w:tbl>
    <w:p w14:paraId="5E88E4B1" w14:textId="77777777" w:rsidR="00DE6F7B" w:rsidRDefault="00DE6F7B" w:rsidP="00C66B18">
      <w:pPr>
        <w:widowControl w:val="0"/>
        <w:numPr>
          <w:ilvl w:val="0"/>
          <w:numId w:val="26"/>
        </w:numPr>
        <w:suppressAutoHyphens/>
        <w:ind w:left="0" w:firstLine="0"/>
        <w:jc w:val="both"/>
        <w:rPr>
          <w:b/>
          <w:sz w:val="20"/>
          <w:szCs w:val="20"/>
        </w:rPr>
      </w:pPr>
      <w:r w:rsidRPr="00531F2E">
        <w:rPr>
          <w:sz w:val="20"/>
          <w:szCs w:val="20"/>
        </w:rPr>
        <w:t>Deve comportar no mesmo ambiente 100 (cem) pessoas sentadas em formato banquete, com espaço para circulação, respeitando o distanciamento exigido no Decreto Estadual do Bahia, que trata dos protocolos sanitários e distanciamento mínimo em combate a disseminação do Covid-19, se necessário à época. O espaço em que o almoço será servido não precisa necessariamente ser privativo, mas deve haver ao menos uma separação (com pedestais e cordas separadoras de fila, por exemplo) do ambiente a ser utilizado pelo Cofen e o restante do espaço.</w:t>
      </w:r>
      <w:r>
        <w:rPr>
          <w:sz w:val="20"/>
          <w:szCs w:val="20"/>
        </w:rPr>
        <w:t xml:space="preserve"> O ambiente deve estar em boas condições de uso, bem conservado e ser estar passando por reformas.</w:t>
      </w:r>
    </w:p>
    <w:p w14:paraId="44BA3B55" w14:textId="77777777" w:rsidR="00DE6F7B" w:rsidRDefault="00DE6F7B" w:rsidP="00C66B18">
      <w:pPr>
        <w:widowControl w:val="0"/>
        <w:numPr>
          <w:ilvl w:val="0"/>
          <w:numId w:val="26"/>
        </w:numPr>
        <w:suppressAutoHyphens/>
        <w:ind w:left="0" w:firstLine="0"/>
        <w:jc w:val="both"/>
        <w:rPr>
          <w:b/>
          <w:sz w:val="20"/>
          <w:szCs w:val="20"/>
        </w:rPr>
      </w:pPr>
      <w:r w:rsidRPr="00531F2E">
        <w:rPr>
          <w:sz w:val="20"/>
          <w:szCs w:val="20"/>
        </w:rPr>
        <w:t xml:space="preserve">O cardápio do almoço institucional será definido junto à Contratada, com antecedência mínima de 72 horas, mediante aprovação da organização do evento. </w:t>
      </w:r>
    </w:p>
    <w:p w14:paraId="37830E56" w14:textId="77777777" w:rsidR="00DE6F7B" w:rsidRDefault="00DE6F7B" w:rsidP="00C66B18">
      <w:pPr>
        <w:widowControl w:val="0"/>
        <w:numPr>
          <w:ilvl w:val="0"/>
          <w:numId w:val="26"/>
        </w:numPr>
        <w:suppressAutoHyphens/>
        <w:ind w:left="0" w:firstLine="0"/>
        <w:jc w:val="both"/>
        <w:rPr>
          <w:b/>
          <w:sz w:val="20"/>
          <w:szCs w:val="20"/>
        </w:rPr>
      </w:pPr>
      <w:r w:rsidRPr="000C2A92">
        <w:rPr>
          <w:sz w:val="20"/>
          <w:szCs w:val="20"/>
        </w:rPr>
        <w:t>Segue descrição do cardápio mínimo sugerido: a) Drinks e coquetéis não alcóolicos servidos livremente; b) Sucos, refrigerantes e água servidos livremente; c) Entradas quentes e frias, sendo 03 tipos de finger food, 02 tipos de canapés e 03 tipos de salgados; d) 03 tipos de saladas; e) Pratos Principais: 02 tipos de massa, 03 tipos de carnes (vermelha, branca e crustáceo), 03 tipos de guarnições, 01 prato vegetariano; f) 03 tipos de sobremesa (sendo uma sobremesa diet); g) Frutas diversas; h) Café.</w:t>
      </w:r>
    </w:p>
    <w:p w14:paraId="39C9C6A5" w14:textId="77777777" w:rsidR="00DE6F7B" w:rsidRDefault="00DE6F7B" w:rsidP="00C66B18">
      <w:pPr>
        <w:widowControl w:val="0"/>
        <w:numPr>
          <w:ilvl w:val="0"/>
          <w:numId w:val="26"/>
        </w:numPr>
        <w:suppressAutoHyphens/>
        <w:ind w:left="0" w:firstLine="0"/>
        <w:jc w:val="both"/>
        <w:rPr>
          <w:b/>
          <w:sz w:val="20"/>
          <w:szCs w:val="20"/>
        </w:rPr>
      </w:pPr>
      <w:r w:rsidRPr="000C2A92">
        <w:rPr>
          <w:sz w:val="20"/>
          <w:szCs w:val="20"/>
        </w:rPr>
        <w:t xml:space="preserve">A Contratada deverá fornecer </w:t>
      </w:r>
      <w:r>
        <w:rPr>
          <w:sz w:val="20"/>
          <w:szCs w:val="20"/>
        </w:rPr>
        <w:t xml:space="preserve">louças, </w:t>
      </w:r>
      <w:r w:rsidRPr="000C2A92">
        <w:rPr>
          <w:sz w:val="20"/>
          <w:szCs w:val="20"/>
        </w:rPr>
        <w:t>copos em vidro, guardanapos e lixeiras suficientes durante o serviço de almoço institucional;</w:t>
      </w:r>
    </w:p>
    <w:p w14:paraId="0CD673C6" w14:textId="77777777" w:rsidR="00DE6F7B" w:rsidRDefault="00DE6F7B" w:rsidP="00C66B18">
      <w:pPr>
        <w:widowControl w:val="0"/>
        <w:numPr>
          <w:ilvl w:val="0"/>
          <w:numId w:val="26"/>
        </w:numPr>
        <w:suppressAutoHyphens/>
        <w:ind w:left="0" w:firstLine="0"/>
        <w:jc w:val="both"/>
        <w:rPr>
          <w:b/>
          <w:sz w:val="20"/>
          <w:szCs w:val="20"/>
        </w:rPr>
      </w:pPr>
      <w:r w:rsidRPr="000C2A92">
        <w:rPr>
          <w:sz w:val="20"/>
          <w:szCs w:val="20"/>
        </w:rPr>
        <w:t>A Contratada deverá repor, sempre que necessário, os itens, a fim de atender a demanda.</w:t>
      </w:r>
    </w:p>
    <w:p w14:paraId="1A241F84" w14:textId="77777777" w:rsidR="00DE6F7B" w:rsidRDefault="00DE6F7B" w:rsidP="00C66B18">
      <w:pPr>
        <w:widowControl w:val="0"/>
        <w:numPr>
          <w:ilvl w:val="0"/>
          <w:numId w:val="26"/>
        </w:numPr>
        <w:suppressAutoHyphens/>
        <w:ind w:left="0" w:firstLine="0"/>
        <w:jc w:val="both"/>
        <w:rPr>
          <w:b/>
          <w:sz w:val="20"/>
          <w:szCs w:val="20"/>
        </w:rPr>
      </w:pPr>
      <w:r w:rsidRPr="000C2A92">
        <w:rPr>
          <w:sz w:val="20"/>
          <w:szCs w:val="20"/>
        </w:rPr>
        <w:t>O serviço de “alimentação” deve ser executado observando as condições de higiene e segurança no preparo dos alimentos;</w:t>
      </w:r>
    </w:p>
    <w:p w14:paraId="76D9C159" w14:textId="77777777" w:rsidR="00DE6F7B" w:rsidRDefault="00DE6F7B" w:rsidP="00C66B18">
      <w:pPr>
        <w:widowControl w:val="0"/>
        <w:numPr>
          <w:ilvl w:val="0"/>
          <w:numId w:val="26"/>
        </w:numPr>
        <w:suppressAutoHyphens/>
        <w:ind w:left="0" w:firstLine="0"/>
        <w:jc w:val="both"/>
        <w:rPr>
          <w:b/>
          <w:sz w:val="20"/>
          <w:szCs w:val="20"/>
        </w:rPr>
      </w:pPr>
      <w:r w:rsidRPr="000C2A92">
        <w:rPr>
          <w:sz w:val="20"/>
          <w:szCs w:val="20"/>
        </w:rPr>
        <w:t xml:space="preserve">A Contratada deverá manter equipe técnica para orientação sobre os procedimentos de recebimento e armazenamento dos gêneros alimentícios, preparo e distribuição dos alimentos, assegurando a qualidade dos serviços; </w:t>
      </w:r>
    </w:p>
    <w:p w14:paraId="1ADB6E97" w14:textId="77777777" w:rsidR="00DE6F7B" w:rsidRPr="000C2A92" w:rsidRDefault="00DE6F7B" w:rsidP="00C66B18">
      <w:pPr>
        <w:widowControl w:val="0"/>
        <w:numPr>
          <w:ilvl w:val="0"/>
          <w:numId w:val="26"/>
        </w:numPr>
        <w:suppressAutoHyphens/>
        <w:ind w:left="0" w:firstLine="0"/>
        <w:jc w:val="both"/>
        <w:rPr>
          <w:b/>
          <w:sz w:val="20"/>
          <w:szCs w:val="20"/>
        </w:rPr>
      </w:pPr>
      <w:r w:rsidRPr="000C2A92">
        <w:rPr>
          <w:sz w:val="20"/>
          <w:szCs w:val="20"/>
        </w:rPr>
        <w:t>A Contratada deverá fazer cumprir, pelo pessoal, as normas disciplinares e de segurança, através de recomendações ou de instruções escritas, e observar rigorosamente as normas de segurança, higiene e medicina do trabalho, além de responder civil e criminalmente, por quaisquer acidentes, danos ou prejuízos materiais ou pessoais causados ao Cofen, seus servidores, colaboradores ou terceiros, como consequência de imperícia, imprudência ou negligência própria ou de seus empregados, incluindo intoxicação alimentar causada aos comensais.</w:t>
      </w:r>
    </w:p>
    <w:p w14:paraId="6F2E690D" w14:textId="77777777" w:rsidR="00DE6F7B" w:rsidRDefault="00DE6F7B" w:rsidP="00DE6F7B"/>
    <w:p w14:paraId="4B9E92E7" w14:textId="77777777" w:rsidR="00DE6F7B" w:rsidRPr="00F27761" w:rsidRDefault="00DE6F7B" w:rsidP="00DE6F7B">
      <w:pPr>
        <w:jc w:val="both"/>
        <w:rPr>
          <w:b/>
          <w:color w:val="000000"/>
          <w:sz w:val="32"/>
          <w:szCs w:val="32"/>
        </w:rPr>
      </w:pPr>
      <w:r>
        <w:rPr>
          <w:b/>
          <w:color w:val="000000"/>
          <w:sz w:val="32"/>
          <w:szCs w:val="32"/>
        </w:rPr>
        <w:t>GRUPO 2</w:t>
      </w:r>
    </w:p>
    <w:p w14:paraId="1D768E6C" w14:textId="3667BD0F" w:rsidR="00DE6F7B" w:rsidRDefault="00DE6F7B" w:rsidP="00DE6F7B">
      <w:pPr>
        <w:jc w:val="center"/>
        <w:rPr>
          <w:rFonts w:eastAsia="ArialMT"/>
          <w:b/>
          <w:bCs/>
          <w:color w:val="000000"/>
        </w:rPr>
      </w:pPr>
      <w:r w:rsidRPr="00257C0D">
        <w:rPr>
          <w:rFonts w:eastAsia="ArialMT"/>
          <w:b/>
          <w:bCs/>
          <w:color w:val="000000"/>
        </w:rPr>
        <w:t>Transporte</w:t>
      </w:r>
    </w:p>
    <w:p w14:paraId="44CCAD3C" w14:textId="77777777" w:rsidR="00C2602C" w:rsidRPr="00257C0D" w:rsidRDefault="00C2602C" w:rsidP="00DE6F7B">
      <w:pPr>
        <w:jc w:val="center"/>
        <w:rPr>
          <w:rFonts w:eastAsia="ArialMT"/>
          <w:b/>
          <w:bCs/>
          <w:color w:val="000000"/>
        </w:rPr>
      </w:pPr>
    </w:p>
    <w:tbl>
      <w:tblPr>
        <w:tblW w:w="9923" w:type="dxa"/>
        <w:tblInd w:w="-28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00" w:firstRow="0" w:lastRow="0" w:firstColumn="0" w:lastColumn="0" w:noHBand="0" w:noVBand="0"/>
      </w:tblPr>
      <w:tblGrid>
        <w:gridCol w:w="412"/>
        <w:gridCol w:w="14"/>
        <w:gridCol w:w="992"/>
        <w:gridCol w:w="708"/>
        <w:gridCol w:w="647"/>
        <w:gridCol w:w="646"/>
        <w:gridCol w:w="125"/>
        <w:gridCol w:w="521"/>
        <w:gridCol w:w="646"/>
        <w:gridCol w:w="646"/>
        <w:gridCol w:w="646"/>
        <w:gridCol w:w="801"/>
        <w:gridCol w:w="851"/>
        <w:gridCol w:w="1026"/>
        <w:gridCol w:w="1242"/>
      </w:tblGrid>
      <w:tr w:rsidR="00DE6F7B" w:rsidRPr="00A831E6" w14:paraId="570CD853" w14:textId="77777777" w:rsidTr="00C2602C">
        <w:trPr>
          <w:trHeight w:val="647"/>
        </w:trPr>
        <w:tc>
          <w:tcPr>
            <w:tcW w:w="426" w:type="dxa"/>
            <w:gridSpan w:val="2"/>
            <w:vMerge w:val="restart"/>
            <w:shd w:val="clear" w:color="auto" w:fill="CCCCCC"/>
            <w:textDirection w:val="btLr"/>
            <w:vAlign w:val="center"/>
          </w:tcPr>
          <w:p w14:paraId="68428B4A" w14:textId="77777777" w:rsidR="00DE6F7B" w:rsidRPr="00EE6217" w:rsidRDefault="00DE6F7B" w:rsidP="00A12086">
            <w:pPr>
              <w:ind w:left="113" w:right="113"/>
              <w:jc w:val="center"/>
              <w:rPr>
                <w:rFonts w:eastAsia="Arial"/>
                <w:b/>
                <w:sz w:val="20"/>
                <w:szCs w:val="20"/>
              </w:rPr>
            </w:pPr>
            <w:r w:rsidRPr="00EE6217">
              <w:rPr>
                <w:rFonts w:eastAsia="Arial"/>
                <w:b/>
                <w:sz w:val="20"/>
                <w:szCs w:val="20"/>
              </w:rPr>
              <w:t>Item</w:t>
            </w:r>
          </w:p>
        </w:tc>
        <w:tc>
          <w:tcPr>
            <w:tcW w:w="992" w:type="dxa"/>
            <w:vMerge w:val="restart"/>
            <w:shd w:val="clear" w:color="auto" w:fill="CCCCCC"/>
            <w:tcMar>
              <w:left w:w="103" w:type="dxa"/>
            </w:tcMar>
            <w:vAlign w:val="center"/>
          </w:tcPr>
          <w:p w14:paraId="5BE68FB7" w14:textId="77777777" w:rsidR="00DE6F7B" w:rsidRPr="00EE6217" w:rsidRDefault="00DE6F7B" w:rsidP="00A12086">
            <w:pPr>
              <w:jc w:val="center"/>
              <w:rPr>
                <w:rFonts w:eastAsia="Arial"/>
                <w:b/>
                <w:sz w:val="20"/>
                <w:szCs w:val="20"/>
              </w:rPr>
            </w:pPr>
            <w:r>
              <w:rPr>
                <w:rFonts w:eastAsia="Arial"/>
                <w:b/>
                <w:sz w:val="20"/>
                <w:szCs w:val="20"/>
              </w:rPr>
              <w:t>Tipo de veículo</w:t>
            </w:r>
          </w:p>
        </w:tc>
        <w:tc>
          <w:tcPr>
            <w:tcW w:w="5386" w:type="dxa"/>
            <w:gridSpan w:val="9"/>
            <w:shd w:val="clear" w:color="auto" w:fill="CCCCCC"/>
            <w:tcMar>
              <w:left w:w="103" w:type="dxa"/>
            </w:tcMar>
            <w:vAlign w:val="center"/>
          </w:tcPr>
          <w:p w14:paraId="372446A8" w14:textId="77777777" w:rsidR="00DE6F7B" w:rsidRPr="004F3059" w:rsidRDefault="00DE6F7B" w:rsidP="00A12086">
            <w:pPr>
              <w:jc w:val="center"/>
              <w:rPr>
                <w:rFonts w:eastAsia="Arial"/>
                <w:b/>
                <w:sz w:val="20"/>
                <w:szCs w:val="20"/>
              </w:rPr>
            </w:pPr>
            <w:r w:rsidRPr="00EE6217">
              <w:rPr>
                <w:rFonts w:eastAsia="Arial"/>
                <w:b/>
                <w:sz w:val="20"/>
                <w:szCs w:val="20"/>
              </w:rPr>
              <w:t>Quant. de</w:t>
            </w:r>
            <w:r>
              <w:rPr>
                <w:rFonts w:eastAsia="Arial"/>
                <w:b/>
                <w:sz w:val="20"/>
                <w:szCs w:val="20"/>
              </w:rPr>
              <w:t xml:space="preserve"> viagens </w:t>
            </w:r>
            <w:r w:rsidRPr="00EE6217">
              <w:rPr>
                <w:rFonts w:eastAsia="Arial"/>
                <w:b/>
                <w:sz w:val="20"/>
                <w:szCs w:val="20"/>
              </w:rPr>
              <w:t>por data</w:t>
            </w:r>
          </w:p>
        </w:tc>
        <w:tc>
          <w:tcPr>
            <w:tcW w:w="851" w:type="dxa"/>
            <w:vMerge w:val="restart"/>
            <w:shd w:val="clear" w:color="auto" w:fill="CCCCCC"/>
            <w:vAlign w:val="center"/>
          </w:tcPr>
          <w:p w14:paraId="05B77972" w14:textId="77777777" w:rsidR="00DE6F7B" w:rsidRPr="004F3059" w:rsidRDefault="00DE6F7B" w:rsidP="00A12086">
            <w:pPr>
              <w:jc w:val="center"/>
              <w:rPr>
                <w:rFonts w:eastAsia="Arial"/>
                <w:b/>
                <w:sz w:val="20"/>
                <w:szCs w:val="20"/>
              </w:rPr>
            </w:pPr>
            <w:r w:rsidRPr="004F3059">
              <w:rPr>
                <w:rFonts w:eastAsia="Arial"/>
                <w:b/>
                <w:sz w:val="20"/>
                <w:szCs w:val="20"/>
              </w:rPr>
              <w:t xml:space="preserve">Quant. </w:t>
            </w:r>
            <w:r>
              <w:rPr>
                <w:rFonts w:eastAsia="Arial"/>
                <w:b/>
                <w:sz w:val="20"/>
                <w:szCs w:val="20"/>
              </w:rPr>
              <w:t>total d</w:t>
            </w:r>
            <w:r w:rsidRPr="004F3059">
              <w:rPr>
                <w:rFonts w:eastAsia="Arial"/>
                <w:b/>
                <w:sz w:val="20"/>
                <w:szCs w:val="20"/>
              </w:rPr>
              <w:t xml:space="preserve">e </w:t>
            </w:r>
            <w:r>
              <w:rPr>
                <w:rFonts w:eastAsia="Arial"/>
                <w:b/>
                <w:sz w:val="20"/>
                <w:szCs w:val="20"/>
              </w:rPr>
              <w:t>viagens</w:t>
            </w:r>
          </w:p>
        </w:tc>
        <w:tc>
          <w:tcPr>
            <w:tcW w:w="1026" w:type="dxa"/>
            <w:vMerge w:val="restart"/>
            <w:shd w:val="clear" w:color="auto" w:fill="CCCCCC"/>
            <w:textDirection w:val="btLr"/>
            <w:vAlign w:val="center"/>
          </w:tcPr>
          <w:p w14:paraId="6ABAB8CB" w14:textId="77777777" w:rsidR="00DE6F7B" w:rsidRPr="00BD741A" w:rsidRDefault="00DE6F7B" w:rsidP="00A12086">
            <w:pPr>
              <w:ind w:left="113" w:right="113"/>
              <w:jc w:val="center"/>
              <w:rPr>
                <w:rFonts w:eastAsia="Arial"/>
                <w:b/>
                <w:sz w:val="20"/>
                <w:szCs w:val="20"/>
              </w:rPr>
            </w:pPr>
            <w:r w:rsidRPr="00BD741A">
              <w:rPr>
                <w:rFonts w:eastAsia="Arial"/>
                <w:b/>
                <w:sz w:val="20"/>
                <w:szCs w:val="20"/>
              </w:rPr>
              <w:t>Valor Unitário</w:t>
            </w:r>
          </w:p>
        </w:tc>
        <w:tc>
          <w:tcPr>
            <w:tcW w:w="1242" w:type="dxa"/>
            <w:vMerge w:val="restart"/>
            <w:shd w:val="clear" w:color="auto" w:fill="CCCCCC"/>
            <w:textDirection w:val="btLr"/>
            <w:vAlign w:val="center"/>
          </w:tcPr>
          <w:p w14:paraId="18502E4C" w14:textId="77777777" w:rsidR="00DE6F7B" w:rsidRPr="00BD741A" w:rsidRDefault="00DE6F7B" w:rsidP="00A12086">
            <w:pPr>
              <w:ind w:left="113" w:right="113"/>
              <w:jc w:val="center"/>
              <w:rPr>
                <w:rFonts w:eastAsia="Arial"/>
                <w:b/>
                <w:sz w:val="20"/>
                <w:szCs w:val="20"/>
              </w:rPr>
            </w:pPr>
            <w:r w:rsidRPr="00BD741A">
              <w:rPr>
                <w:rFonts w:eastAsia="Arial"/>
                <w:b/>
                <w:sz w:val="20"/>
                <w:szCs w:val="20"/>
              </w:rPr>
              <w:t>Valor Total</w:t>
            </w:r>
          </w:p>
        </w:tc>
      </w:tr>
      <w:tr w:rsidR="00DE6F7B" w:rsidRPr="00A831E6" w14:paraId="3736F4EF" w14:textId="77777777" w:rsidTr="00C2602C">
        <w:trPr>
          <w:trHeight w:val="305"/>
        </w:trPr>
        <w:tc>
          <w:tcPr>
            <w:tcW w:w="426" w:type="dxa"/>
            <w:gridSpan w:val="2"/>
            <w:vMerge/>
            <w:shd w:val="clear" w:color="auto" w:fill="CCCCCC"/>
            <w:vAlign w:val="center"/>
          </w:tcPr>
          <w:p w14:paraId="22D3C344" w14:textId="77777777" w:rsidR="00DE6F7B" w:rsidRPr="00EE6217" w:rsidRDefault="00DE6F7B" w:rsidP="00A12086">
            <w:pPr>
              <w:jc w:val="center"/>
              <w:rPr>
                <w:rFonts w:eastAsia="Arial"/>
                <w:b/>
                <w:sz w:val="20"/>
                <w:szCs w:val="20"/>
              </w:rPr>
            </w:pPr>
          </w:p>
        </w:tc>
        <w:tc>
          <w:tcPr>
            <w:tcW w:w="992" w:type="dxa"/>
            <w:vMerge/>
            <w:shd w:val="clear" w:color="auto" w:fill="CCCCCC"/>
            <w:tcMar>
              <w:left w:w="103" w:type="dxa"/>
            </w:tcMar>
            <w:vAlign w:val="center"/>
          </w:tcPr>
          <w:p w14:paraId="30F6DCBF" w14:textId="77777777" w:rsidR="00DE6F7B" w:rsidRPr="00EE6217" w:rsidRDefault="00DE6F7B" w:rsidP="00A12086">
            <w:pPr>
              <w:jc w:val="center"/>
              <w:rPr>
                <w:rFonts w:eastAsia="Arial"/>
                <w:b/>
                <w:sz w:val="20"/>
                <w:szCs w:val="20"/>
              </w:rPr>
            </w:pPr>
          </w:p>
        </w:tc>
        <w:tc>
          <w:tcPr>
            <w:tcW w:w="2126" w:type="dxa"/>
            <w:gridSpan w:val="4"/>
            <w:shd w:val="clear" w:color="auto" w:fill="CCCCCC"/>
            <w:tcMar>
              <w:left w:w="103" w:type="dxa"/>
            </w:tcMar>
            <w:vAlign w:val="center"/>
          </w:tcPr>
          <w:p w14:paraId="097F6B73" w14:textId="77777777" w:rsidR="00DE6F7B" w:rsidRPr="00EE6217" w:rsidRDefault="00DE6F7B" w:rsidP="00A12086">
            <w:pPr>
              <w:jc w:val="center"/>
              <w:rPr>
                <w:rFonts w:eastAsia="Arial"/>
                <w:b/>
                <w:sz w:val="20"/>
                <w:szCs w:val="20"/>
              </w:rPr>
            </w:pPr>
            <w:r>
              <w:rPr>
                <w:rFonts w:eastAsia="Arial"/>
                <w:b/>
                <w:sz w:val="20"/>
                <w:szCs w:val="20"/>
              </w:rPr>
              <w:t>20/11</w:t>
            </w:r>
          </w:p>
        </w:tc>
        <w:tc>
          <w:tcPr>
            <w:tcW w:w="3260" w:type="dxa"/>
            <w:gridSpan w:val="5"/>
            <w:shd w:val="clear" w:color="auto" w:fill="CCCCCC"/>
            <w:tcMar>
              <w:left w:w="103" w:type="dxa"/>
            </w:tcMar>
            <w:vAlign w:val="center"/>
          </w:tcPr>
          <w:p w14:paraId="7849C901" w14:textId="77777777" w:rsidR="00DE6F7B" w:rsidRPr="00EE6217" w:rsidRDefault="00DE6F7B" w:rsidP="00A12086">
            <w:pPr>
              <w:jc w:val="center"/>
              <w:rPr>
                <w:rFonts w:eastAsia="Arial"/>
                <w:b/>
                <w:sz w:val="20"/>
                <w:szCs w:val="20"/>
              </w:rPr>
            </w:pPr>
            <w:r>
              <w:rPr>
                <w:rFonts w:eastAsia="Arial"/>
                <w:b/>
                <w:sz w:val="20"/>
                <w:szCs w:val="20"/>
              </w:rPr>
              <w:t>25/11</w:t>
            </w:r>
          </w:p>
        </w:tc>
        <w:tc>
          <w:tcPr>
            <w:tcW w:w="851" w:type="dxa"/>
            <w:vMerge/>
            <w:shd w:val="clear" w:color="auto" w:fill="CCCCCC"/>
          </w:tcPr>
          <w:p w14:paraId="41B12E57" w14:textId="77777777" w:rsidR="00DE6F7B" w:rsidRDefault="00DE6F7B" w:rsidP="00A12086">
            <w:pPr>
              <w:jc w:val="center"/>
              <w:rPr>
                <w:rFonts w:eastAsia="Arial"/>
                <w:b/>
                <w:sz w:val="22"/>
                <w:szCs w:val="22"/>
              </w:rPr>
            </w:pPr>
          </w:p>
        </w:tc>
        <w:tc>
          <w:tcPr>
            <w:tcW w:w="1026" w:type="dxa"/>
            <w:vMerge/>
            <w:shd w:val="clear" w:color="auto" w:fill="CCCCCC"/>
          </w:tcPr>
          <w:p w14:paraId="454B8690" w14:textId="77777777" w:rsidR="00DE6F7B" w:rsidRDefault="00DE6F7B" w:rsidP="00A12086">
            <w:pPr>
              <w:jc w:val="center"/>
              <w:rPr>
                <w:rFonts w:eastAsia="Arial"/>
                <w:b/>
                <w:sz w:val="22"/>
                <w:szCs w:val="22"/>
              </w:rPr>
            </w:pPr>
          </w:p>
        </w:tc>
        <w:tc>
          <w:tcPr>
            <w:tcW w:w="1242" w:type="dxa"/>
            <w:vMerge/>
            <w:shd w:val="clear" w:color="auto" w:fill="CCCCCC"/>
          </w:tcPr>
          <w:p w14:paraId="7D761CAC" w14:textId="77777777" w:rsidR="00DE6F7B" w:rsidRDefault="00DE6F7B" w:rsidP="00A12086">
            <w:pPr>
              <w:jc w:val="center"/>
              <w:rPr>
                <w:rFonts w:eastAsia="Arial"/>
                <w:b/>
                <w:sz w:val="22"/>
                <w:szCs w:val="22"/>
              </w:rPr>
            </w:pPr>
          </w:p>
        </w:tc>
      </w:tr>
      <w:tr w:rsidR="00DE6F7B" w:rsidRPr="00A831E6" w14:paraId="601EE01D" w14:textId="77777777" w:rsidTr="00C2602C">
        <w:trPr>
          <w:trHeight w:val="561"/>
        </w:trPr>
        <w:tc>
          <w:tcPr>
            <w:tcW w:w="426" w:type="dxa"/>
            <w:gridSpan w:val="2"/>
            <w:tcBorders>
              <w:bottom w:val="single" w:sz="4" w:space="0" w:color="00000A"/>
            </w:tcBorders>
            <w:vAlign w:val="center"/>
          </w:tcPr>
          <w:p w14:paraId="525F57CE" w14:textId="77777777" w:rsidR="00DE6F7B" w:rsidRDefault="00DE6F7B" w:rsidP="00A12086">
            <w:pPr>
              <w:jc w:val="center"/>
              <w:rPr>
                <w:rFonts w:eastAsia="Arial"/>
                <w:sz w:val="20"/>
                <w:szCs w:val="20"/>
              </w:rPr>
            </w:pPr>
            <w:r>
              <w:rPr>
                <w:rFonts w:eastAsia="Arial"/>
                <w:sz w:val="20"/>
                <w:szCs w:val="20"/>
              </w:rPr>
              <w:t>31</w:t>
            </w:r>
          </w:p>
        </w:tc>
        <w:tc>
          <w:tcPr>
            <w:tcW w:w="992" w:type="dxa"/>
            <w:tcBorders>
              <w:bottom w:val="single" w:sz="4" w:space="0" w:color="00000A"/>
            </w:tcBorders>
            <w:shd w:val="clear" w:color="auto" w:fill="auto"/>
            <w:tcMar>
              <w:left w:w="103" w:type="dxa"/>
            </w:tcMar>
            <w:vAlign w:val="center"/>
          </w:tcPr>
          <w:p w14:paraId="2EB851A7" w14:textId="77777777" w:rsidR="00DE6F7B" w:rsidRPr="00E8072E" w:rsidRDefault="00DE6F7B" w:rsidP="00A12086">
            <w:pPr>
              <w:rPr>
                <w:rFonts w:eastAsia="Arial"/>
                <w:sz w:val="20"/>
                <w:szCs w:val="20"/>
              </w:rPr>
            </w:pPr>
            <w:r>
              <w:rPr>
                <w:rFonts w:eastAsia="Arial"/>
                <w:sz w:val="20"/>
                <w:szCs w:val="20"/>
              </w:rPr>
              <w:t>Carro de passeio</w:t>
            </w:r>
          </w:p>
        </w:tc>
        <w:tc>
          <w:tcPr>
            <w:tcW w:w="2126" w:type="dxa"/>
            <w:gridSpan w:val="4"/>
            <w:tcBorders>
              <w:bottom w:val="single" w:sz="4" w:space="0" w:color="00000A"/>
            </w:tcBorders>
            <w:shd w:val="clear" w:color="auto" w:fill="auto"/>
            <w:tcMar>
              <w:left w:w="103" w:type="dxa"/>
            </w:tcMar>
            <w:vAlign w:val="center"/>
          </w:tcPr>
          <w:p w14:paraId="70214902" w14:textId="77777777" w:rsidR="00DE6F7B" w:rsidRPr="00E8072E" w:rsidRDefault="00DE6F7B" w:rsidP="00A12086">
            <w:pPr>
              <w:jc w:val="center"/>
              <w:rPr>
                <w:rFonts w:eastAsia="Arial"/>
                <w:sz w:val="20"/>
                <w:szCs w:val="20"/>
              </w:rPr>
            </w:pPr>
            <w:r>
              <w:rPr>
                <w:rFonts w:eastAsia="Arial"/>
                <w:sz w:val="20"/>
                <w:szCs w:val="20"/>
              </w:rPr>
              <w:t>20</w:t>
            </w:r>
          </w:p>
        </w:tc>
        <w:tc>
          <w:tcPr>
            <w:tcW w:w="3260" w:type="dxa"/>
            <w:gridSpan w:val="5"/>
            <w:tcBorders>
              <w:bottom w:val="single" w:sz="4" w:space="0" w:color="00000A"/>
            </w:tcBorders>
            <w:shd w:val="clear" w:color="auto" w:fill="auto"/>
            <w:tcMar>
              <w:left w:w="103" w:type="dxa"/>
            </w:tcMar>
            <w:vAlign w:val="center"/>
          </w:tcPr>
          <w:p w14:paraId="47FACDA8" w14:textId="77777777" w:rsidR="00DE6F7B" w:rsidRPr="00E8072E" w:rsidRDefault="00DE6F7B" w:rsidP="00A12086">
            <w:pPr>
              <w:jc w:val="center"/>
              <w:rPr>
                <w:rFonts w:eastAsia="Arial"/>
                <w:sz w:val="20"/>
                <w:szCs w:val="20"/>
              </w:rPr>
            </w:pPr>
            <w:r>
              <w:rPr>
                <w:rFonts w:eastAsia="Arial"/>
                <w:sz w:val="20"/>
                <w:szCs w:val="20"/>
              </w:rPr>
              <w:t>10</w:t>
            </w:r>
          </w:p>
        </w:tc>
        <w:tc>
          <w:tcPr>
            <w:tcW w:w="851" w:type="dxa"/>
            <w:tcBorders>
              <w:bottom w:val="single" w:sz="4" w:space="0" w:color="00000A"/>
            </w:tcBorders>
            <w:vAlign w:val="center"/>
          </w:tcPr>
          <w:p w14:paraId="7BB090A7" w14:textId="77777777" w:rsidR="00DE6F7B" w:rsidRPr="00E8072E" w:rsidRDefault="00DE6F7B" w:rsidP="00A12086">
            <w:pPr>
              <w:jc w:val="center"/>
              <w:rPr>
                <w:rFonts w:eastAsia="Arial"/>
                <w:sz w:val="20"/>
                <w:szCs w:val="20"/>
              </w:rPr>
            </w:pPr>
            <w:r>
              <w:rPr>
                <w:rFonts w:eastAsia="Arial"/>
                <w:sz w:val="20"/>
                <w:szCs w:val="20"/>
              </w:rPr>
              <w:t>30</w:t>
            </w:r>
          </w:p>
        </w:tc>
        <w:tc>
          <w:tcPr>
            <w:tcW w:w="1026" w:type="dxa"/>
            <w:tcBorders>
              <w:bottom w:val="single" w:sz="4" w:space="0" w:color="00000A"/>
            </w:tcBorders>
            <w:vAlign w:val="center"/>
          </w:tcPr>
          <w:p w14:paraId="3FAA42B7" w14:textId="3BC97641" w:rsidR="00DE6F7B" w:rsidRPr="00C2602C" w:rsidRDefault="00904C64" w:rsidP="00A12086">
            <w:pPr>
              <w:jc w:val="center"/>
              <w:rPr>
                <w:rFonts w:eastAsia="Arial"/>
                <w:b/>
                <w:bCs/>
                <w:sz w:val="21"/>
                <w:szCs w:val="21"/>
              </w:rPr>
            </w:pPr>
            <w:r w:rsidRPr="00C2602C">
              <w:rPr>
                <w:rFonts w:eastAsia="Arial"/>
                <w:b/>
                <w:bCs/>
                <w:sz w:val="21"/>
                <w:szCs w:val="21"/>
              </w:rPr>
              <w:t>450,00</w:t>
            </w:r>
          </w:p>
        </w:tc>
        <w:tc>
          <w:tcPr>
            <w:tcW w:w="1242" w:type="dxa"/>
            <w:vAlign w:val="center"/>
          </w:tcPr>
          <w:p w14:paraId="01CE3DA0" w14:textId="67560047" w:rsidR="00DE6F7B" w:rsidRPr="00C2602C" w:rsidRDefault="00904C64" w:rsidP="00A12086">
            <w:pPr>
              <w:jc w:val="center"/>
              <w:rPr>
                <w:rFonts w:eastAsia="Arial"/>
                <w:b/>
                <w:bCs/>
                <w:sz w:val="21"/>
                <w:szCs w:val="21"/>
              </w:rPr>
            </w:pPr>
            <w:r w:rsidRPr="00C2602C">
              <w:rPr>
                <w:rFonts w:eastAsia="Arial"/>
                <w:b/>
                <w:bCs/>
                <w:sz w:val="21"/>
                <w:szCs w:val="21"/>
              </w:rPr>
              <w:t>13.500,00</w:t>
            </w:r>
          </w:p>
        </w:tc>
      </w:tr>
      <w:tr w:rsidR="00DE6F7B" w:rsidRPr="00BD741A" w14:paraId="471A538D" w14:textId="77777777" w:rsidTr="00C2602C">
        <w:trPr>
          <w:trHeight w:val="647"/>
        </w:trPr>
        <w:tc>
          <w:tcPr>
            <w:tcW w:w="412" w:type="dxa"/>
            <w:vMerge w:val="restart"/>
            <w:shd w:val="clear" w:color="auto" w:fill="CCCCCC"/>
            <w:textDirection w:val="btLr"/>
            <w:vAlign w:val="center"/>
          </w:tcPr>
          <w:p w14:paraId="1B88B333" w14:textId="77777777" w:rsidR="00DE6F7B" w:rsidRPr="00EE6217" w:rsidRDefault="00DE6F7B" w:rsidP="00A12086">
            <w:pPr>
              <w:ind w:left="113" w:right="113"/>
              <w:jc w:val="center"/>
              <w:rPr>
                <w:rFonts w:eastAsia="Arial"/>
                <w:b/>
                <w:sz w:val="20"/>
                <w:szCs w:val="20"/>
              </w:rPr>
            </w:pPr>
            <w:r w:rsidRPr="00EE6217">
              <w:rPr>
                <w:rFonts w:eastAsia="Arial"/>
                <w:b/>
                <w:sz w:val="20"/>
                <w:szCs w:val="20"/>
              </w:rPr>
              <w:lastRenderedPageBreak/>
              <w:t>Item</w:t>
            </w:r>
          </w:p>
        </w:tc>
        <w:tc>
          <w:tcPr>
            <w:tcW w:w="1006" w:type="dxa"/>
            <w:gridSpan w:val="2"/>
            <w:vMerge w:val="restart"/>
            <w:shd w:val="clear" w:color="auto" w:fill="CCCCCC"/>
            <w:tcMar>
              <w:left w:w="103" w:type="dxa"/>
            </w:tcMar>
            <w:vAlign w:val="center"/>
          </w:tcPr>
          <w:p w14:paraId="664F5CE7" w14:textId="77777777" w:rsidR="00DE6F7B" w:rsidRPr="00EE6217" w:rsidRDefault="00DE6F7B" w:rsidP="00A12086">
            <w:pPr>
              <w:jc w:val="center"/>
              <w:rPr>
                <w:rFonts w:eastAsia="Arial"/>
                <w:b/>
                <w:sz w:val="20"/>
                <w:szCs w:val="20"/>
              </w:rPr>
            </w:pPr>
            <w:r>
              <w:rPr>
                <w:rFonts w:eastAsia="Arial"/>
                <w:b/>
                <w:sz w:val="20"/>
                <w:szCs w:val="20"/>
              </w:rPr>
              <w:t>Tipo de veículo</w:t>
            </w:r>
          </w:p>
        </w:tc>
        <w:tc>
          <w:tcPr>
            <w:tcW w:w="5386" w:type="dxa"/>
            <w:gridSpan w:val="9"/>
            <w:shd w:val="clear" w:color="auto" w:fill="CCCCCC"/>
            <w:tcMar>
              <w:left w:w="103" w:type="dxa"/>
            </w:tcMar>
            <w:vAlign w:val="center"/>
          </w:tcPr>
          <w:p w14:paraId="0DABFEA9" w14:textId="77777777" w:rsidR="00DE6F7B" w:rsidRPr="004F3059" w:rsidRDefault="00DE6F7B" w:rsidP="00A12086">
            <w:pPr>
              <w:jc w:val="center"/>
              <w:rPr>
                <w:rFonts w:eastAsia="Arial"/>
                <w:b/>
                <w:sz w:val="20"/>
                <w:szCs w:val="20"/>
              </w:rPr>
            </w:pPr>
            <w:r w:rsidRPr="00EE6217">
              <w:rPr>
                <w:rFonts w:eastAsia="Arial"/>
                <w:b/>
                <w:sz w:val="20"/>
                <w:szCs w:val="20"/>
              </w:rPr>
              <w:t>Quant. de</w:t>
            </w:r>
            <w:r>
              <w:rPr>
                <w:rFonts w:eastAsia="Arial"/>
                <w:b/>
                <w:sz w:val="20"/>
                <w:szCs w:val="20"/>
              </w:rPr>
              <w:t xml:space="preserve"> veículos </w:t>
            </w:r>
            <w:r w:rsidRPr="00EE6217">
              <w:rPr>
                <w:rFonts w:eastAsia="Arial"/>
                <w:b/>
                <w:sz w:val="20"/>
                <w:szCs w:val="20"/>
              </w:rPr>
              <w:t>por data</w:t>
            </w:r>
          </w:p>
        </w:tc>
        <w:tc>
          <w:tcPr>
            <w:tcW w:w="851" w:type="dxa"/>
            <w:vMerge w:val="restart"/>
            <w:shd w:val="clear" w:color="auto" w:fill="CCCCCC"/>
            <w:vAlign w:val="center"/>
          </w:tcPr>
          <w:p w14:paraId="1A554CB9" w14:textId="77777777" w:rsidR="00DE6F7B" w:rsidRPr="004F3059" w:rsidRDefault="00DE6F7B" w:rsidP="00A12086">
            <w:pPr>
              <w:jc w:val="center"/>
              <w:rPr>
                <w:rFonts w:eastAsia="Arial"/>
                <w:b/>
                <w:sz w:val="20"/>
                <w:szCs w:val="20"/>
              </w:rPr>
            </w:pPr>
            <w:r w:rsidRPr="004F3059">
              <w:rPr>
                <w:rFonts w:eastAsia="Arial"/>
                <w:b/>
                <w:sz w:val="20"/>
                <w:szCs w:val="20"/>
              </w:rPr>
              <w:t>Quan</w:t>
            </w:r>
            <w:r>
              <w:rPr>
                <w:rFonts w:eastAsia="Arial"/>
                <w:b/>
                <w:sz w:val="20"/>
                <w:szCs w:val="20"/>
              </w:rPr>
              <w:t>t. total d</w:t>
            </w:r>
            <w:r w:rsidRPr="004F3059">
              <w:rPr>
                <w:rFonts w:eastAsia="Arial"/>
                <w:b/>
                <w:sz w:val="20"/>
                <w:szCs w:val="20"/>
              </w:rPr>
              <w:t xml:space="preserve">e </w:t>
            </w:r>
            <w:r>
              <w:rPr>
                <w:rFonts w:eastAsia="Arial"/>
                <w:b/>
                <w:sz w:val="20"/>
                <w:szCs w:val="20"/>
              </w:rPr>
              <w:t>diárias</w:t>
            </w:r>
          </w:p>
        </w:tc>
        <w:tc>
          <w:tcPr>
            <w:tcW w:w="1026" w:type="dxa"/>
            <w:vMerge w:val="restart"/>
            <w:shd w:val="clear" w:color="auto" w:fill="CCCCCC"/>
            <w:textDirection w:val="btLr"/>
            <w:vAlign w:val="center"/>
          </w:tcPr>
          <w:p w14:paraId="556D18F1" w14:textId="77777777" w:rsidR="00DE6F7B" w:rsidRPr="00BD741A" w:rsidRDefault="00DE6F7B" w:rsidP="00A12086">
            <w:pPr>
              <w:ind w:left="113" w:right="113"/>
              <w:jc w:val="center"/>
              <w:rPr>
                <w:rFonts w:eastAsia="Arial"/>
                <w:b/>
                <w:sz w:val="20"/>
                <w:szCs w:val="20"/>
              </w:rPr>
            </w:pPr>
            <w:r w:rsidRPr="00BD741A">
              <w:rPr>
                <w:rFonts w:eastAsia="Arial"/>
                <w:b/>
                <w:sz w:val="20"/>
                <w:szCs w:val="20"/>
              </w:rPr>
              <w:t>Valor Unitário</w:t>
            </w:r>
          </w:p>
        </w:tc>
        <w:tc>
          <w:tcPr>
            <w:tcW w:w="1242" w:type="dxa"/>
            <w:vMerge w:val="restart"/>
            <w:shd w:val="clear" w:color="auto" w:fill="CCCCCC"/>
            <w:textDirection w:val="btLr"/>
            <w:vAlign w:val="center"/>
          </w:tcPr>
          <w:p w14:paraId="5562B72E" w14:textId="77777777" w:rsidR="00DE6F7B" w:rsidRPr="00BD741A" w:rsidRDefault="00DE6F7B" w:rsidP="00A12086">
            <w:pPr>
              <w:ind w:left="113" w:right="113"/>
              <w:jc w:val="center"/>
              <w:rPr>
                <w:rFonts w:eastAsia="Arial"/>
                <w:b/>
                <w:sz w:val="20"/>
                <w:szCs w:val="20"/>
              </w:rPr>
            </w:pPr>
            <w:r w:rsidRPr="00BD741A">
              <w:rPr>
                <w:rFonts w:eastAsia="Arial"/>
                <w:b/>
                <w:sz w:val="20"/>
                <w:szCs w:val="20"/>
              </w:rPr>
              <w:t>Valor Total</w:t>
            </w:r>
          </w:p>
        </w:tc>
      </w:tr>
      <w:tr w:rsidR="00DE6F7B" w14:paraId="6E0FE2AC" w14:textId="77777777" w:rsidTr="00C2602C">
        <w:trPr>
          <w:trHeight w:val="305"/>
        </w:trPr>
        <w:tc>
          <w:tcPr>
            <w:tcW w:w="412" w:type="dxa"/>
            <w:vMerge/>
            <w:shd w:val="clear" w:color="auto" w:fill="CCCCCC"/>
            <w:vAlign w:val="center"/>
          </w:tcPr>
          <w:p w14:paraId="58041B04" w14:textId="77777777" w:rsidR="00DE6F7B" w:rsidRPr="00EE6217" w:rsidRDefault="00DE6F7B" w:rsidP="00A12086">
            <w:pPr>
              <w:jc w:val="center"/>
              <w:rPr>
                <w:rFonts w:eastAsia="Arial"/>
                <w:b/>
                <w:sz w:val="20"/>
                <w:szCs w:val="20"/>
              </w:rPr>
            </w:pPr>
          </w:p>
        </w:tc>
        <w:tc>
          <w:tcPr>
            <w:tcW w:w="1006" w:type="dxa"/>
            <w:gridSpan w:val="2"/>
            <w:vMerge/>
            <w:shd w:val="clear" w:color="auto" w:fill="CCCCCC"/>
            <w:tcMar>
              <w:left w:w="103" w:type="dxa"/>
            </w:tcMar>
            <w:vAlign w:val="center"/>
          </w:tcPr>
          <w:p w14:paraId="308D5DA4" w14:textId="77777777" w:rsidR="00DE6F7B" w:rsidRPr="00EE6217" w:rsidRDefault="00DE6F7B" w:rsidP="00A12086">
            <w:pPr>
              <w:jc w:val="center"/>
              <w:rPr>
                <w:rFonts w:eastAsia="Arial"/>
                <w:b/>
                <w:sz w:val="20"/>
                <w:szCs w:val="20"/>
              </w:rPr>
            </w:pPr>
          </w:p>
        </w:tc>
        <w:tc>
          <w:tcPr>
            <w:tcW w:w="708" w:type="dxa"/>
            <w:shd w:val="clear" w:color="auto" w:fill="CCCCCC"/>
            <w:tcMar>
              <w:left w:w="103" w:type="dxa"/>
            </w:tcMar>
            <w:vAlign w:val="center"/>
          </w:tcPr>
          <w:p w14:paraId="3A4E39B7" w14:textId="77777777" w:rsidR="00DE6F7B" w:rsidRPr="001526B2" w:rsidRDefault="00DE6F7B" w:rsidP="00A12086">
            <w:pPr>
              <w:jc w:val="center"/>
              <w:rPr>
                <w:rFonts w:eastAsia="Arial"/>
                <w:b/>
                <w:sz w:val="16"/>
                <w:szCs w:val="16"/>
              </w:rPr>
            </w:pPr>
            <w:r w:rsidRPr="001526B2">
              <w:rPr>
                <w:rFonts w:eastAsia="Arial"/>
                <w:b/>
                <w:sz w:val="16"/>
                <w:szCs w:val="16"/>
              </w:rPr>
              <w:t>18/11</w:t>
            </w:r>
          </w:p>
        </w:tc>
        <w:tc>
          <w:tcPr>
            <w:tcW w:w="647" w:type="dxa"/>
            <w:shd w:val="clear" w:color="auto" w:fill="CCCCCC"/>
            <w:vAlign w:val="center"/>
          </w:tcPr>
          <w:p w14:paraId="6608F2DA" w14:textId="77777777" w:rsidR="00DE6F7B" w:rsidRPr="001526B2" w:rsidRDefault="00DE6F7B" w:rsidP="00A12086">
            <w:pPr>
              <w:jc w:val="center"/>
              <w:rPr>
                <w:rFonts w:eastAsia="Arial"/>
                <w:b/>
                <w:sz w:val="16"/>
                <w:szCs w:val="16"/>
              </w:rPr>
            </w:pPr>
            <w:r w:rsidRPr="001526B2">
              <w:rPr>
                <w:rFonts w:eastAsia="Arial"/>
                <w:b/>
                <w:sz w:val="16"/>
                <w:szCs w:val="16"/>
              </w:rPr>
              <w:t>19/11</w:t>
            </w:r>
          </w:p>
        </w:tc>
        <w:tc>
          <w:tcPr>
            <w:tcW w:w="646" w:type="dxa"/>
            <w:shd w:val="clear" w:color="auto" w:fill="CCCCCC"/>
            <w:vAlign w:val="center"/>
          </w:tcPr>
          <w:p w14:paraId="00597914" w14:textId="77777777" w:rsidR="00DE6F7B" w:rsidRPr="001526B2" w:rsidRDefault="00DE6F7B" w:rsidP="00A12086">
            <w:pPr>
              <w:jc w:val="center"/>
              <w:rPr>
                <w:rFonts w:eastAsia="Arial"/>
                <w:b/>
                <w:sz w:val="16"/>
                <w:szCs w:val="16"/>
              </w:rPr>
            </w:pPr>
            <w:r w:rsidRPr="001526B2">
              <w:rPr>
                <w:rFonts w:eastAsia="Arial"/>
                <w:b/>
                <w:sz w:val="16"/>
                <w:szCs w:val="16"/>
              </w:rPr>
              <w:t>20/11</w:t>
            </w:r>
          </w:p>
        </w:tc>
        <w:tc>
          <w:tcPr>
            <w:tcW w:w="646" w:type="dxa"/>
            <w:gridSpan w:val="2"/>
            <w:shd w:val="clear" w:color="auto" w:fill="CCCCCC"/>
            <w:vAlign w:val="center"/>
          </w:tcPr>
          <w:p w14:paraId="0386AC9E" w14:textId="77777777" w:rsidR="00DE6F7B" w:rsidRPr="001526B2" w:rsidRDefault="00DE6F7B" w:rsidP="00A12086">
            <w:pPr>
              <w:jc w:val="center"/>
              <w:rPr>
                <w:rFonts w:eastAsia="Arial"/>
                <w:b/>
                <w:sz w:val="16"/>
                <w:szCs w:val="16"/>
              </w:rPr>
            </w:pPr>
            <w:r w:rsidRPr="001526B2">
              <w:rPr>
                <w:rFonts w:eastAsia="Arial"/>
                <w:b/>
                <w:sz w:val="16"/>
                <w:szCs w:val="16"/>
              </w:rPr>
              <w:t>21/11</w:t>
            </w:r>
          </w:p>
        </w:tc>
        <w:tc>
          <w:tcPr>
            <w:tcW w:w="646" w:type="dxa"/>
            <w:shd w:val="clear" w:color="auto" w:fill="CCCCCC"/>
            <w:tcMar>
              <w:left w:w="103" w:type="dxa"/>
            </w:tcMar>
            <w:vAlign w:val="center"/>
          </w:tcPr>
          <w:p w14:paraId="6098CD4A" w14:textId="77777777" w:rsidR="00DE6F7B" w:rsidRPr="001526B2" w:rsidRDefault="00DE6F7B" w:rsidP="00A12086">
            <w:pPr>
              <w:jc w:val="center"/>
              <w:rPr>
                <w:rFonts w:eastAsia="Arial"/>
                <w:b/>
                <w:sz w:val="16"/>
                <w:szCs w:val="16"/>
              </w:rPr>
            </w:pPr>
            <w:r w:rsidRPr="001526B2">
              <w:rPr>
                <w:rFonts w:eastAsia="Arial"/>
                <w:b/>
                <w:sz w:val="16"/>
                <w:szCs w:val="16"/>
              </w:rPr>
              <w:t>22/11</w:t>
            </w:r>
          </w:p>
        </w:tc>
        <w:tc>
          <w:tcPr>
            <w:tcW w:w="646" w:type="dxa"/>
            <w:shd w:val="clear" w:color="auto" w:fill="CCCCCC"/>
            <w:vAlign w:val="center"/>
          </w:tcPr>
          <w:p w14:paraId="61087851" w14:textId="77777777" w:rsidR="00DE6F7B" w:rsidRPr="001526B2" w:rsidRDefault="00DE6F7B" w:rsidP="00A12086">
            <w:pPr>
              <w:jc w:val="center"/>
              <w:rPr>
                <w:rFonts w:eastAsia="Arial"/>
                <w:b/>
                <w:sz w:val="16"/>
                <w:szCs w:val="16"/>
              </w:rPr>
            </w:pPr>
            <w:r w:rsidRPr="001526B2">
              <w:rPr>
                <w:rFonts w:eastAsia="Arial"/>
                <w:b/>
                <w:sz w:val="16"/>
                <w:szCs w:val="16"/>
              </w:rPr>
              <w:t>23/11</w:t>
            </w:r>
          </w:p>
        </w:tc>
        <w:tc>
          <w:tcPr>
            <w:tcW w:w="646" w:type="dxa"/>
            <w:shd w:val="clear" w:color="auto" w:fill="CCCCCC"/>
            <w:vAlign w:val="center"/>
          </w:tcPr>
          <w:p w14:paraId="1CFCACB8" w14:textId="77777777" w:rsidR="00DE6F7B" w:rsidRPr="001526B2" w:rsidRDefault="00DE6F7B" w:rsidP="00A12086">
            <w:pPr>
              <w:jc w:val="center"/>
              <w:rPr>
                <w:rFonts w:eastAsia="Arial"/>
                <w:b/>
                <w:sz w:val="16"/>
                <w:szCs w:val="16"/>
              </w:rPr>
            </w:pPr>
            <w:r w:rsidRPr="001526B2">
              <w:rPr>
                <w:rFonts w:eastAsia="Arial"/>
                <w:b/>
                <w:sz w:val="16"/>
                <w:szCs w:val="16"/>
              </w:rPr>
              <w:t>24/11</w:t>
            </w:r>
          </w:p>
        </w:tc>
        <w:tc>
          <w:tcPr>
            <w:tcW w:w="801" w:type="dxa"/>
            <w:shd w:val="clear" w:color="auto" w:fill="CCCCCC"/>
            <w:vAlign w:val="center"/>
          </w:tcPr>
          <w:p w14:paraId="247ADAE6" w14:textId="77777777" w:rsidR="00DE6F7B" w:rsidRPr="001526B2" w:rsidRDefault="00DE6F7B" w:rsidP="00A12086">
            <w:pPr>
              <w:jc w:val="center"/>
              <w:rPr>
                <w:rFonts w:eastAsia="Arial"/>
                <w:b/>
                <w:sz w:val="16"/>
                <w:szCs w:val="16"/>
              </w:rPr>
            </w:pPr>
            <w:r w:rsidRPr="001526B2">
              <w:rPr>
                <w:rFonts w:eastAsia="Arial"/>
                <w:b/>
                <w:sz w:val="16"/>
                <w:szCs w:val="16"/>
              </w:rPr>
              <w:t>25/11</w:t>
            </w:r>
          </w:p>
        </w:tc>
        <w:tc>
          <w:tcPr>
            <w:tcW w:w="851" w:type="dxa"/>
            <w:vMerge/>
            <w:shd w:val="clear" w:color="auto" w:fill="CCCCCC"/>
          </w:tcPr>
          <w:p w14:paraId="182C6B0B" w14:textId="77777777" w:rsidR="00DE6F7B" w:rsidRDefault="00DE6F7B" w:rsidP="00A12086">
            <w:pPr>
              <w:jc w:val="center"/>
              <w:rPr>
                <w:rFonts w:eastAsia="Arial"/>
                <w:b/>
                <w:sz w:val="22"/>
                <w:szCs w:val="22"/>
              </w:rPr>
            </w:pPr>
          </w:p>
        </w:tc>
        <w:tc>
          <w:tcPr>
            <w:tcW w:w="1026" w:type="dxa"/>
            <w:vMerge/>
            <w:shd w:val="clear" w:color="auto" w:fill="CCCCCC"/>
          </w:tcPr>
          <w:p w14:paraId="7B135564" w14:textId="77777777" w:rsidR="00DE6F7B" w:rsidRDefault="00DE6F7B" w:rsidP="00A12086">
            <w:pPr>
              <w:jc w:val="center"/>
              <w:rPr>
                <w:rFonts w:eastAsia="Arial"/>
                <w:b/>
                <w:sz w:val="22"/>
                <w:szCs w:val="22"/>
              </w:rPr>
            </w:pPr>
          </w:p>
        </w:tc>
        <w:tc>
          <w:tcPr>
            <w:tcW w:w="1242" w:type="dxa"/>
            <w:vMerge/>
            <w:shd w:val="clear" w:color="auto" w:fill="CCCCCC"/>
          </w:tcPr>
          <w:p w14:paraId="2FBFD9B6" w14:textId="77777777" w:rsidR="00DE6F7B" w:rsidRDefault="00DE6F7B" w:rsidP="00A12086">
            <w:pPr>
              <w:jc w:val="center"/>
              <w:rPr>
                <w:rFonts w:eastAsia="Arial"/>
                <w:b/>
                <w:sz w:val="22"/>
                <w:szCs w:val="22"/>
              </w:rPr>
            </w:pPr>
          </w:p>
        </w:tc>
      </w:tr>
      <w:tr w:rsidR="00DE6F7B" w:rsidRPr="00CE17DE" w14:paraId="6D0C8F5D" w14:textId="77777777" w:rsidTr="00C2602C">
        <w:trPr>
          <w:trHeight w:val="368"/>
        </w:trPr>
        <w:tc>
          <w:tcPr>
            <w:tcW w:w="412" w:type="dxa"/>
            <w:tcBorders>
              <w:bottom w:val="single" w:sz="4" w:space="0" w:color="00000A"/>
            </w:tcBorders>
            <w:vAlign w:val="center"/>
          </w:tcPr>
          <w:p w14:paraId="7277CC3B" w14:textId="77777777" w:rsidR="00DE6F7B" w:rsidRDefault="00DE6F7B" w:rsidP="00A12086">
            <w:pPr>
              <w:jc w:val="center"/>
              <w:rPr>
                <w:rFonts w:eastAsia="Arial"/>
                <w:sz w:val="20"/>
                <w:szCs w:val="20"/>
              </w:rPr>
            </w:pPr>
            <w:r>
              <w:rPr>
                <w:rFonts w:eastAsia="Arial"/>
                <w:sz w:val="20"/>
                <w:szCs w:val="20"/>
              </w:rPr>
              <w:t>32</w:t>
            </w:r>
          </w:p>
        </w:tc>
        <w:tc>
          <w:tcPr>
            <w:tcW w:w="1006" w:type="dxa"/>
            <w:gridSpan w:val="2"/>
            <w:tcBorders>
              <w:bottom w:val="single" w:sz="4" w:space="0" w:color="00000A"/>
            </w:tcBorders>
            <w:shd w:val="clear" w:color="auto" w:fill="auto"/>
            <w:tcMar>
              <w:left w:w="103" w:type="dxa"/>
            </w:tcMar>
            <w:vAlign w:val="center"/>
          </w:tcPr>
          <w:p w14:paraId="78E2D510" w14:textId="77777777" w:rsidR="00DE6F7B" w:rsidRDefault="00DE6F7B" w:rsidP="00A12086">
            <w:pPr>
              <w:rPr>
                <w:rFonts w:eastAsia="Arial"/>
                <w:sz w:val="20"/>
                <w:szCs w:val="20"/>
              </w:rPr>
            </w:pPr>
            <w:r>
              <w:rPr>
                <w:rFonts w:eastAsia="Arial"/>
                <w:sz w:val="20"/>
                <w:szCs w:val="20"/>
              </w:rPr>
              <w:t>Van</w:t>
            </w:r>
          </w:p>
        </w:tc>
        <w:tc>
          <w:tcPr>
            <w:tcW w:w="708" w:type="dxa"/>
            <w:tcBorders>
              <w:bottom w:val="single" w:sz="4" w:space="0" w:color="00000A"/>
            </w:tcBorders>
            <w:shd w:val="clear" w:color="auto" w:fill="auto"/>
            <w:tcMar>
              <w:left w:w="103" w:type="dxa"/>
            </w:tcMar>
            <w:vAlign w:val="center"/>
          </w:tcPr>
          <w:p w14:paraId="3114BABA" w14:textId="77777777" w:rsidR="00DE6F7B" w:rsidRDefault="00DE6F7B" w:rsidP="00A12086">
            <w:pPr>
              <w:jc w:val="center"/>
              <w:rPr>
                <w:rFonts w:eastAsia="Arial"/>
                <w:sz w:val="20"/>
                <w:szCs w:val="20"/>
              </w:rPr>
            </w:pPr>
            <w:r>
              <w:rPr>
                <w:rFonts w:eastAsia="Arial"/>
                <w:sz w:val="20"/>
                <w:szCs w:val="20"/>
              </w:rPr>
              <w:t>-</w:t>
            </w:r>
          </w:p>
        </w:tc>
        <w:tc>
          <w:tcPr>
            <w:tcW w:w="647" w:type="dxa"/>
            <w:tcBorders>
              <w:bottom w:val="single" w:sz="4" w:space="0" w:color="00000A"/>
            </w:tcBorders>
            <w:shd w:val="clear" w:color="auto" w:fill="auto"/>
            <w:vAlign w:val="center"/>
          </w:tcPr>
          <w:p w14:paraId="034C4B6A" w14:textId="77777777" w:rsidR="00DE6F7B" w:rsidRPr="00E8072E" w:rsidRDefault="00DE6F7B" w:rsidP="00A12086">
            <w:pPr>
              <w:jc w:val="center"/>
              <w:rPr>
                <w:rFonts w:eastAsia="Arial"/>
                <w:sz w:val="20"/>
                <w:szCs w:val="20"/>
              </w:rPr>
            </w:pPr>
            <w:r>
              <w:rPr>
                <w:rFonts w:eastAsia="Arial"/>
                <w:sz w:val="20"/>
                <w:szCs w:val="20"/>
              </w:rPr>
              <w:t>-</w:t>
            </w:r>
          </w:p>
        </w:tc>
        <w:tc>
          <w:tcPr>
            <w:tcW w:w="646" w:type="dxa"/>
            <w:tcBorders>
              <w:bottom w:val="single" w:sz="4" w:space="0" w:color="00000A"/>
            </w:tcBorders>
            <w:shd w:val="clear" w:color="auto" w:fill="auto"/>
            <w:vAlign w:val="center"/>
          </w:tcPr>
          <w:p w14:paraId="20F5CCD2" w14:textId="77777777" w:rsidR="00DE6F7B" w:rsidRPr="00E8072E" w:rsidRDefault="00DE6F7B" w:rsidP="00A12086">
            <w:pPr>
              <w:jc w:val="center"/>
              <w:rPr>
                <w:rFonts w:eastAsia="Arial"/>
                <w:sz w:val="20"/>
                <w:szCs w:val="20"/>
              </w:rPr>
            </w:pPr>
            <w:r>
              <w:rPr>
                <w:rFonts w:eastAsia="Arial"/>
                <w:sz w:val="20"/>
                <w:szCs w:val="20"/>
              </w:rPr>
              <w:t>-</w:t>
            </w:r>
          </w:p>
        </w:tc>
        <w:tc>
          <w:tcPr>
            <w:tcW w:w="646" w:type="dxa"/>
            <w:gridSpan w:val="2"/>
            <w:tcBorders>
              <w:bottom w:val="single" w:sz="4" w:space="0" w:color="00000A"/>
            </w:tcBorders>
            <w:shd w:val="clear" w:color="auto" w:fill="auto"/>
            <w:vAlign w:val="center"/>
          </w:tcPr>
          <w:p w14:paraId="10BF4752" w14:textId="77777777" w:rsidR="00DE6F7B" w:rsidRPr="00E8072E" w:rsidRDefault="00DE6F7B" w:rsidP="00A12086">
            <w:pPr>
              <w:jc w:val="center"/>
              <w:rPr>
                <w:rFonts w:eastAsia="Arial"/>
                <w:sz w:val="20"/>
                <w:szCs w:val="20"/>
              </w:rPr>
            </w:pPr>
            <w:r>
              <w:rPr>
                <w:rFonts w:eastAsia="Arial"/>
                <w:sz w:val="20"/>
                <w:szCs w:val="20"/>
              </w:rPr>
              <w:t>01</w:t>
            </w:r>
          </w:p>
        </w:tc>
        <w:tc>
          <w:tcPr>
            <w:tcW w:w="646" w:type="dxa"/>
            <w:tcBorders>
              <w:bottom w:val="single" w:sz="4" w:space="0" w:color="00000A"/>
            </w:tcBorders>
            <w:shd w:val="clear" w:color="auto" w:fill="auto"/>
            <w:tcMar>
              <w:left w:w="103" w:type="dxa"/>
            </w:tcMar>
            <w:vAlign w:val="center"/>
          </w:tcPr>
          <w:p w14:paraId="151FD3A8" w14:textId="77777777" w:rsidR="00DE6F7B" w:rsidRDefault="00DE6F7B" w:rsidP="00A12086">
            <w:pPr>
              <w:jc w:val="center"/>
              <w:rPr>
                <w:rFonts w:eastAsia="Arial"/>
                <w:sz w:val="20"/>
                <w:szCs w:val="20"/>
              </w:rPr>
            </w:pPr>
            <w:r>
              <w:rPr>
                <w:rFonts w:eastAsia="Arial"/>
                <w:sz w:val="20"/>
                <w:szCs w:val="20"/>
              </w:rPr>
              <w:t>01</w:t>
            </w:r>
          </w:p>
        </w:tc>
        <w:tc>
          <w:tcPr>
            <w:tcW w:w="646" w:type="dxa"/>
            <w:tcBorders>
              <w:bottom w:val="single" w:sz="4" w:space="0" w:color="00000A"/>
            </w:tcBorders>
            <w:shd w:val="clear" w:color="auto" w:fill="auto"/>
            <w:vAlign w:val="center"/>
          </w:tcPr>
          <w:p w14:paraId="010796B9" w14:textId="77777777" w:rsidR="00DE6F7B" w:rsidRPr="00E8072E" w:rsidRDefault="00DE6F7B" w:rsidP="00A12086">
            <w:pPr>
              <w:jc w:val="center"/>
              <w:rPr>
                <w:rFonts w:eastAsia="Arial"/>
                <w:sz w:val="20"/>
                <w:szCs w:val="20"/>
              </w:rPr>
            </w:pPr>
            <w:r>
              <w:rPr>
                <w:rFonts w:eastAsia="Arial"/>
                <w:sz w:val="20"/>
                <w:szCs w:val="20"/>
              </w:rPr>
              <w:t>01</w:t>
            </w:r>
          </w:p>
        </w:tc>
        <w:tc>
          <w:tcPr>
            <w:tcW w:w="646" w:type="dxa"/>
            <w:tcBorders>
              <w:bottom w:val="single" w:sz="4" w:space="0" w:color="00000A"/>
            </w:tcBorders>
            <w:shd w:val="clear" w:color="auto" w:fill="auto"/>
            <w:vAlign w:val="center"/>
          </w:tcPr>
          <w:p w14:paraId="1B2DDDA6" w14:textId="77777777" w:rsidR="00DE6F7B" w:rsidRPr="00E8072E" w:rsidRDefault="00DE6F7B" w:rsidP="00A12086">
            <w:pPr>
              <w:jc w:val="center"/>
              <w:rPr>
                <w:rFonts w:eastAsia="Arial"/>
                <w:sz w:val="20"/>
                <w:szCs w:val="20"/>
              </w:rPr>
            </w:pPr>
            <w:r>
              <w:rPr>
                <w:rFonts w:eastAsia="Arial"/>
                <w:sz w:val="20"/>
                <w:szCs w:val="20"/>
              </w:rPr>
              <w:t>01</w:t>
            </w:r>
          </w:p>
        </w:tc>
        <w:tc>
          <w:tcPr>
            <w:tcW w:w="801" w:type="dxa"/>
            <w:tcBorders>
              <w:bottom w:val="single" w:sz="4" w:space="0" w:color="00000A"/>
            </w:tcBorders>
            <w:shd w:val="clear" w:color="auto" w:fill="auto"/>
            <w:vAlign w:val="center"/>
          </w:tcPr>
          <w:p w14:paraId="499CE3C0" w14:textId="77777777" w:rsidR="00DE6F7B" w:rsidRPr="00E8072E" w:rsidRDefault="00DE6F7B" w:rsidP="00A12086">
            <w:pPr>
              <w:jc w:val="center"/>
              <w:rPr>
                <w:rFonts w:eastAsia="Arial"/>
                <w:sz w:val="20"/>
                <w:szCs w:val="20"/>
              </w:rPr>
            </w:pPr>
            <w:r>
              <w:rPr>
                <w:rFonts w:eastAsia="Arial"/>
                <w:sz w:val="20"/>
                <w:szCs w:val="20"/>
              </w:rPr>
              <w:t>01</w:t>
            </w:r>
          </w:p>
        </w:tc>
        <w:tc>
          <w:tcPr>
            <w:tcW w:w="851" w:type="dxa"/>
            <w:tcBorders>
              <w:bottom w:val="single" w:sz="4" w:space="0" w:color="00000A"/>
            </w:tcBorders>
            <w:vAlign w:val="center"/>
          </w:tcPr>
          <w:p w14:paraId="22DA15CE" w14:textId="77777777" w:rsidR="00DE6F7B" w:rsidRDefault="00DE6F7B" w:rsidP="00A12086">
            <w:pPr>
              <w:jc w:val="center"/>
              <w:rPr>
                <w:rFonts w:eastAsia="Arial"/>
                <w:sz w:val="20"/>
                <w:szCs w:val="20"/>
              </w:rPr>
            </w:pPr>
            <w:r>
              <w:rPr>
                <w:rFonts w:eastAsia="Arial"/>
                <w:sz w:val="20"/>
                <w:szCs w:val="20"/>
              </w:rPr>
              <w:t>05</w:t>
            </w:r>
          </w:p>
        </w:tc>
        <w:tc>
          <w:tcPr>
            <w:tcW w:w="1026" w:type="dxa"/>
            <w:tcBorders>
              <w:bottom w:val="single" w:sz="4" w:space="0" w:color="00000A"/>
            </w:tcBorders>
            <w:vAlign w:val="center"/>
          </w:tcPr>
          <w:p w14:paraId="238341ED" w14:textId="4B9F1B03" w:rsidR="00DE6F7B" w:rsidRPr="00C2602C" w:rsidRDefault="00904C64" w:rsidP="00A12086">
            <w:pPr>
              <w:jc w:val="center"/>
              <w:rPr>
                <w:rFonts w:eastAsia="Arial"/>
                <w:b/>
                <w:bCs/>
                <w:sz w:val="21"/>
                <w:szCs w:val="21"/>
              </w:rPr>
            </w:pPr>
            <w:r w:rsidRPr="00C2602C">
              <w:rPr>
                <w:rFonts w:eastAsia="Arial"/>
                <w:b/>
                <w:bCs/>
                <w:sz w:val="21"/>
                <w:szCs w:val="21"/>
              </w:rPr>
              <w:t>2.200,00</w:t>
            </w:r>
          </w:p>
        </w:tc>
        <w:tc>
          <w:tcPr>
            <w:tcW w:w="1242" w:type="dxa"/>
            <w:vAlign w:val="center"/>
          </w:tcPr>
          <w:p w14:paraId="7D84DC83" w14:textId="54E70876" w:rsidR="00DE6F7B" w:rsidRPr="00C2602C" w:rsidRDefault="00904C64" w:rsidP="00A12086">
            <w:pPr>
              <w:jc w:val="center"/>
              <w:rPr>
                <w:rFonts w:eastAsia="Arial"/>
                <w:b/>
                <w:bCs/>
                <w:sz w:val="21"/>
                <w:szCs w:val="21"/>
              </w:rPr>
            </w:pPr>
            <w:r w:rsidRPr="00C2602C">
              <w:rPr>
                <w:rFonts w:eastAsia="Arial"/>
                <w:b/>
                <w:bCs/>
                <w:sz w:val="21"/>
                <w:szCs w:val="21"/>
              </w:rPr>
              <w:t>11.000,00</w:t>
            </w:r>
          </w:p>
        </w:tc>
      </w:tr>
      <w:tr w:rsidR="00DE6F7B" w:rsidRPr="00CE17DE" w14:paraId="594B0F02" w14:textId="77777777" w:rsidTr="00C2602C">
        <w:trPr>
          <w:trHeight w:val="558"/>
        </w:trPr>
        <w:tc>
          <w:tcPr>
            <w:tcW w:w="412" w:type="dxa"/>
            <w:tcBorders>
              <w:bottom w:val="single" w:sz="4" w:space="0" w:color="00000A"/>
            </w:tcBorders>
            <w:vAlign w:val="center"/>
          </w:tcPr>
          <w:p w14:paraId="15E4D3B4" w14:textId="77777777" w:rsidR="00DE6F7B" w:rsidRDefault="00DE6F7B" w:rsidP="00A12086">
            <w:pPr>
              <w:jc w:val="center"/>
              <w:rPr>
                <w:rFonts w:eastAsia="Arial"/>
                <w:sz w:val="20"/>
                <w:szCs w:val="20"/>
              </w:rPr>
            </w:pPr>
            <w:r>
              <w:rPr>
                <w:rFonts w:eastAsia="Arial"/>
                <w:sz w:val="20"/>
                <w:szCs w:val="20"/>
              </w:rPr>
              <w:t>33</w:t>
            </w:r>
          </w:p>
        </w:tc>
        <w:tc>
          <w:tcPr>
            <w:tcW w:w="1006" w:type="dxa"/>
            <w:gridSpan w:val="2"/>
            <w:tcBorders>
              <w:bottom w:val="single" w:sz="4" w:space="0" w:color="00000A"/>
            </w:tcBorders>
            <w:shd w:val="clear" w:color="auto" w:fill="auto"/>
            <w:tcMar>
              <w:left w:w="103" w:type="dxa"/>
            </w:tcMar>
            <w:vAlign w:val="center"/>
          </w:tcPr>
          <w:p w14:paraId="069A700B" w14:textId="77777777" w:rsidR="00DE6F7B" w:rsidRPr="00E8072E" w:rsidRDefault="00DE6F7B" w:rsidP="00A12086">
            <w:pPr>
              <w:rPr>
                <w:rFonts w:eastAsia="Arial"/>
                <w:sz w:val="20"/>
                <w:szCs w:val="20"/>
              </w:rPr>
            </w:pPr>
            <w:r>
              <w:rPr>
                <w:rFonts w:eastAsia="Arial"/>
                <w:sz w:val="20"/>
                <w:szCs w:val="20"/>
              </w:rPr>
              <w:t>Carro executivo</w:t>
            </w:r>
          </w:p>
        </w:tc>
        <w:tc>
          <w:tcPr>
            <w:tcW w:w="708" w:type="dxa"/>
            <w:tcBorders>
              <w:bottom w:val="single" w:sz="4" w:space="0" w:color="00000A"/>
            </w:tcBorders>
            <w:shd w:val="clear" w:color="auto" w:fill="auto"/>
            <w:tcMar>
              <w:left w:w="103" w:type="dxa"/>
            </w:tcMar>
            <w:vAlign w:val="center"/>
          </w:tcPr>
          <w:p w14:paraId="6DC90CB1" w14:textId="77777777" w:rsidR="00DE6F7B" w:rsidRPr="00E8072E" w:rsidRDefault="00DE6F7B" w:rsidP="00A12086">
            <w:pPr>
              <w:jc w:val="center"/>
              <w:rPr>
                <w:rFonts w:eastAsia="Arial"/>
                <w:sz w:val="20"/>
                <w:szCs w:val="20"/>
              </w:rPr>
            </w:pPr>
            <w:r>
              <w:rPr>
                <w:rFonts w:eastAsia="Arial"/>
                <w:sz w:val="20"/>
                <w:szCs w:val="20"/>
              </w:rPr>
              <w:t>01</w:t>
            </w:r>
          </w:p>
        </w:tc>
        <w:tc>
          <w:tcPr>
            <w:tcW w:w="647" w:type="dxa"/>
            <w:tcBorders>
              <w:bottom w:val="single" w:sz="4" w:space="0" w:color="00000A"/>
            </w:tcBorders>
            <w:shd w:val="clear" w:color="auto" w:fill="auto"/>
            <w:vAlign w:val="center"/>
          </w:tcPr>
          <w:p w14:paraId="54F8D311" w14:textId="77777777" w:rsidR="00DE6F7B" w:rsidRPr="00E8072E" w:rsidRDefault="00DE6F7B" w:rsidP="00A12086">
            <w:pPr>
              <w:jc w:val="center"/>
              <w:rPr>
                <w:rFonts w:eastAsia="Arial"/>
                <w:sz w:val="20"/>
                <w:szCs w:val="20"/>
              </w:rPr>
            </w:pPr>
            <w:r>
              <w:rPr>
                <w:rFonts w:eastAsia="Arial"/>
                <w:sz w:val="20"/>
                <w:szCs w:val="20"/>
              </w:rPr>
              <w:t>01</w:t>
            </w:r>
          </w:p>
        </w:tc>
        <w:tc>
          <w:tcPr>
            <w:tcW w:w="646" w:type="dxa"/>
            <w:tcBorders>
              <w:bottom w:val="single" w:sz="4" w:space="0" w:color="00000A"/>
            </w:tcBorders>
            <w:shd w:val="clear" w:color="auto" w:fill="auto"/>
            <w:vAlign w:val="center"/>
          </w:tcPr>
          <w:p w14:paraId="68C61B40" w14:textId="77777777" w:rsidR="00DE6F7B" w:rsidRPr="00E8072E" w:rsidRDefault="00DE6F7B" w:rsidP="00A12086">
            <w:pPr>
              <w:jc w:val="center"/>
              <w:rPr>
                <w:rFonts w:eastAsia="Arial"/>
                <w:sz w:val="20"/>
                <w:szCs w:val="20"/>
              </w:rPr>
            </w:pPr>
            <w:r>
              <w:rPr>
                <w:rFonts w:eastAsia="Arial"/>
                <w:sz w:val="20"/>
                <w:szCs w:val="20"/>
              </w:rPr>
              <w:t>01</w:t>
            </w:r>
          </w:p>
        </w:tc>
        <w:tc>
          <w:tcPr>
            <w:tcW w:w="646" w:type="dxa"/>
            <w:gridSpan w:val="2"/>
            <w:tcBorders>
              <w:bottom w:val="single" w:sz="4" w:space="0" w:color="00000A"/>
            </w:tcBorders>
            <w:shd w:val="clear" w:color="auto" w:fill="auto"/>
            <w:vAlign w:val="center"/>
          </w:tcPr>
          <w:p w14:paraId="13104B8E" w14:textId="77777777" w:rsidR="00DE6F7B" w:rsidRPr="00E8072E" w:rsidRDefault="00DE6F7B" w:rsidP="00A12086">
            <w:pPr>
              <w:jc w:val="center"/>
              <w:rPr>
                <w:rFonts w:eastAsia="Arial"/>
                <w:sz w:val="20"/>
                <w:szCs w:val="20"/>
              </w:rPr>
            </w:pPr>
            <w:r>
              <w:rPr>
                <w:rFonts w:eastAsia="Arial"/>
                <w:sz w:val="20"/>
                <w:szCs w:val="20"/>
              </w:rPr>
              <w:t>01</w:t>
            </w:r>
          </w:p>
        </w:tc>
        <w:tc>
          <w:tcPr>
            <w:tcW w:w="646" w:type="dxa"/>
            <w:tcBorders>
              <w:bottom w:val="single" w:sz="4" w:space="0" w:color="00000A"/>
            </w:tcBorders>
            <w:shd w:val="clear" w:color="auto" w:fill="auto"/>
            <w:tcMar>
              <w:left w:w="103" w:type="dxa"/>
            </w:tcMar>
            <w:vAlign w:val="center"/>
          </w:tcPr>
          <w:p w14:paraId="732F503D" w14:textId="77777777" w:rsidR="00DE6F7B" w:rsidRPr="00E8072E" w:rsidRDefault="00DE6F7B" w:rsidP="00A12086">
            <w:pPr>
              <w:jc w:val="center"/>
              <w:rPr>
                <w:rFonts w:eastAsia="Arial"/>
                <w:sz w:val="20"/>
                <w:szCs w:val="20"/>
              </w:rPr>
            </w:pPr>
            <w:r>
              <w:rPr>
                <w:rFonts w:eastAsia="Arial"/>
                <w:sz w:val="20"/>
                <w:szCs w:val="20"/>
              </w:rPr>
              <w:t>01</w:t>
            </w:r>
          </w:p>
        </w:tc>
        <w:tc>
          <w:tcPr>
            <w:tcW w:w="646" w:type="dxa"/>
            <w:tcBorders>
              <w:bottom w:val="single" w:sz="4" w:space="0" w:color="00000A"/>
            </w:tcBorders>
            <w:shd w:val="clear" w:color="auto" w:fill="auto"/>
            <w:vAlign w:val="center"/>
          </w:tcPr>
          <w:p w14:paraId="79262333" w14:textId="77777777" w:rsidR="00DE6F7B" w:rsidRPr="00E8072E" w:rsidRDefault="00DE6F7B" w:rsidP="00A12086">
            <w:pPr>
              <w:jc w:val="center"/>
              <w:rPr>
                <w:rFonts w:eastAsia="Arial"/>
                <w:sz w:val="20"/>
                <w:szCs w:val="20"/>
              </w:rPr>
            </w:pPr>
            <w:r>
              <w:rPr>
                <w:rFonts w:eastAsia="Arial"/>
                <w:sz w:val="20"/>
                <w:szCs w:val="20"/>
              </w:rPr>
              <w:t>01</w:t>
            </w:r>
          </w:p>
        </w:tc>
        <w:tc>
          <w:tcPr>
            <w:tcW w:w="646" w:type="dxa"/>
            <w:tcBorders>
              <w:bottom w:val="single" w:sz="4" w:space="0" w:color="00000A"/>
            </w:tcBorders>
            <w:shd w:val="clear" w:color="auto" w:fill="auto"/>
            <w:vAlign w:val="center"/>
          </w:tcPr>
          <w:p w14:paraId="47216339" w14:textId="77777777" w:rsidR="00DE6F7B" w:rsidRPr="00E8072E" w:rsidRDefault="00DE6F7B" w:rsidP="00A12086">
            <w:pPr>
              <w:jc w:val="center"/>
              <w:rPr>
                <w:rFonts w:eastAsia="Arial"/>
                <w:sz w:val="20"/>
                <w:szCs w:val="20"/>
              </w:rPr>
            </w:pPr>
            <w:r>
              <w:rPr>
                <w:rFonts w:eastAsia="Arial"/>
                <w:sz w:val="20"/>
                <w:szCs w:val="20"/>
              </w:rPr>
              <w:t>01</w:t>
            </w:r>
          </w:p>
        </w:tc>
        <w:tc>
          <w:tcPr>
            <w:tcW w:w="801" w:type="dxa"/>
            <w:tcBorders>
              <w:bottom w:val="single" w:sz="4" w:space="0" w:color="00000A"/>
            </w:tcBorders>
            <w:shd w:val="clear" w:color="auto" w:fill="auto"/>
            <w:vAlign w:val="center"/>
          </w:tcPr>
          <w:p w14:paraId="66E859BF" w14:textId="77777777" w:rsidR="00DE6F7B" w:rsidRPr="00E8072E" w:rsidRDefault="00DE6F7B" w:rsidP="00A12086">
            <w:pPr>
              <w:jc w:val="center"/>
              <w:rPr>
                <w:rFonts w:eastAsia="Arial"/>
                <w:sz w:val="20"/>
                <w:szCs w:val="20"/>
              </w:rPr>
            </w:pPr>
            <w:r>
              <w:rPr>
                <w:rFonts w:eastAsia="Arial"/>
                <w:sz w:val="20"/>
                <w:szCs w:val="20"/>
              </w:rPr>
              <w:t>01</w:t>
            </w:r>
          </w:p>
        </w:tc>
        <w:tc>
          <w:tcPr>
            <w:tcW w:w="851" w:type="dxa"/>
            <w:tcBorders>
              <w:bottom w:val="single" w:sz="4" w:space="0" w:color="00000A"/>
            </w:tcBorders>
            <w:vAlign w:val="center"/>
          </w:tcPr>
          <w:p w14:paraId="7AC7DEA2" w14:textId="77777777" w:rsidR="00DE6F7B" w:rsidRPr="00E8072E" w:rsidRDefault="00DE6F7B" w:rsidP="00A12086">
            <w:pPr>
              <w:jc w:val="center"/>
              <w:rPr>
                <w:rFonts w:eastAsia="Arial"/>
                <w:sz w:val="20"/>
                <w:szCs w:val="20"/>
              </w:rPr>
            </w:pPr>
            <w:r>
              <w:rPr>
                <w:rFonts w:eastAsia="Arial"/>
                <w:sz w:val="20"/>
                <w:szCs w:val="20"/>
              </w:rPr>
              <w:t>08</w:t>
            </w:r>
          </w:p>
        </w:tc>
        <w:tc>
          <w:tcPr>
            <w:tcW w:w="1026" w:type="dxa"/>
            <w:tcBorders>
              <w:bottom w:val="single" w:sz="4" w:space="0" w:color="00000A"/>
            </w:tcBorders>
            <w:vAlign w:val="center"/>
          </w:tcPr>
          <w:p w14:paraId="60B4DC6B" w14:textId="0203A6AC" w:rsidR="00DE6F7B" w:rsidRPr="00C2602C" w:rsidRDefault="00904C64" w:rsidP="00A12086">
            <w:pPr>
              <w:jc w:val="center"/>
              <w:rPr>
                <w:rFonts w:eastAsia="Arial"/>
                <w:b/>
                <w:bCs/>
                <w:sz w:val="21"/>
                <w:szCs w:val="21"/>
              </w:rPr>
            </w:pPr>
            <w:r w:rsidRPr="00C2602C">
              <w:rPr>
                <w:rFonts w:eastAsia="Arial"/>
                <w:b/>
                <w:bCs/>
                <w:sz w:val="21"/>
                <w:szCs w:val="21"/>
              </w:rPr>
              <w:t>770,00</w:t>
            </w:r>
          </w:p>
        </w:tc>
        <w:tc>
          <w:tcPr>
            <w:tcW w:w="1242" w:type="dxa"/>
            <w:vAlign w:val="center"/>
          </w:tcPr>
          <w:p w14:paraId="1578E08C" w14:textId="4097569A" w:rsidR="00DE6F7B" w:rsidRPr="00C2602C" w:rsidRDefault="00904C64" w:rsidP="00A12086">
            <w:pPr>
              <w:jc w:val="center"/>
              <w:rPr>
                <w:rFonts w:eastAsia="Arial"/>
                <w:b/>
                <w:bCs/>
                <w:sz w:val="21"/>
                <w:szCs w:val="21"/>
              </w:rPr>
            </w:pPr>
            <w:r w:rsidRPr="00C2602C">
              <w:rPr>
                <w:rFonts w:eastAsia="Arial"/>
                <w:b/>
                <w:bCs/>
                <w:sz w:val="21"/>
                <w:szCs w:val="21"/>
              </w:rPr>
              <w:t>6.1</w:t>
            </w:r>
            <w:r w:rsidR="00D33EC1" w:rsidRPr="00C2602C">
              <w:rPr>
                <w:rFonts w:eastAsia="Arial"/>
                <w:b/>
                <w:bCs/>
                <w:sz w:val="21"/>
                <w:szCs w:val="21"/>
              </w:rPr>
              <w:t>6</w:t>
            </w:r>
            <w:r w:rsidRPr="00C2602C">
              <w:rPr>
                <w:rFonts w:eastAsia="Arial"/>
                <w:b/>
                <w:bCs/>
                <w:sz w:val="21"/>
                <w:szCs w:val="21"/>
              </w:rPr>
              <w:t>0,00</w:t>
            </w:r>
          </w:p>
        </w:tc>
      </w:tr>
      <w:tr w:rsidR="00DE6F7B" w:rsidRPr="00297A71" w14:paraId="2E68851B" w14:textId="77777777" w:rsidTr="00C2602C">
        <w:trPr>
          <w:trHeight w:val="505"/>
        </w:trPr>
        <w:tc>
          <w:tcPr>
            <w:tcW w:w="8681" w:type="dxa"/>
            <w:gridSpan w:val="14"/>
            <w:shd w:val="clear" w:color="auto" w:fill="D9D9D9"/>
            <w:vAlign w:val="center"/>
          </w:tcPr>
          <w:p w14:paraId="2F8BA9C0" w14:textId="6FD5E5C6" w:rsidR="00DE6F7B" w:rsidRPr="00C2602C" w:rsidRDefault="00DE6F7B" w:rsidP="00A12086">
            <w:pPr>
              <w:jc w:val="center"/>
              <w:rPr>
                <w:rFonts w:eastAsia="Arial"/>
                <w:b/>
              </w:rPr>
            </w:pPr>
            <w:r w:rsidRPr="00C2602C">
              <w:rPr>
                <w:b/>
              </w:rPr>
              <w:t>Valor Total do Transporte (itens 31, 32 e 33)</w:t>
            </w:r>
            <w:r w:rsidR="00C2602C">
              <w:rPr>
                <w:b/>
              </w:rPr>
              <w:t xml:space="preserve"> </w:t>
            </w:r>
            <w:r w:rsidR="00C2602C" w:rsidRPr="00C2602C">
              <w:rPr>
                <w:b/>
              </w:rPr>
              <w:sym w:font="Wingdings" w:char="F0E0"/>
            </w:r>
          </w:p>
        </w:tc>
        <w:tc>
          <w:tcPr>
            <w:tcW w:w="1242" w:type="dxa"/>
            <w:vAlign w:val="center"/>
          </w:tcPr>
          <w:p w14:paraId="1BFC056A" w14:textId="45896EE3" w:rsidR="00DE6F7B" w:rsidRPr="00C2602C" w:rsidRDefault="00904C64" w:rsidP="00A12086">
            <w:pPr>
              <w:jc w:val="center"/>
              <w:rPr>
                <w:rFonts w:eastAsia="Arial"/>
                <w:b/>
              </w:rPr>
            </w:pPr>
            <w:r w:rsidRPr="00C2602C">
              <w:rPr>
                <w:rFonts w:eastAsia="Arial"/>
                <w:b/>
              </w:rPr>
              <w:t>30.660,00</w:t>
            </w:r>
          </w:p>
        </w:tc>
      </w:tr>
    </w:tbl>
    <w:p w14:paraId="7AC72F3A" w14:textId="77777777" w:rsidR="00DE6F7B" w:rsidRPr="004F35E8" w:rsidRDefault="00DE6F7B" w:rsidP="00C66B18">
      <w:pPr>
        <w:widowControl w:val="0"/>
        <w:numPr>
          <w:ilvl w:val="0"/>
          <w:numId w:val="22"/>
        </w:numPr>
        <w:suppressAutoHyphens/>
        <w:ind w:left="0" w:firstLine="0"/>
        <w:jc w:val="both"/>
        <w:rPr>
          <w:sz w:val="20"/>
          <w:szCs w:val="20"/>
        </w:rPr>
      </w:pPr>
      <w:r w:rsidRPr="004F35E8">
        <w:rPr>
          <w:sz w:val="20"/>
          <w:szCs w:val="20"/>
        </w:rPr>
        <w:t>Todo o serviço</w:t>
      </w:r>
      <w:r w:rsidRPr="00FF7523">
        <w:rPr>
          <w:sz w:val="20"/>
          <w:szCs w:val="20"/>
        </w:rPr>
        <w:t xml:space="preserve"> de transporte deverá ser sob demanda.</w:t>
      </w:r>
    </w:p>
    <w:p w14:paraId="466BBCC8" w14:textId="77777777" w:rsidR="00DE6F7B" w:rsidRPr="004F35E8" w:rsidRDefault="00DE6F7B" w:rsidP="00C66B18">
      <w:pPr>
        <w:widowControl w:val="0"/>
        <w:numPr>
          <w:ilvl w:val="0"/>
          <w:numId w:val="22"/>
        </w:numPr>
        <w:suppressAutoHyphens/>
        <w:ind w:left="0" w:firstLine="0"/>
        <w:jc w:val="both"/>
        <w:rPr>
          <w:sz w:val="20"/>
          <w:szCs w:val="20"/>
        </w:rPr>
      </w:pPr>
      <w:r w:rsidRPr="004F35E8">
        <w:rPr>
          <w:sz w:val="20"/>
          <w:szCs w:val="20"/>
        </w:rPr>
        <w:t xml:space="preserve">O serviço foi dividido em dois módulos. </w:t>
      </w:r>
      <w:r>
        <w:rPr>
          <w:sz w:val="20"/>
          <w:szCs w:val="20"/>
        </w:rPr>
        <w:t>O primeiro</w:t>
      </w:r>
      <w:r w:rsidRPr="004F35E8">
        <w:rPr>
          <w:sz w:val="20"/>
          <w:szCs w:val="20"/>
        </w:rPr>
        <w:t xml:space="preserve"> referente ao serviço tipo traslado/transfer, com quilometragem estimada em 130 km por viagem</w:t>
      </w:r>
      <w:r>
        <w:rPr>
          <w:sz w:val="20"/>
          <w:szCs w:val="20"/>
        </w:rPr>
        <w:t xml:space="preserve">. O segundo </w:t>
      </w:r>
      <w:r w:rsidRPr="004F35E8">
        <w:rPr>
          <w:sz w:val="20"/>
          <w:szCs w:val="20"/>
        </w:rPr>
        <w:t>é formad</w:t>
      </w:r>
      <w:r>
        <w:rPr>
          <w:sz w:val="20"/>
          <w:szCs w:val="20"/>
        </w:rPr>
        <w:t>o</w:t>
      </w:r>
      <w:r w:rsidRPr="004F35E8">
        <w:rPr>
          <w:sz w:val="20"/>
          <w:szCs w:val="20"/>
        </w:rPr>
        <w:t xml:space="preserve"> por veículos que devem ficar à disposição 12 horas por dia, com quilometragem livre</w:t>
      </w:r>
      <w:r>
        <w:rPr>
          <w:sz w:val="20"/>
          <w:szCs w:val="20"/>
        </w:rPr>
        <w:t>.</w:t>
      </w:r>
    </w:p>
    <w:p w14:paraId="2E36101C" w14:textId="77777777" w:rsidR="00DE6F7B" w:rsidRPr="004F35E8" w:rsidRDefault="00DE6F7B" w:rsidP="00C66B18">
      <w:pPr>
        <w:widowControl w:val="0"/>
        <w:numPr>
          <w:ilvl w:val="0"/>
          <w:numId w:val="22"/>
        </w:numPr>
        <w:suppressAutoHyphens/>
        <w:ind w:left="0" w:firstLine="0"/>
        <w:jc w:val="both"/>
        <w:rPr>
          <w:sz w:val="20"/>
          <w:szCs w:val="20"/>
        </w:rPr>
      </w:pPr>
      <w:r w:rsidRPr="004F35E8">
        <w:rPr>
          <w:sz w:val="20"/>
          <w:szCs w:val="20"/>
        </w:rPr>
        <w:t xml:space="preserve">Os veículos </w:t>
      </w:r>
      <w:r>
        <w:rPr>
          <w:sz w:val="20"/>
          <w:szCs w:val="20"/>
        </w:rPr>
        <w:t xml:space="preserve">aqui </w:t>
      </w:r>
      <w:r w:rsidRPr="004F35E8">
        <w:rPr>
          <w:sz w:val="20"/>
          <w:szCs w:val="20"/>
        </w:rPr>
        <w:t>listados circularão prioritariamente na cidade de Cachoeira-BA, contudo também deverão estar aptos a realizarem viagens à cidade de Salvador-BA e vice-versa, sempre que demandado e sem ônus adicional ao Cofen.</w:t>
      </w:r>
    </w:p>
    <w:p w14:paraId="6B14D8A3" w14:textId="77777777" w:rsidR="00DE6F7B" w:rsidRPr="004F35E8" w:rsidRDefault="00DE6F7B" w:rsidP="00C66B18">
      <w:pPr>
        <w:widowControl w:val="0"/>
        <w:numPr>
          <w:ilvl w:val="0"/>
          <w:numId w:val="22"/>
        </w:numPr>
        <w:suppressAutoHyphens/>
        <w:ind w:left="0" w:firstLine="0"/>
        <w:jc w:val="both"/>
        <w:rPr>
          <w:sz w:val="20"/>
          <w:szCs w:val="20"/>
        </w:rPr>
      </w:pPr>
      <w:r w:rsidRPr="004F35E8">
        <w:rPr>
          <w:sz w:val="20"/>
          <w:szCs w:val="20"/>
        </w:rPr>
        <w:t>Os veículos devem observar, no mínimo, as seguintes especificações:</w:t>
      </w:r>
    </w:p>
    <w:p w14:paraId="19C7D696" w14:textId="77777777" w:rsidR="00DE6F7B" w:rsidRDefault="00DE6F7B" w:rsidP="00DE6F7B">
      <w:pPr>
        <w:pStyle w:val="PargrafodaLista"/>
        <w:jc w:val="both"/>
        <w:rPr>
          <w:rFonts w:eastAsia="Lucida Sans Unicode" w:cs="Tahoma"/>
          <w:sz w:val="20"/>
          <w:szCs w:val="20"/>
          <w:lang w:bidi="pt-BR"/>
        </w:rPr>
      </w:pPr>
      <w:r w:rsidRPr="00FF7523">
        <w:rPr>
          <w:rFonts w:eastAsia="Lucida Sans Unicode" w:cs="Tahoma"/>
          <w:sz w:val="20"/>
          <w:szCs w:val="20"/>
          <w:lang w:bidi="pt-BR"/>
        </w:rPr>
        <w:t>Carro de Passeio: tipo sedan compacto, em bom estado de conservação e limpeza, ano de fabricação igual ou superior a 2020, com motorista, ar condicionado, som ambiente, com bagageiro com capacidade mínima de 300 litros. Para transporte de conselheiros, convidados e equipe de apoio.</w:t>
      </w:r>
    </w:p>
    <w:p w14:paraId="227FE53A" w14:textId="77777777" w:rsidR="00DE6F7B" w:rsidRDefault="00DE6F7B" w:rsidP="00DE6F7B">
      <w:pPr>
        <w:pStyle w:val="PargrafodaLista"/>
        <w:jc w:val="both"/>
        <w:rPr>
          <w:rFonts w:eastAsia="Lucida Sans Unicode" w:cs="Tahoma"/>
          <w:sz w:val="20"/>
          <w:szCs w:val="20"/>
          <w:lang w:bidi="pt-BR"/>
        </w:rPr>
      </w:pPr>
      <w:r w:rsidRPr="00FF7523">
        <w:rPr>
          <w:rFonts w:eastAsia="Lucida Sans Unicode" w:cs="Tahoma"/>
          <w:sz w:val="20"/>
          <w:szCs w:val="20"/>
          <w:lang w:bidi="pt-BR"/>
        </w:rPr>
        <w:t>Van: em bom estado de conservação e limpeza, ano de fabricação igual ou superior a 2020, com motorista, com poltronas reclináveis e confortáveis (aproximadamente 20 poltronas), com cinto de segurança e apoio para os pés, ar condicionado com filtro HEPA ou sistema de abertura de janelas laterais possibilitando a circulação do ar e bagageiros amplos. Para transporte de conselheiros, convidados e equipe de apoio. Deverá ficar disponível das 9h às 21h.</w:t>
      </w:r>
    </w:p>
    <w:p w14:paraId="1F89A668" w14:textId="77777777" w:rsidR="00DE6F7B" w:rsidRPr="00FF7523" w:rsidRDefault="00DE6F7B" w:rsidP="00DE6F7B">
      <w:pPr>
        <w:pStyle w:val="PargrafodaLista"/>
        <w:jc w:val="both"/>
        <w:rPr>
          <w:rFonts w:eastAsia="Lucida Sans Unicode" w:cs="Tahoma"/>
          <w:sz w:val="20"/>
          <w:szCs w:val="20"/>
          <w:lang w:bidi="pt-BR"/>
        </w:rPr>
      </w:pPr>
      <w:r w:rsidRPr="00FF7523">
        <w:rPr>
          <w:rFonts w:eastAsia="Lucida Sans Unicode" w:cs="Tahoma"/>
          <w:sz w:val="20"/>
          <w:szCs w:val="20"/>
          <w:lang w:bidi="pt-BR"/>
        </w:rPr>
        <w:t>Carro Executivo: tipo sedan médio, em bom estado de conservação e limpeza, ano de fabricação igual ou superior a 2020, com motorista, ar condicionado, som ambiente, com bagageiro com capacidade mínima de 400 litros. Para transporte da diretoria da autarquia e coordenação do evento. Deverá ficar disponível das 9h às 21h.</w:t>
      </w:r>
    </w:p>
    <w:p w14:paraId="7EC1B06E" w14:textId="77777777" w:rsidR="00DE6F7B" w:rsidRPr="004F35E8" w:rsidRDefault="00DE6F7B" w:rsidP="00C66B18">
      <w:pPr>
        <w:widowControl w:val="0"/>
        <w:numPr>
          <w:ilvl w:val="0"/>
          <w:numId w:val="22"/>
        </w:numPr>
        <w:suppressAutoHyphens/>
        <w:ind w:left="0" w:firstLine="0"/>
        <w:jc w:val="both"/>
        <w:rPr>
          <w:sz w:val="20"/>
          <w:szCs w:val="20"/>
        </w:rPr>
      </w:pPr>
      <w:r w:rsidRPr="004F35E8">
        <w:rPr>
          <w:sz w:val="20"/>
          <w:szCs w:val="20"/>
        </w:rPr>
        <w:t>O número total de passageiros e a listagem contendo nome e documento de identificação serão informados à Contratada em até 4 (quatro) dias antes do início da prestação dos serviços.</w:t>
      </w:r>
    </w:p>
    <w:p w14:paraId="679A6531" w14:textId="77777777" w:rsidR="00DE6F7B" w:rsidRPr="004F35E8" w:rsidRDefault="00DE6F7B" w:rsidP="00C66B18">
      <w:pPr>
        <w:widowControl w:val="0"/>
        <w:numPr>
          <w:ilvl w:val="0"/>
          <w:numId w:val="22"/>
        </w:numPr>
        <w:suppressAutoHyphens/>
        <w:ind w:left="0" w:firstLine="0"/>
        <w:jc w:val="both"/>
        <w:rPr>
          <w:sz w:val="20"/>
          <w:szCs w:val="20"/>
        </w:rPr>
      </w:pPr>
      <w:r w:rsidRPr="004F35E8">
        <w:rPr>
          <w:sz w:val="20"/>
          <w:szCs w:val="20"/>
        </w:rPr>
        <w:t>Os pneus de todos os automóveis e todos os demais acessórios e equipamentos deverão estar de acordo com as normas do CONTRAN;</w:t>
      </w:r>
    </w:p>
    <w:p w14:paraId="2929051C" w14:textId="77777777" w:rsidR="00DE6F7B" w:rsidRPr="004F35E8" w:rsidRDefault="00DE6F7B" w:rsidP="00C66B18">
      <w:pPr>
        <w:widowControl w:val="0"/>
        <w:numPr>
          <w:ilvl w:val="0"/>
          <w:numId w:val="22"/>
        </w:numPr>
        <w:suppressAutoHyphens/>
        <w:ind w:left="0" w:firstLine="0"/>
        <w:jc w:val="both"/>
        <w:rPr>
          <w:sz w:val="20"/>
          <w:szCs w:val="20"/>
        </w:rPr>
      </w:pPr>
      <w:r w:rsidRPr="004F35E8">
        <w:rPr>
          <w:sz w:val="20"/>
          <w:szCs w:val="20"/>
        </w:rPr>
        <w:t>Os veículos deverão estar com o seguro obrigatório, manutenção, revisão e documentação rigorosamente em dia, devendo ser comprovada a situação regular da frota em até 5 (cinco) dias úteis antes do início da prestação dos serviços;</w:t>
      </w:r>
    </w:p>
    <w:p w14:paraId="25B5C3C3" w14:textId="77777777" w:rsidR="00DE6F7B" w:rsidRPr="004F35E8" w:rsidRDefault="00DE6F7B" w:rsidP="00C66B18">
      <w:pPr>
        <w:widowControl w:val="0"/>
        <w:numPr>
          <w:ilvl w:val="0"/>
          <w:numId w:val="22"/>
        </w:numPr>
        <w:suppressAutoHyphens/>
        <w:ind w:left="0" w:firstLine="0"/>
        <w:jc w:val="both"/>
        <w:rPr>
          <w:sz w:val="20"/>
          <w:szCs w:val="20"/>
        </w:rPr>
      </w:pPr>
      <w:r w:rsidRPr="004F35E8">
        <w:rPr>
          <w:sz w:val="20"/>
          <w:szCs w:val="20"/>
        </w:rPr>
        <w:t>Todas as despesas de manutenção, reparo, substituição de veículo em qualquer caso, taxas, impostos, pedágios, multas e outras relativas à atividade de transporte são de responsabilidade da Contratada;</w:t>
      </w:r>
    </w:p>
    <w:p w14:paraId="4923D958" w14:textId="77777777" w:rsidR="00DE6F7B" w:rsidRPr="004F35E8" w:rsidRDefault="00DE6F7B" w:rsidP="00C66B18">
      <w:pPr>
        <w:widowControl w:val="0"/>
        <w:numPr>
          <w:ilvl w:val="0"/>
          <w:numId w:val="22"/>
        </w:numPr>
        <w:suppressAutoHyphens/>
        <w:ind w:left="0" w:firstLine="0"/>
        <w:jc w:val="both"/>
        <w:rPr>
          <w:sz w:val="20"/>
          <w:szCs w:val="20"/>
        </w:rPr>
      </w:pPr>
      <w:r w:rsidRPr="004F35E8">
        <w:rPr>
          <w:sz w:val="20"/>
          <w:szCs w:val="20"/>
        </w:rPr>
        <w:t>O Fiscal do Contrato indicado pelo Cofen e o preposto da Contratada definirão o cronograma para movimentação dos veículos;</w:t>
      </w:r>
    </w:p>
    <w:p w14:paraId="7F55E613" w14:textId="77777777" w:rsidR="00DE6F7B" w:rsidRPr="004F35E8" w:rsidRDefault="00DE6F7B" w:rsidP="00C66B18">
      <w:pPr>
        <w:widowControl w:val="0"/>
        <w:numPr>
          <w:ilvl w:val="0"/>
          <w:numId w:val="22"/>
        </w:numPr>
        <w:suppressAutoHyphens/>
        <w:ind w:left="0" w:firstLine="0"/>
        <w:jc w:val="both"/>
        <w:rPr>
          <w:sz w:val="20"/>
          <w:szCs w:val="20"/>
        </w:rPr>
      </w:pPr>
      <w:r w:rsidRPr="004F35E8">
        <w:rPr>
          <w:sz w:val="20"/>
          <w:szCs w:val="20"/>
        </w:rPr>
        <w:t>Todas as despesas referentes ao abastecimento dos veículos serão de responsabilidade da Contratada, sem ônus para o Cofen. Os veículos devem ser completamente reabastecidos antes do horário previsto para cada execução de cada trajeto;</w:t>
      </w:r>
    </w:p>
    <w:p w14:paraId="1D685054" w14:textId="77777777" w:rsidR="00DE6F7B" w:rsidRPr="004F35E8" w:rsidRDefault="00DE6F7B" w:rsidP="00C66B18">
      <w:pPr>
        <w:widowControl w:val="0"/>
        <w:numPr>
          <w:ilvl w:val="0"/>
          <w:numId w:val="22"/>
        </w:numPr>
        <w:suppressAutoHyphens/>
        <w:ind w:left="0" w:firstLine="0"/>
        <w:jc w:val="both"/>
        <w:rPr>
          <w:sz w:val="20"/>
          <w:szCs w:val="20"/>
        </w:rPr>
      </w:pPr>
      <w:r w:rsidRPr="004F35E8">
        <w:rPr>
          <w:sz w:val="20"/>
          <w:szCs w:val="20"/>
        </w:rPr>
        <w:t>Os motoristas devem ser legalmente habilitados para conduzir cada tipo específico de veículo aqui listado, além de apresentarem-se com discrição e sobriedade, postura profissional, trajando roupas em conformidade com a profissão, devendo portar também, como equipamento de trabalho, telefones móveis aptos para efetuar e receber ligações sem ônus para o Cofen.</w:t>
      </w:r>
    </w:p>
    <w:p w14:paraId="45DE6FDF" w14:textId="77777777" w:rsidR="00DE6F7B" w:rsidRPr="004F35E8" w:rsidRDefault="00DE6F7B" w:rsidP="00C66B18">
      <w:pPr>
        <w:widowControl w:val="0"/>
        <w:numPr>
          <w:ilvl w:val="0"/>
          <w:numId w:val="22"/>
        </w:numPr>
        <w:suppressAutoHyphens/>
        <w:ind w:left="0" w:firstLine="0"/>
        <w:jc w:val="both"/>
        <w:rPr>
          <w:sz w:val="20"/>
          <w:szCs w:val="20"/>
        </w:rPr>
      </w:pPr>
      <w:r w:rsidRPr="004F35E8">
        <w:rPr>
          <w:sz w:val="20"/>
          <w:szCs w:val="20"/>
        </w:rPr>
        <w:t>A escala de profissionais contendo os nomes, os tipos de serviço prestado, os horários e os números de contato deverão ser informados ao Cofen com antecedência mínima de 5 (cinco) dias úteis antes do início da prestação dos serviços;</w:t>
      </w:r>
    </w:p>
    <w:p w14:paraId="01769130" w14:textId="77777777" w:rsidR="00DE6F7B" w:rsidRPr="004F35E8" w:rsidRDefault="00DE6F7B" w:rsidP="00C66B18">
      <w:pPr>
        <w:widowControl w:val="0"/>
        <w:numPr>
          <w:ilvl w:val="0"/>
          <w:numId w:val="22"/>
        </w:numPr>
        <w:suppressAutoHyphens/>
        <w:ind w:left="0" w:firstLine="0"/>
        <w:jc w:val="both"/>
        <w:rPr>
          <w:sz w:val="20"/>
          <w:szCs w:val="20"/>
        </w:rPr>
      </w:pPr>
      <w:r w:rsidRPr="004F35E8">
        <w:rPr>
          <w:sz w:val="20"/>
          <w:szCs w:val="20"/>
        </w:rPr>
        <w:t>Todos os custos, no que couber, com passagem, hospedagem, deslocamento, alimentação, descanso, pernoite e outros referentes a todos os funcionários que executarão o serviço de transporte são de responsabilidade da Contratada;</w:t>
      </w:r>
    </w:p>
    <w:p w14:paraId="3CAC8361" w14:textId="77777777" w:rsidR="00DE6F7B" w:rsidRPr="004F35E8" w:rsidRDefault="00DE6F7B" w:rsidP="00C66B18">
      <w:pPr>
        <w:widowControl w:val="0"/>
        <w:numPr>
          <w:ilvl w:val="0"/>
          <w:numId w:val="22"/>
        </w:numPr>
        <w:suppressAutoHyphens/>
        <w:ind w:left="0" w:firstLine="0"/>
        <w:jc w:val="both"/>
        <w:rPr>
          <w:sz w:val="20"/>
          <w:szCs w:val="20"/>
        </w:rPr>
      </w:pPr>
      <w:r w:rsidRPr="004F35E8">
        <w:rPr>
          <w:sz w:val="20"/>
          <w:szCs w:val="20"/>
        </w:rPr>
        <w:t xml:space="preserve">A quantidade descrita neste Termo de Referência trata-se de estimativa baseada na experiência/histórico nesse tipo de evento. Assim, o serviço será executado sob demanda, bem como o pagamento, durante o período </w:t>
      </w:r>
      <w:r w:rsidRPr="004F35E8">
        <w:rPr>
          <w:sz w:val="20"/>
          <w:szCs w:val="20"/>
        </w:rPr>
        <w:lastRenderedPageBreak/>
        <w:t>do evento, de acordo com a real necessidade do Cofen. Dessa forma, o Cofen não fica obrigado a contratar os serviços na totalidade do valor e quantidade estimados.</w:t>
      </w:r>
    </w:p>
    <w:p w14:paraId="4138E8C5" w14:textId="77777777" w:rsidR="00DE6F7B" w:rsidRPr="004F35E8" w:rsidRDefault="00DE6F7B" w:rsidP="00C66B18">
      <w:pPr>
        <w:widowControl w:val="0"/>
        <w:numPr>
          <w:ilvl w:val="0"/>
          <w:numId w:val="22"/>
        </w:numPr>
        <w:suppressAutoHyphens/>
        <w:ind w:left="0" w:firstLine="0"/>
        <w:jc w:val="both"/>
        <w:rPr>
          <w:sz w:val="20"/>
          <w:szCs w:val="20"/>
        </w:rPr>
      </w:pPr>
      <w:r w:rsidRPr="004F35E8">
        <w:rPr>
          <w:sz w:val="20"/>
          <w:szCs w:val="20"/>
        </w:rPr>
        <w:t>Em decorrência da pandemia da Covid19, cada veículo deverá conter frasco de álcool líquido para higienização e frasco de álcool em gel a ser disponibilizado aos passageiros.</w:t>
      </w:r>
    </w:p>
    <w:p w14:paraId="3F46AC47" w14:textId="77777777" w:rsidR="00DE6F7B" w:rsidRPr="00FF7523" w:rsidRDefault="00DE6F7B" w:rsidP="00DE6F7B">
      <w:pPr>
        <w:jc w:val="both"/>
        <w:rPr>
          <w:sz w:val="20"/>
          <w:szCs w:val="20"/>
        </w:rPr>
      </w:pPr>
    </w:p>
    <w:p w14:paraId="154BEA0D" w14:textId="77777777" w:rsidR="00DE6F7B" w:rsidRPr="00FF7523" w:rsidRDefault="00DE6F7B" w:rsidP="00DE6F7B">
      <w:pPr>
        <w:jc w:val="both"/>
        <w:rPr>
          <w:sz w:val="20"/>
          <w:szCs w:val="20"/>
        </w:rPr>
      </w:pPr>
    </w:p>
    <w:tbl>
      <w:tblPr>
        <w:tblW w:w="0" w:type="auto"/>
        <w:jc w:val="center"/>
        <w:tblBorders>
          <w:top w:val="single" w:sz="12" w:space="0" w:color="000000"/>
          <w:left w:val="single" w:sz="12" w:space="0" w:color="000000"/>
          <w:bottom w:val="single" w:sz="12" w:space="0" w:color="000000"/>
          <w:right w:val="single" w:sz="12" w:space="0" w:color="000000"/>
          <w:insideH w:val="single" w:sz="2" w:space="0" w:color="000000"/>
          <w:insideV w:val="single" w:sz="12" w:space="0" w:color="000000"/>
        </w:tblBorders>
        <w:tblLook w:val="0000" w:firstRow="0" w:lastRow="0" w:firstColumn="0" w:lastColumn="0" w:noHBand="0" w:noVBand="0"/>
      </w:tblPr>
      <w:tblGrid>
        <w:gridCol w:w="2686"/>
        <w:gridCol w:w="4394"/>
        <w:gridCol w:w="1476"/>
      </w:tblGrid>
      <w:tr w:rsidR="00DE6F7B" w:rsidRPr="00D80CDA" w14:paraId="675C4D34" w14:textId="77777777" w:rsidTr="00A12086">
        <w:trPr>
          <w:jc w:val="center"/>
        </w:trPr>
        <w:tc>
          <w:tcPr>
            <w:tcW w:w="8488" w:type="dxa"/>
            <w:gridSpan w:val="3"/>
            <w:tcBorders>
              <w:bottom w:val="single" w:sz="2" w:space="0" w:color="000000"/>
            </w:tcBorders>
            <w:shd w:val="clear" w:color="auto" w:fill="auto"/>
            <w:vAlign w:val="center"/>
          </w:tcPr>
          <w:p w14:paraId="6010F450" w14:textId="77777777" w:rsidR="00D51BB0" w:rsidRDefault="00D51BB0" w:rsidP="00A12086">
            <w:pPr>
              <w:autoSpaceDE w:val="0"/>
              <w:jc w:val="center"/>
              <w:rPr>
                <w:b/>
                <w:bCs/>
                <w:sz w:val="20"/>
                <w:szCs w:val="20"/>
              </w:rPr>
            </w:pPr>
          </w:p>
          <w:p w14:paraId="46348197" w14:textId="0BA55094" w:rsidR="00DE6F7B" w:rsidRPr="00D80CDA" w:rsidRDefault="00DE6F7B" w:rsidP="00A12086">
            <w:pPr>
              <w:autoSpaceDE w:val="0"/>
              <w:jc w:val="center"/>
            </w:pPr>
            <w:r w:rsidRPr="00D80CDA">
              <w:rPr>
                <w:b/>
                <w:bCs/>
                <w:sz w:val="20"/>
                <w:szCs w:val="20"/>
              </w:rPr>
              <w:t>QUADRO-RESUMO DO CUSTO DA CONTRATAÇÃO</w:t>
            </w:r>
          </w:p>
        </w:tc>
      </w:tr>
      <w:tr w:rsidR="00DE6F7B" w:rsidRPr="00D80CDA" w14:paraId="517825B0" w14:textId="77777777" w:rsidTr="00A12086">
        <w:trPr>
          <w:jc w:val="center"/>
        </w:trPr>
        <w:tc>
          <w:tcPr>
            <w:tcW w:w="7080" w:type="dxa"/>
            <w:gridSpan w:val="2"/>
            <w:tcBorders>
              <w:top w:val="single" w:sz="2" w:space="0" w:color="000000"/>
              <w:bottom w:val="single" w:sz="12" w:space="0" w:color="000000"/>
              <w:right w:val="single" w:sz="2" w:space="0" w:color="000000"/>
            </w:tcBorders>
            <w:shd w:val="clear" w:color="auto" w:fill="auto"/>
            <w:vAlign w:val="center"/>
          </w:tcPr>
          <w:p w14:paraId="5B0AAB71" w14:textId="77777777" w:rsidR="00DE6F7B" w:rsidRPr="00D80CDA" w:rsidRDefault="00DE6F7B" w:rsidP="00A12086">
            <w:pPr>
              <w:autoSpaceDE w:val="0"/>
              <w:jc w:val="center"/>
              <w:rPr>
                <w:b/>
                <w:bCs/>
                <w:sz w:val="20"/>
                <w:szCs w:val="20"/>
              </w:rPr>
            </w:pPr>
          </w:p>
        </w:tc>
        <w:tc>
          <w:tcPr>
            <w:tcW w:w="1408" w:type="dxa"/>
            <w:tcBorders>
              <w:top w:val="single" w:sz="2" w:space="0" w:color="000000"/>
              <w:left w:val="single" w:sz="2" w:space="0" w:color="000000"/>
              <w:bottom w:val="single" w:sz="12" w:space="0" w:color="000000"/>
            </w:tcBorders>
            <w:shd w:val="clear" w:color="auto" w:fill="auto"/>
          </w:tcPr>
          <w:p w14:paraId="435FE8F0" w14:textId="77777777" w:rsidR="00DE6F7B" w:rsidRPr="00D80CDA" w:rsidRDefault="00DE6F7B" w:rsidP="00A12086">
            <w:pPr>
              <w:autoSpaceDE w:val="0"/>
              <w:jc w:val="center"/>
            </w:pPr>
            <w:r w:rsidRPr="00D80CDA">
              <w:rPr>
                <w:b/>
                <w:bCs/>
                <w:sz w:val="20"/>
                <w:szCs w:val="20"/>
              </w:rPr>
              <w:t>Valor (R$)</w:t>
            </w:r>
          </w:p>
        </w:tc>
      </w:tr>
      <w:tr w:rsidR="00DE6F7B" w:rsidRPr="00D80CDA" w14:paraId="2200BBC6" w14:textId="77777777" w:rsidTr="00A12086">
        <w:trPr>
          <w:trHeight w:val="85"/>
          <w:jc w:val="center"/>
        </w:trPr>
        <w:tc>
          <w:tcPr>
            <w:tcW w:w="2686" w:type="dxa"/>
            <w:vMerge w:val="restart"/>
            <w:tcBorders>
              <w:top w:val="single" w:sz="12" w:space="0" w:color="000000"/>
              <w:bottom w:val="single" w:sz="2" w:space="0" w:color="000000"/>
              <w:right w:val="single" w:sz="2" w:space="0" w:color="000000"/>
            </w:tcBorders>
            <w:shd w:val="clear" w:color="auto" w:fill="auto"/>
            <w:vAlign w:val="center"/>
          </w:tcPr>
          <w:p w14:paraId="094ABD5D" w14:textId="77777777" w:rsidR="00DE6F7B" w:rsidRPr="00D80CDA" w:rsidRDefault="00DE6F7B" w:rsidP="00A12086">
            <w:pPr>
              <w:autoSpaceDE w:val="0"/>
              <w:jc w:val="center"/>
              <w:rPr>
                <w:bCs/>
                <w:sz w:val="20"/>
                <w:szCs w:val="20"/>
              </w:rPr>
            </w:pPr>
            <w:r>
              <w:rPr>
                <w:bCs/>
                <w:sz w:val="20"/>
                <w:szCs w:val="20"/>
              </w:rPr>
              <w:t xml:space="preserve">Valor Global do </w:t>
            </w:r>
            <w:r w:rsidRPr="0009554A">
              <w:rPr>
                <w:b/>
                <w:bCs/>
                <w:sz w:val="20"/>
                <w:szCs w:val="20"/>
              </w:rPr>
              <w:t>GRUPO 1</w:t>
            </w:r>
          </w:p>
        </w:tc>
        <w:tc>
          <w:tcPr>
            <w:tcW w:w="4394" w:type="dxa"/>
            <w:tcBorders>
              <w:top w:val="single" w:sz="12" w:space="0" w:color="000000"/>
              <w:left w:val="single" w:sz="2" w:space="0" w:color="000000"/>
              <w:bottom w:val="single" w:sz="2" w:space="0" w:color="000000"/>
              <w:right w:val="single" w:sz="2" w:space="0" w:color="000000"/>
            </w:tcBorders>
            <w:shd w:val="clear" w:color="auto" w:fill="auto"/>
            <w:vAlign w:val="center"/>
          </w:tcPr>
          <w:p w14:paraId="134F45E5" w14:textId="77777777" w:rsidR="00DE6F7B" w:rsidRPr="00D80CDA" w:rsidRDefault="00DE6F7B" w:rsidP="00A12086">
            <w:pPr>
              <w:autoSpaceDE w:val="0"/>
              <w:snapToGrid w:val="0"/>
              <w:jc w:val="both"/>
              <w:rPr>
                <w:bCs/>
                <w:sz w:val="20"/>
                <w:szCs w:val="20"/>
              </w:rPr>
            </w:pPr>
            <w:r w:rsidRPr="0009554A">
              <w:rPr>
                <w:bCs/>
                <w:sz w:val="20"/>
                <w:szCs w:val="20"/>
              </w:rPr>
              <w:t>Valor Total do Espaço Físico</w:t>
            </w:r>
          </w:p>
        </w:tc>
        <w:tc>
          <w:tcPr>
            <w:tcW w:w="1408" w:type="dxa"/>
            <w:tcBorders>
              <w:top w:val="single" w:sz="12" w:space="0" w:color="000000"/>
              <w:left w:val="single" w:sz="2" w:space="0" w:color="000000"/>
              <w:bottom w:val="single" w:sz="2" w:space="0" w:color="000000"/>
            </w:tcBorders>
            <w:shd w:val="clear" w:color="auto" w:fill="auto"/>
          </w:tcPr>
          <w:p w14:paraId="63392301" w14:textId="4533B937" w:rsidR="00DE6F7B" w:rsidRPr="009945F2" w:rsidRDefault="00ED061D" w:rsidP="009945F2">
            <w:pPr>
              <w:autoSpaceDE w:val="0"/>
              <w:snapToGrid w:val="0"/>
              <w:jc w:val="center"/>
              <w:rPr>
                <w:b/>
                <w:sz w:val="20"/>
                <w:szCs w:val="20"/>
              </w:rPr>
            </w:pPr>
            <w:r w:rsidRPr="009945F2">
              <w:rPr>
                <w:b/>
                <w:sz w:val="20"/>
                <w:szCs w:val="20"/>
              </w:rPr>
              <w:t>3.908,00</w:t>
            </w:r>
          </w:p>
        </w:tc>
      </w:tr>
      <w:tr w:rsidR="00DE6F7B" w:rsidRPr="00D80CDA" w14:paraId="21731DA9" w14:textId="77777777" w:rsidTr="00A12086">
        <w:trPr>
          <w:trHeight w:val="85"/>
          <w:jc w:val="center"/>
        </w:trPr>
        <w:tc>
          <w:tcPr>
            <w:tcW w:w="2686" w:type="dxa"/>
            <w:vMerge/>
            <w:tcBorders>
              <w:top w:val="single" w:sz="2" w:space="0" w:color="000000"/>
              <w:bottom w:val="single" w:sz="2" w:space="0" w:color="000000"/>
              <w:right w:val="single" w:sz="2" w:space="0" w:color="000000"/>
            </w:tcBorders>
            <w:shd w:val="clear" w:color="auto" w:fill="auto"/>
            <w:vAlign w:val="center"/>
          </w:tcPr>
          <w:p w14:paraId="11306FAD" w14:textId="77777777" w:rsidR="00DE6F7B" w:rsidRPr="00D80CDA" w:rsidRDefault="00DE6F7B" w:rsidP="00A12086">
            <w:pPr>
              <w:autoSpaceDE w:val="0"/>
              <w:rPr>
                <w:bCs/>
                <w:sz w:val="20"/>
                <w:szCs w:val="20"/>
              </w:rPr>
            </w:pPr>
          </w:p>
        </w:tc>
        <w:tc>
          <w:tcPr>
            <w:tcW w:w="439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A390409" w14:textId="77777777" w:rsidR="00DE6F7B" w:rsidRPr="0009554A" w:rsidRDefault="00DE6F7B" w:rsidP="00A12086">
            <w:pPr>
              <w:autoSpaceDE w:val="0"/>
              <w:snapToGrid w:val="0"/>
              <w:jc w:val="both"/>
              <w:rPr>
                <w:bCs/>
                <w:sz w:val="20"/>
                <w:szCs w:val="20"/>
              </w:rPr>
            </w:pPr>
            <w:r w:rsidRPr="0009554A">
              <w:rPr>
                <w:bCs/>
                <w:sz w:val="20"/>
                <w:szCs w:val="20"/>
              </w:rPr>
              <w:t>Valor Total da Infraestrutura Física</w:t>
            </w:r>
          </w:p>
        </w:tc>
        <w:tc>
          <w:tcPr>
            <w:tcW w:w="1408" w:type="dxa"/>
            <w:tcBorders>
              <w:top w:val="single" w:sz="2" w:space="0" w:color="000000"/>
              <w:left w:val="single" w:sz="2" w:space="0" w:color="000000"/>
              <w:bottom w:val="single" w:sz="2" w:space="0" w:color="000000"/>
            </w:tcBorders>
            <w:shd w:val="clear" w:color="auto" w:fill="auto"/>
          </w:tcPr>
          <w:p w14:paraId="485C8BFC" w14:textId="739FCFDE" w:rsidR="00DE6F7B" w:rsidRPr="009945F2" w:rsidRDefault="00ED061D" w:rsidP="009945F2">
            <w:pPr>
              <w:autoSpaceDE w:val="0"/>
              <w:snapToGrid w:val="0"/>
              <w:jc w:val="center"/>
              <w:rPr>
                <w:b/>
                <w:sz w:val="20"/>
                <w:szCs w:val="20"/>
              </w:rPr>
            </w:pPr>
            <w:r w:rsidRPr="009945F2">
              <w:rPr>
                <w:b/>
                <w:sz w:val="20"/>
                <w:szCs w:val="20"/>
              </w:rPr>
              <w:t>59.569,00</w:t>
            </w:r>
          </w:p>
        </w:tc>
      </w:tr>
      <w:tr w:rsidR="00DE6F7B" w:rsidRPr="00D80CDA" w14:paraId="36489DCC" w14:textId="77777777" w:rsidTr="00A12086">
        <w:trPr>
          <w:trHeight w:val="85"/>
          <w:jc w:val="center"/>
        </w:trPr>
        <w:tc>
          <w:tcPr>
            <w:tcW w:w="2686" w:type="dxa"/>
            <w:vMerge/>
            <w:tcBorders>
              <w:top w:val="single" w:sz="2" w:space="0" w:color="000000"/>
              <w:bottom w:val="single" w:sz="2" w:space="0" w:color="000000"/>
              <w:right w:val="single" w:sz="2" w:space="0" w:color="000000"/>
            </w:tcBorders>
            <w:shd w:val="clear" w:color="auto" w:fill="auto"/>
            <w:vAlign w:val="center"/>
          </w:tcPr>
          <w:p w14:paraId="5845B170" w14:textId="77777777" w:rsidR="00DE6F7B" w:rsidRPr="00D80CDA" w:rsidRDefault="00DE6F7B" w:rsidP="00A12086">
            <w:pPr>
              <w:autoSpaceDE w:val="0"/>
              <w:rPr>
                <w:bCs/>
                <w:sz w:val="20"/>
                <w:szCs w:val="20"/>
              </w:rPr>
            </w:pPr>
          </w:p>
        </w:tc>
        <w:tc>
          <w:tcPr>
            <w:tcW w:w="439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4B4F5C0" w14:textId="77777777" w:rsidR="00DE6F7B" w:rsidRPr="00D80CDA" w:rsidRDefault="00DE6F7B" w:rsidP="00A12086">
            <w:pPr>
              <w:autoSpaceDE w:val="0"/>
              <w:snapToGrid w:val="0"/>
              <w:jc w:val="both"/>
              <w:rPr>
                <w:bCs/>
                <w:sz w:val="20"/>
                <w:szCs w:val="20"/>
              </w:rPr>
            </w:pPr>
            <w:r w:rsidRPr="0009554A">
              <w:rPr>
                <w:bCs/>
                <w:sz w:val="20"/>
                <w:szCs w:val="20"/>
              </w:rPr>
              <w:t>Valor Total da Infraestrutura de Recursos Humanos</w:t>
            </w:r>
          </w:p>
        </w:tc>
        <w:tc>
          <w:tcPr>
            <w:tcW w:w="1408" w:type="dxa"/>
            <w:tcBorders>
              <w:top w:val="single" w:sz="2" w:space="0" w:color="000000"/>
              <w:left w:val="single" w:sz="2" w:space="0" w:color="000000"/>
              <w:bottom w:val="single" w:sz="2" w:space="0" w:color="000000"/>
            </w:tcBorders>
            <w:shd w:val="clear" w:color="auto" w:fill="auto"/>
          </w:tcPr>
          <w:p w14:paraId="2D4474FB" w14:textId="1619C9AB" w:rsidR="00DE6F7B" w:rsidRPr="009945F2" w:rsidRDefault="00ED061D" w:rsidP="009945F2">
            <w:pPr>
              <w:autoSpaceDE w:val="0"/>
              <w:snapToGrid w:val="0"/>
              <w:jc w:val="center"/>
              <w:rPr>
                <w:b/>
                <w:sz w:val="20"/>
                <w:szCs w:val="20"/>
              </w:rPr>
            </w:pPr>
            <w:r w:rsidRPr="009945F2">
              <w:rPr>
                <w:b/>
                <w:sz w:val="20"/>
                <w:szCs w:val="20"/>
              </w:rPr>
              <w:t>4.030,00</w:t>
            </w:r>
          </w:p>
        </w:tc>
      </w:tr>
      <w:tr w:rsidR="00DE6F7B" w:rsidRPr="00D80CDA" w14:paraId="10F96941" w14:textId="77777777" w:rsidTr="00A12086">
        <w:trPr>
          <w:trHeight w:val="84"/>
          <w:jc w:val="center"/>
        </w:trPr>
        <w:tc>
          <w:tcPr>
            <w:tcW w:w="2686" w:type="dxa"/>
            <w:vMerge/>
            <w:tcBorders>
              <w:top w:val="single" w:sz="2" w:space="0" w:color="000000"/>
              <w:bottom w:val="single" w:sz="12" w:space="0" w:color="000000"/>
              <w:right w:val="single" w:sz="2" w:space="0" w:color="000000"/>
            </w:tcBorders>
            <w:shd w:val="clear" w:color="auto" w:fill="auto"/>
            <w:vAlign w:val="center"/>
          </w:tcPr>
          <w:p w14:paraId="1ADA6212" w14:textId="77777777" w:rsidR="00DE6F7B" w:rsidRPr="00D80CDA" w:rsidRDefault="00DE6F7B" w:rsidP="00A12086">
            <w:pPr>
              <w:autoSpaceDE w:val="0"/>
              <w:jc w:val="center"/>
              <w:rPr>
                <w:bCs/>
                <w:sz w:val="20"/>
                <w:szCs w:val="20"/>
              </w:rPr>
            </w:pPr>
          </w:p>
        </w:tc>
        <w:tc>
          <w:tcPr>
            <w:tcW w:w="4394" w:type="dxa"/>
            <w:tcBorders>
              <w:top w:val="single" w:sz="2" w:space="0" w:color="000000"/>
              <w:left w:val="single" w:sz="2" w:space="0" w:color="000000"/>
              <w:bottom w:val="single" w:sz="12" w:space="0" w:color="000000"/>
              <w:right w:val="single" w:sz="2" w:space="0" w:color="000000"/>
            </w:tcBorders>
            <w:shd w:val="clear" w:color="auto" w:fill="auto"/>
          </w:tcPr>
          <w:p w14:paraId="46F1008A" w14:textId="77777777" w:rsidR="00DE6F7B" w:rsidRPr="00D80CDA" w:rsidRDefault="00DE6F7B" w:rsidP="00A12086">
            <w:pPr>
              <w:autoSpaceDE w:val="0"/>
              <w:snapToGrid w:val="0"/>
              <w:jc w:val="both"/>
              <w:rPr>
                <w:bCs/>
                <w:sz w:val="20"/>
                <w:szCs w:val="20"/>
              </w:rPr>
            </w:pPr>
            <w:r>
              <w:rPr>
                <w:bCs/>
                <w:sz w:val="20"/>
                <w:szCs w:val="20"/>
              </w:rPr>
              <w:t>Valor Total da Alimentação</w:t>
            </w:r>
          </w:p>
        </w:tc>
        <w:tc>
          <w:tcPr>
            <w:tcW w:w="1408" w:type="dxa"/>
            <w:tcBorders>
              <w:top w:val="single" w:sz="2" w:space="0" w:color="000000"/>
              <w:left w:val="single" w:sz="2" w:space="0" w:color="000000"/>
              <w:bottom w:val="single" w:sz="12" w:space="0" w:color="000000"/>
            </w:tcBorders>
            <w:shd w:val="clear" w:color="auto" w:fill="auto"/>
          </w:tcPr>
          <w:p w14:paraId="26AE8A39" w14:textId="0D53E1D6" w:rsidR="00DE6F7B" w:rsidRPr="009945F2" w:rsidRDefault="00ED061D" w:rsidP="009945F2">
            <w:pPr>
              <w:autoSpaceDE w:val="0"/>
              <w:snapToGrid w:val="0"/>
              <w:jc w:val="center"/>
              <w:rPr>
                <w:b/>
                <w:sz w:val="20"/>
                <w:szCs w:val="20"/>
              </w:rPr>
            </w:pPr>
            <w:r w:rsidRPr="009945F2">
              <w:rPr>
                <w:b/>
                <w:sz w:val="20"/>
                <w:szCs w:val="20"/>
              </w:rPr>
              <w:t>6.390,00</w:t>
            </w:r>
          </w:p>
        </w:tc>
      </w:tr>
      <w:tr w:rsidR="00DE6F7B" w:rsidRPr="00D80CDA" w14:paraId="790489B7" w14:textId="77777777" w:rsidTr="00A12086">
        <w:trPr>
          <w:trHeight w:val="285"/>
          <w:jc w:val="center"/>
        </w:trPr>
        <w:tc>
          <w:tcPr>
            <w:tcW w:w="2686" w:type="dxa"/>
            <w:tcBorders>
              <w:top w:val="single" w:sz="12" w:space="0" w:color="000000"/>
              <w:bottom w:val="single" w:sz="2" w:space="0" w:color="000000"/>
              <w:right w:val="single" w:sz="2" w:space="0" w:color="000000"/>
            </w:tcBorders>
            <w:shd w:val="clear" w:color="auto" w:fill="auto"/>
            <w:vAlign w:val="center"/>
          </w:tcPr>
          <w:p w14:paraId="4B478D19" w14:textId="77777777" w:rsidR="00DE6F7B" w:rsidRPr="00D80CDA" w:rsidRDefault="00DE6F7B" w:rsidP="00A12086">
            <w:pPr>
              <w:autoSpaceDE w:val="0"/>
              <w:jc w:val="center"/>
              <w:rPr>
                <w:bCs/>
                <w:sz w:val="20"/>
                <w:szCs w:val="20"/>
              </w:rPr>
            </w:pPr>
            <w:r>
              <w:rPr>
                <w:bCs/>
                <w:sz w:val="20"/>
                <w:szCs w:val="20"/>
              </w:rPr>
              <w:t xml:space="preserve">Valor Global do </w:t>
            </w:r>
            <w:r>
              <w:rPr>
                <w:b/>
                <w:bCs/>
                <w:sz w:val="20"/>
                <w:szCs w:val="20"/>
              </w:rPr>
              <w:t>GRUPO 2</w:t>
            </w:r>
          </w:p>
        </w:tc>
        <w:tc>
          <w:tcPr>
            <w:tcW w:w="4394" w:type="dxa"/>
            <w:tcBorders>
              <w:top w:val="single" w:sz="12" w:space="0" w:color="000000"/>
              <w:left w:val="single" w:sz="2" w:space="0" w:color="000000"/>
              <w:right w:val="single" w:sz="2" w:space="0" w:color="000000"/>
            </w:tcBorders>
            <w:shd w:val="clear" w:color="auto" w:fill="auto"/>
            <w:vAlign w:val="center"/>
          </w:tcPr>
          <w:p w14:paraId="12FCD18D" w14:textId="77777777" w:rsidR="00DE6F7B" w:rsidRPr="00D80CDA" w:rsidRDefault="00DE6F7B" w:rsidP="00A12086">
            <w:pPr>
              <w:autoSpaceDE w:val="0"/>
              <w:snapToGrid w:val="0"/>
              <w:jc w:val="both"/>
              <w:rPr>
                <w:bCs/>
                <w:sz w:val="20"/>
                <w:szCs w:val="20"/>
              </w:rPr>
            </w:pPr>
            <w:r>
              <w:rPr>
                <w:bCs/>
                <w:sz w:val="20"/>
                <w:szCs w:val="20"/>
              </w:rPr>
              <w:t>Valor Total do Transporte</w:t>
            </w:r>
          </w:p>
        </w:tc>
        <w:tc>
          <w:tcPr>
            <w:tcW w:w="1408" w:type="dxa"/>
            <w:tcBorders>
              <w:top w:val="single" w:sz="12" w:space="0" w:color="000000"/>
              <w:left w:val="single" w:sz="2" w:space="0" w:color="000000"/>
            </w:tcBorders>
            <w:shd w:val="clear" w:color="auto" w:fill="auto"/>
          </w:tcPr>
          <w:p w14:paraId="07FFBD0E" w14:textId="66F1D273" w:rsidR="00DE6F7B" w:rsidRPr="009945F2" w:rsidRDefault="00ED061D" w:rsidP="009945F2">
            <w:pPr>
              <w:autoSpaceDE w:val="0"/>
              <w:snapToGrid w:val="0"/>
              <w:jc w:val="center"/>
              <w:rPr>
                <w:b/>
                <w:sz w:val="20"/>
                <w:szCs w:val="20"/>
              </w:rPr>
            </w:pPr>
            <w:r w:rsidRPr="009945F2">
              <w:rPr>
                <w:b/>
                <w:sz w:val="20"/>
                <w:szCs w:val="20"/>
              </w:rPr>
              <w:t>30.660,00</w:t>
            </w:r>
          </w:p>
        </w:tc>
      </w:tr>
      <w:tr w:rsidR="00DE6F7B" w:rsidRPr="00D80CDA" w14:paraId="4BFF2DD4" w14:textId="77777777" w:rsidTr="009945F2">
        <w:trPr>
          <w:trHeight w:val="495"/>
          <w:jc w:val="center"/>
        </w:trPr>
        <w:tc>
          <w:tcPr>
            <w:tcW w:w="7080" w:type="dxa"/>
            <w:gridSpan w:val="2"/>
            <w:tcBorders>
              <w:top w:val="single" w:sz="12" w:space="0" w:color="000000"/>
              <w:bottom w:val="single" w:sz="12" w:space="0" w:color="000000"/>
              <w:right w:val="single" w:sz="2" w:space="0" w:color="000000"/>
            </w:tcBorders>
            <w:shd w:val="clear" w:color="auto" w:fill="auto"/>
            <w:vAlign w:val="center"/>
          </w:tcPr>
          <w:p w14:paraId="3E242432" w14:textId="0D18A926" w:rsidR="00DE6F7B" w:rsidRPr="009945F2" w:rsidRDefault="00DE6F7B" w:rsidP="00A12086">
            <w:pPr>
              <w:autoSpaceDE w:val="0"/>
              <w:snapToGrid w:val="0"/>
              <w:jc w:val="center"/>
              <w:rPr>
                <w:bCs/>
                <w:sz w:val="28"/>
                <w:szCs w:val="28"/>
              </w:rPr>
            </w:pPr>
            <w:r w:rsidRPr="009945F2">
              <w:rPr>
                <w:b/>
                <w:bCs/>
                <w:sz w:val="28"/>
                <w:szCs w:val="28"/>
              </w:rPr>
              <w:t xml:space="preserve">Valor </w:t>
            </w:r>
            <w:r w:rsidR="009945F2" w:rsidRPr="009945F2">
              <w:rPr>
                <w:b/>
                <w:bCs/>
                <w:sz w:val="28"/>
                <w:szCs w:val="28"/>
              </w:rPr>
              <w:t>Global</w:t>
            </w:r>
            <w:r w:rsidRPr="009945F2">
              <w:rPr>
                <w:b/>
                <w:bCs/>
                <w:sz w:val="28"/>
                <w:szCs w:val="28"/>
              </w:rPr>
              <w:t xml:space="preserve"> Estimado da Contratação</w:t>
            </w:r>
            <w:r w:rsidR="009945F2">
              <w:rPr>
                <w:b/>
                <w:bCs/>
                <w:sz w:val="28"/>
                <w:szCs w:val="28"/>
              </w:rPr>
              <w:t xml:space="preserve"> </w:t>
            </w:r>
            <w:r w:rsidR="009945F2" w:rsidRPr="009945F2">
              <w:rPr>
                <w:b/>
                <w:bCs/>
                <w:sz w:val="28"/>
                <w:szCs w:val="28"/>
              </w:rPr>
              <w:sym w:font="Wingdings" w:char="F0E0"/>
            </w:r>
          </w:p>
        </w:tc>
        <w:tc>
          <w:tcPr>
            <w:tcW w:w="1408" w:type="dxa"/>
            <w:tcBorders>
              <w:top w:val="single" w:sz="12" w:space="0" w:color="000000"/>
              <w:left w:val="single" w:sz="2" w:space="0" w:color="000000"/>
              <w:bottom w:val="single" w:sz="12" w:space="0" w:color="000000"/>
            </w:tcBorders>
            <w:shd w:val="clear" w:color="auto" w:fill="auto"/>
            <w:vAlign w:val="center"/>
          </w:tcPr>
          <w:p w14:paraId="0B8D6F9A" w14:textId="159290C3" w:rsidR="00DE6F7B" w:rsidRPr="009945F2" w:rsidRDefault="00904C64" w:rsidP="009945F2">
            <w:pPr>
              <w:autoSpaceDE w:val="0"/>
              <w:snapToGrid w:val="0"/>
              <w:jc w:val="center"/>
              <w:rPr>
                <w:b/>
                <w:sz w:val="28"/>
                <w:szCs w:val="28"/>
              </w:rPr>
            </w:pPr>
            <w:r w:rsidRPr="009945F2">
              <w:rPr>
                <w:b/>
                <w:sz w:val="28"/>
                <w:szCs w:val="28"/>
              </w:rPr>
              <w:t>104.557,00</w:t>
            </w:r>
          </w:p>
        </w:tc>
      </w:tr>
    </w:tbl>
    <w:p w14:paraId="178DF16A" w14:textId="77777777" w:rsidR="00DE6F7B" w:rsidRDefault="00DE6F7B" w:rsidP="00DE6F7B">
      <w:pPr>
        <w:jc w:val="both"/>
        <w:rPr>
          <w:b/>
          <w:color w:val="000000"/>
          <w:sz w:val="20"/>
          <w:szCs w:val="20"/>
        </w:rPr>
      </w:pPr>
    </w:p>
    <w:p w14:paraId="2C76AAB2" w14:textId="77777777" w:rsidR="000D0D7D" w:rsidRDefault="000D0D7D" w:rsidP="000D0D7D">
      <w:pPr>
        <w:ind w:left="-284"/>
        <w:jc w:val="both"/>
        <w:rPr>
          <w:b/>
          <w:bCs/>
        </w:rPr>
      </w:pPr>
      <w:r w:rsidRPr="007E5BA2">
        <w:rPr>
          <w:b/>
          <w:bCs/>
          <w:u w:val="single"/>
        </w:rPr>
        <w:t>Observação</w:t>
      </w:r>
      <w:r>
        <w:rPr>
          <w:b/>
          <w:bCs/>
          <w:u w:val="single"/>
        </w:rPr>
        <w:t xml:space="preserve"> 1</w:t>
      </w:r>
      <w:r w:rsidRPr="007E5BA2">
        <w:rPr>
          <w:b/>
          <w:bCs/>
          <w:u w:val="single"/>
        </w:rPr>
        <w:t>:</w:t>
      </w:r>
      <w:r w:rsidRPr="007E5BA2">
        <w:rPr>
          <w:b/>
          <w:bCs/>
        </w:rPr>
        <w:t xml:space="preserve"> </w:t>
      </w:r>
      <w:r w:rsidRPr="008327E8">
        <w:rPr>
          <w:b/>
          <w:bCs/>
        </w:rPr>
        <w:t>Não serão aceitos valores superiores aos descritos nas tabelas acima.</w:t>
      </w:r>
    </w:p>
    <w:p w14:paraId="5F7F45F4" w14:textId="77777777" w:rsidR="000D0D7D" w:rsidRDefault="000D0D7D" w:rsidP="000D0D7D">
      <w:pPr>
        <w:ind w:left="-284"/>
        <w:jc w:val="center"/>
        <w:rPr>
          <w:b/>
          <w:bCs/>
          <w:u w:val="single"/>
        </w:rPr>
      </w:pPr>
    </w:p>
    <w:p w14:paraId="30AB92EF" w14:textId="77777777" w:rsidR="000D0D7D" w:rsidRDefault="000D0D7D" w:rsidP="000D0D7D">
      <w:pPr>
        <w:ind w:left="-284"/>
        <w:jc w:val="both"/>
      </w:pPr>
      <w:r w:rsidRPr="007E5BA2">
        <w:rPr>
          <w:b/>
          <w:bCs/>
          <w:u w:val="single"/>
        </w:rPr>
        <w:t>Observação</w:t>
      </w:r>
      <w:r>
        <w:rPr>
          <w:b/>
          <w:bCs/>
          <w:u w:val="single"/>
        </w:rPr>
        <w:t xml:space="preserve"> 2</w:t>
      </w:r>
      <w:r w:rsidRPr="007E5BA2">
        <w:rPr>
          <w:b/>
          <w:bCs/>
          <w:u w:val="single"/>
        </w:rPr>
        <w:t>:</w:t>
      </w:r>
      <w:r w:rsidRPr="007E5BA2">
        <w:rPr>
          <w:b/>
          <w:bCs/>
        </w:rPr>
        <w:t xml:space="preserve"> </w:t>
      </w:r>
      <w:r w:rsidRPr="00D315B0">
        <w:t>Quando da etapa de lances, deve-se observar que os percentuais de redução, em relação ao valor inicial, das propostas dos licitantes e dos lances ofertados sobre o valor total do grupo deverão ser transpostos linearmente para todos os itens que compõem a planilha de preços do licitante.</w:t>
      </w:r>
    </w:p>
    <w:p w14:paraId="4130A6E0" w14:textId="77777777" w:rsidR="000D0D7D" w:rsidRDefault="000D0D7D" w:rsidP="000D0D7D">
      <w:pPr>
        <w:ind w:left="-284"/>
        <w:jc w:val="both"/>
        <w:rPr>
          <w:b/>
          <w:bCs/>
          <w:u w:val="single"/>
        </w:rPr>
      </w:pPr>
    </w:p>
    <w:p w14:paraId="027EC73B" w14:textId="77777777" w:rsidR="000D0D7D" w:rsidRPr="00475979" w:rsidRDefault="000D0D7D" w:rsidP="000D0D7D">
      <w:pPr>
        <w:ind w:left="-284"/>
        <w:jc w:val="both"/>
        <w:rPr>
          <w:bCs/>
        </w:rPr>
      </w:pPr>
      <w:r>
        <w:rPr>
          <w:b/>
          <w:bCs/>
          <w:u w:val="single"/>
        </w:rPr>
        <w:t>Observação 3:</w:t>
      </w:r>
      <w:r w:rsidRPr="00475979">
        <w:rPr>
          <w:bCs/>
        </w:rPr>
        <w:t xml:space="preserve"> </w:t>
      </w:r>
      <w:r>
        <w:rPr>
          <w:bCs/>
        </w:rPr>
        <w:t xml:space="preserve">A licitante que apresentar proposta manifestamente inexequível, conforme item </w:t>
      </w:r>
      <w:r w:rsidRPr="00ED31B3">
        <w:rPr>
          <w:bCs/>
          <w:shd w:val="clear" w:color="auto" w:fill="FFFFFF" w:themeFill="background1"/>
        </w:rPr>
        <w:t>12.3.4.1 do Edital</w:t>
      </w:r>
      <w:r>
        <w:rPr>
          <w:bCs/>
        </w:rPr>
        <w:t>, deve enviar documentação que comprove que os custos dos insumos são coerentes com os de mercado e que os coeficientes de produtividade são compatíveis com a execução do objeto desta licitação.</w:t>
      </w:r>
    </w:p>
    <w:p w14:paraId="54ADCC78" w14:textId="77777777" w:rsidR="000D0D7D" w:rsidRDefault="000D0D7D" w:rsidP="000D0D7D">
      <w:pPr>
        <w:ind w:left="-284"/>
        <w:jc w:val="both"/>
        <w:rPr>
          <w:b/>
          <w:bCs/>
          <w:u w:val="single"/>
        </w:rPr>
      </w:pPr>
    </w:p>
    <w:p w14:paraId="2419FACF" w14:textId="77777777" w:rsidR="000D0D7D" w:rsidRDefault="000D0D7D" w:rsidP="000D0D7D">
      <w:pPr>
        <w:ind w:left="-284"/>
        <w:jc w:val="both"/>
        <w:rPr>
          <w:bCs/>
        </w:rPr>
      </w:pPr>
      <w:r w:rsidRPr="00F73B08">
        <w:rPr>
          <w:b/>
          <w:bCs/>
          <w:u w:val="single"/>
        </w:rPr>
        <w:t>Observação 4:</w:t>
      </w:r>
      <w:r w:rsidRPr="00F73B08">
        <w:rPr>
          <w:bCs/>
        </w:rPr>
        <w:t xml:space="preserve"> </w:t>
      </w:r>
      <w:r w:rsidRPr="00F73B08">
        <w:t>A</w:t>
      </w:r>
      <w:r w:rsidRPr="00333C96">
        <w:t xml:space="preserve"> licitante deverá</w:t>
      </w:r>
      <w:r>
        <w:t xml:space="preserve"> apresentar proposta, conforme </w:t>
      </w:r>
      <w:r w:rsidRPr="00333C96">
        <w:t>o Modelo de</w:t>
      </w:r>
      <w:r>
        <w:t xml:space="preserve"> Planilha de Formação de Preços (Anexo I do</w:t>
      </w:r>
      <w:r w:rsidRPr="00333C96">
        <w:t xml:space="preserve"> Termo de Referência</w:t>
      </w:r>
      <w:r>
        <w:t>) e todas as documentações exigidas neste Edital.</w:t>
      </w:r>
    </w:p>
    <w:p w14:paraId="077490CD" w14:textId="77777777" w:rsidR="000D0D7D" w:rsidRDefault="000D0D7D" w:rsidP="000D0D7D">
      <w:pPr>
        <w:ind w:left="-284"/>
        <w:jc w:val="both"/>
        <w:rPr>
          <w:b/>
          <w:bCs/>
          <w:u w:val="single"/>
        </w:rPr>
      </w:pPr>
    </w:p>
    <w:p w14:paraId="3B73295A" w14:textId="13B7A654" w:rsidR="00DE6F7B" w:rsidRPr="000D0D7D" w:rsidRDefault="000D0D7D" w:rsidP="000D0D7D">
      <w:pPr>
        <w:ind w:left="-284"/>
        <w:jc w:val="both"/>
        <w:rPr>
          <w:bCs/>
          <w:highlight w:val="yellow"/>
        </w:rPr>
      </w:pPr>
      <w:r w:rsidRPr="00961993">
        <w:rPr>
          <w:b/>
          <w:bCs/>
          <w:u w:val="single"/>
        </w:rPr>
        <w:t>Observação</w:t>
      </w:r>
      <w:r>
        <w:rPr>
          <w:b/>
          <w:bCs/>
          <w:u w:val="single"/>
        </w:rPr>
        <w:t xml:space="preserve"> 5</w:t>
      </w:r>
      <w:r w:rsidRPr="00961993">
        <w:rPr>
          <w:b/>
          <w:bCs/>
          <w:u w:val="single"/>
        </w:rPr>
        <w:t>:</w:t>
      </w:r>
      <w:r w:rsidRPr="00961993">
        <w:rPr>
          <w:b/>
          <w:bCs/>
        </w:rPr>
        <w:t xml:space="preserve"> </w:t>
      </w:r>
      <w:r w:rsidRPr="0011056E">
        <w:rPr>
          <w:bCs/>
        </w:rPr>
        <w:t>Os preços deverão ser expressos em moeda corrente nacional (Real) com no máximo 02 (duas) casas decimais</w:t>
      </w:r>
    </w:p>
    <w:p w14:paraId="4C06443A" w14:textId="77777777" w:rsidR="00DE6F7B" w:rsidRDefault="00DE6F7B" w:rsidP="00DE6F7B">
      <w:pPr>
        <w:jc w:val="both"/>
        <w:rPr>
          <w:b/>
          <w:color w:val="000000"/>
          <w:sz w:val="20"/>
          <w:szCs w:val="20"/>
        </w:rPr>
      </w:pPr>
    </w:p>
    <w:p w14:paraId="27743971" w14:textId="77777777" w:rsidR="00DE6F7B" w:rsidRPr="00C04BCD" w:rsidRDefault="00DE6F7B" w:rsidP="00DE6F7B">
      <w:pPr>
        <w:jc w:val="both"/>
        <w:rPr>
          <w:b/>
          <w:color w:val="000000"/>
        </w:rPr>
      </w:pPr>
      <w:r w:rsidRPr="00C04BCD">
        <w:rPr>
          <w:b/>
          <w:color w:val="000000"/>
        </w:rPr>
        <w:t>LOCAL E DATA:</w:t>
      </w:r>
    </w:p>
    <w:p w14:paraId="30CC6BC2" w14:textId="77777777" w:rsidR="00DE6F7B" w:rsidRPr="00C04BCD" w:rsidRDefault="00DE6F7B" w:rsidP="00DE6F7B">
      <w:pPr>
        <w:jc w:val="both"/>
        <w:rPr>
          <w:b/>
          <w:color w:val="000000"/>
        </w:rPr>
      </w:pPr>
      <w:r w:rsidRPr="00C04BCD">
        <w:rPr>
          <w:b/>
          <w:color w:val="000000"/>
        </w:rPr>
        <w:t>RAZÃO SOCIAL DA EMPRESA:</w:t>
      </w:r>
    </w:p>
    <w:p w14:paraId="2D4EC4CC" w14:textId="77777777" w:rsidR="00DE6F7B" w:rsidRPr="00C04BCD" w:rsidRDefault="00DE6F7B" w:rsidP="00DE6F7B">
      <w:pPr>
        <w:jc w:val="both"/>
        <w:rPr>
          <w:b/>
          <w:color w:val="000000"/>
        </w:rPr>
      </w:pPr>
      <w:r w:rsidRPr="00C04BCD">
        <w:rPr>
          <w:b/>
          <w:color w:val="000000"/>
        </w:rPr>
        <w:t>CNPJ:</w:t>
      </w:r>
    </w:p>
    <w:p w14:paraId="41E09F59" w14:textId="77777777" w:rsidR="00DE6F7B" w:rsidRPr="00C04BCD" w:rsidRDefault="00DE6F7B" w:rsidP="00DE6F7B">
      <w:pPr>
        <w:jc w:val="both"/>
        <w:rPr>
          <w:b/>
          <w:color w:val="000000"/>
        </w:rPr>
      </w:pPr>
      <w:r w:rsidRPr="00C04BCD">
        <w:rPr>
          <w:b/>
          <w:color w:val="000000"/>
        </w:rPr>
        <w:t>NOME DO REPRESENTANTE LEGAL DA EMPRESA:</w:t>
      </w:r>
    </w:p>
    <w:p w14:paraId="614DFFFB" w14:textId="77777777" w:rsidR="00DE6F7B" w:rsidRPr="00C04BCD" w:rsidRDefault="00DE6F7B" w:rsidP="00DE6F7B">
      <w:pPr>
        <w:jc w:val="both"/>
        <w:rPr>
          <w:b/>
          <w:color w:val="000000"/>
        </w:rPr>
      </w:pPr>
      <w:r w:rsidRPr="00C04BCD">
        <w:rPr>
          <w:b/>
          <w:color w:val="000000"/>
        </w:rPr>
        <w:t>RG/CPF:</w:t>
      </w:r>
    </w:p>
    <w:p w14:paraId="35D2078D" w14:textId="6E3FCA98" w:rsidR="00497A20" w:rsidRDefault="00DE6F7B" w:rsidP="00882258">
      <w:pPr>
        <w:jc w:val="both"/>
        <w:rPr>
          <w:b/>
          <w:bCs/>
        </w:rPr>
      </w:pPr>
      <w:r w:rsidRPr="00C04BCD">
        <w:rPr>
          <w:b/>
          <w:color w:val="000000"/>
        </w:rPr>
        <w:t>FONE DE CONTATO NA EMPRESA:</w:t>
      </w:r>
    </w:p>
    <w:p w14:paraId="0CCFD913" w14:textId="77777777" w:rsidR="00497A20" w:rsidRDefault="00497A20" w:rsidP="00AC174A">
      <w:pPr>
        <w:jc w:val="center"/>
        <w:rPr>
          <w:b/>
          <w:bCs/>
        </w:rPr>
      </w:pPr>
    </w:p>
    <w:sectPr w:rsidR="00497A20" w:rsidSect="00D51BB0">
      <w:headerReference w:type="even" r:id="rId8"/>
      <w:headerReference w:type="default" r:id="rId9"/>
      <w:footerReference w:type="even" r:id="rId10"/>
      <w:footerReference w:type="default" r:id="rId11"/>
      <w:headerReference w:type="first" r:id="rId12"/>
      <w:footerReference w:type="first" r:id="rId13"/>
      <w:pgSz w:w="11906" w:h="16838"/>
      <w:pgMar w:top="1483" w:right="1274" w:bottom="851" w:left="1701" w:header="142" w:footer="24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19234A" w14:textId="77777777" w:rsidR="00A225D9" w:rsidRDefault="00A225D9">
      <w:r>
        <w:separator/>
      </w:r>
    </w:p>
  </w:endnote>
  <w:endnote w:type="continuationSeparator" w:id="0">
    <w:p w14:paraId="01FA16CA" w14:textId="77777777" w:rsidR="00A225D9" w:rsidRDefault="00A2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charset w:val="00"/>
    <w:family w:val="swiss"/>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G Omega">
    <w:altName w:val="Candar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tarSymbol">
    <w:altName w:val="MS Mincho"/>
    <w:charset w:val="8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Tempus Sans ITC">
    <w:panose1 w:val="04020404030D07020202"/>
    <w:charset w:val="00"/>
    <w:family w:val="decorative"/>
    <w:pitch w:val="variable"/>
    <w:sig w:usb0="00000003" w:usb1="00000000" w:usb2="00000000" w:usb3="00000000" w:csb0="00000001" w:csb1="00000000"/>
  </w:font>
  <w:font w:name="Liberation Sans">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Footlight MT Light">
    <w:panose1 w:val="0204060206030A020304"/>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roman"/>
    <w:pitch w:val="variable"/>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宋体">
    <w:charset w:val="00"/>
    <w:family w:val="auto"/>
    <w:pitch w:val="variable"/>
  </w:font>
  <w:font w:name="Futura MdCn BT">
    <w:altName w:val="Arial Narrow"/>
    <w:charset w:val="00"/>
    <w:family w:val="swiss"/>
    <w:pitch w:val="variable"/>
    <w:sig w:usb0="00000001" w:usb1="00000000" w:usb2="00000000" w:usb3="00000000" w:csb0="0000001B" w:csb1="00000000"/>
  </w:font>
  <w:font w:name="Humanst521 BT">
    <w:altName w:val="Tahoma"/>
    <w:charset w:val="00"/>
    <w:family w:val="swiss"/>
    <w:pitch w:val="variable"/>
    <w:sig w:usb0="00000007" w:usb1="00000000" w:usb2="00000000" w:usb3="00000000" w:csb0="00000011" w:csb1="00000000"/>
  </w:font>
  <w:font w:name="Segoe UI">
    <w:panose1 w:val="020B0502040204020203"/>
    <w:charset w:val="00"/>
    <w:family w:val="swiss"/>
    <w:pitch w:val="variable"/>
    <w:sig w:usb0="E4002EFF" w:usb1="C000E47F" w:usb2="00000009" w:usb3="00000000" w:csb0="000001FF" w:csb1="00000000"/>
  </w:font>
  <w:font w:name="Haettenschweiler">
    <w:panose1 w:val="020B070604090206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9E3D8" w14:textId="77777777" w:rsidR="00F07221" w:rsidRDefault="00F07221">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BA432" w14:textId="77777777" w:rsidR="00161DD7" w:rsidRPr="00161DD7" w:rsidRDefault="00161DD7" w:rsidP="00161DD7">
    <w:pPr>
      <w:pStyle w:val="Rodap"/>
      <w:jc w:val="center"/>
      <w:rPr>
        <w:sz w:val="16"/>
        <w:szCs w:val="16"/>
      </w:rPr>
    </w:pPr>
    <w:r w:rsidRPr="00161DD7">
      <w:rPr>
        <w:sz w:val="16"/>
        <w:szCs w:val="16"/>
      </w:rPr>
      <w:t>____________________________________________________</w:t>
    </w:r>
  </w:p>
  <w:p w14:paraId="2B3707BA" w14:textId="77777777" w:rsidR="00161DD7" w:rsidRPr="00161DD7" w:rsidRDefault="00161DD7" w:rsidP="00161DD7">
    <w:pPr>
      <w:pStyle w:val="Rodap"/>
      <w:jc w:val="center"/>
      <w:rPr>
        <w:sz w:val="16"/>
        <w:szCs w:val="16"/>
      </w:rPr>
    </w:pPr>
    <w:r w:rsidRPr="00161DD7">
      <w:rPr>
        <w:sz w:val="16"/>
        <w:szCs w:val="16"/>
      </w:rPr>
      <w:t>SCLN, Qd. 304 – Bloco E, Lote 9 – Asa Norte</w:t>
    </w:r>
  </w:p>
  <w:p w14:paraId="7930442E" w14:textId="77777777" w:rsidR="00161DD7" w:rsidRPr="00161DD7" w:rsidRDefault="00161DD7" w:rsidP="00161DD7">
    <w:pPr>
      <w:pStyle w:val="Rodap"/>
      <w:jc w:val="center"/>
      <w:rPr>
        <w:sz w:val="16"/>
        <w:szCs w:val="16"/>
      </w:rPr>
    </w:pPr>
    <w:r w:rsidRPr="00161DD7">
      <w:rPr>
        <w:sz w:val="16"/>
        <w:szCs w:val="16"/>
      </w:rPr>
      <w:t>Brasília – DF – Brasil – Cep. 70.736-550</w:t>
    </w:r>
  </w:p>
  <w:p w14:paraId="4BB4A234" w14:textId="77777777" w:rsidR="00161DD7" w:rsidRPr="00161DD7" w:rsidRDefault="00161DD7" w:rsidP="00161DD7">
    <w:pPr>
      <w:pStyle w:val="Rodap"/>
      <w:jc w:val="center"/>
      <w:rPr>
        <w:sz w:val="16"/>
        <w:szCs w:val="16"/>
      </w:rPr>
    </w:pPr>
    <w:r w:rsidRPr="00161DD7">
      <w:rPr>
        <w:sz w:val="16"/>
        <w:szCs w:val="16"/>
      </w:rPr>
      <w:t>Telefone: 61 3329-5800</w:t>
    </w:r>
  </w:p>
  <w:p w14:paraId="6BBF8AB7" w14:textId="77777777" w:rsidR="00161DD7" w:rsidRPr="00161DD7" w:rsidRDefault="00161DD7" w:rsidP="00161DD7">
    <w:pPr>
      <w:pStyle w:val="Rodap"/>
      <w:jc w:val="center"/>
      <w:rPr>
        <w:sz w:val="16"/>
        <w:szCs w:val="16"/>
      </w:rPr>
    </w:pPr>
    <w:r w:rsidRPr="00161DD7">
      <w:rPr>
        <w:sz w:val="16"/>
        <w:szCs w:val="16"/>
      </w:rPr>
      <w:t>http://www.cofen.gov.br</w:t>
    </w:r>
  </w:p>
  <w:p w14:paraId="2DC0BFD3" w14:textId="2E3988EA" w:rsidR="00A225D9" w:rsidRPr="00161DD7" w:rsidRDefault="00161DD7" w:rsidP="00161DD7">
    <w:pPr>
      <w:pStyle w:val="Rodap"/>
      <w:jc w:val="center"/>
    </w:pPr>
    <w:r w:rsidRPr="00161DD7">
      <w:rPr>
        <w:sz w:val="16"/>
        <w:szCs w:val="16"/>
      </w:rPr>
      <w:t>licitacoes@cofen.gov.br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00CB2" w14:textId="77777777" w:rsidR="00F07221" w:rsidRDefault="00F07221">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217E3F" w14:textId="77777777" w:rsidR="00A225D9" w:rsidRDefault="00A225D9">
      <w:r>
        <w:separator/>
      </w:r>
    </w:p>
  </w:footnote>
  <w:footnote w:type="continuationSeparator" w:id="0">
    <w:p w14:paraId="7A3CA785" w14:textId="77777777" w:rsidR="00A225D9" w:rsidRDefault="00A225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30C05" w14:textId="77777777" w:rsidR="00F07221" w:rsidRDefault="00F07221">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99C67" w14:textId="3DCF2E54" w:rsidR="00A225D9" w:rsidRDefault="00161DD7" w:rsidP="00161DD7">
    <w:pPr>
      <w:pStyle w:val="Cabealho"/>
      <w:jc w:val="center"/>
    </w:pPr>
    <w:r w:rsidRPr="00374308">
      <w:rPr>
        <w:noProof/>
      </w:rPr>
      <w:drawing>
        <wp:inline distT="0" distB="0" distL="0" distR="0" wp14:anchorId="04622EE5" wp14:editId="6C4935CC">
          <wp:extent cx="4214495" cy="1162050"/>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14495" cy="1162050"/>
                  </a:xfrm>
                  <a:prstGeom prst="rect">
                    <a:avLst/>
                  </a:prstGeom>
                  <a:noFill/>
                  <a:ln>
                    <a:noFill/>
                  </a:ln>
                </pic:spPr>
              </pic:pic>
            </a:graphicData>
          </a:graphic>
        </wp:inline>
      </w:drawing>
    </w:r>
  </w:p>
  <w:p w14:paraId="5A2210E7" w14:textId="4E111555" w:rsidR="00A225D9" w:rsidRPr="00D826BC" w:rsidRDefault="00A225D9" w:rsidP="00B8216B">
    <w:pPr>
      <w:pStyle w:val="Cabealho"/>
      <w:ind w:right="-995"/>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F5D92" w14:textId="77777777" w:rsidR="00F07221" w:rsidRDefault="00F07221">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Ttulo1"/>
      <w:lvlText w:val="%1. "/>
      <w:lvlJc w:val="left"/>
      <w:pPr>
        <w:tabs>
          <w:tab w:val="num" w:pos="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pStyle w:val="Ttulo6"/>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pStyle w:val="Ttulo8"/>
      <w:lvlText w:val="%8."/>
      <w:lvlJc w:val="left"/>
      <w:pPr>
        <w:tabs>
          <w:tab w:val="num" w:pos="3240"/>
        </w:tabs>
        <w:ind w:left="0" w:firstLine="0"/>
      </w:pPr>
    </w:lvl>
    <w:lvl w:ilvl="8">
      <w:start w:val="1"/>
      <w:numFmt w:val="decimal"/>
      <w:pStyle w:val="Ttulo9"/>
      <w:lvlText w:val="%9."/>
      <w:lvlJc w:val="left"/>
      <w:pPr>
        <w:tabs>
          <w:tab w:val="num" w:pos="3600"/>
        </w:tabs>
        <w:ind w:left="0" w:firstLine="0"/>
      </w:pPr>
    </w:lvl>
  </w:abstractNum>
  <w:abstractNum w:abstractNumId="1" w15:restartNumberingAfterBreak="0">
    <w:nsid w:val="00000002"/>
    <w:multiLevelType w:val="multilevel"/>
    <w:tmpl w:val="00000002"/>
    <w:name w:val="WW8Num3"/>
    <w:lvl w:ilvl="0">
      <w:start w:val="1"/>
      <w:numFmt w:val="none"/>
      <w:pStyle w:val="Item"/>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4"/>
    <w:lvl w:ilvl="0">
      <w:start w:val="4"/>
      <w:numFmt w:val="none"/>
      <w:pStyle w:val="Inciso"/>
      <w:suff w:val="nothing"/>
      <w:lvlText w:val=""/>
      <w:lvlJc w:val="left"/>
      <w:pPr>
        <w:tabs>
          <w:tab w:val="num" w:pos="0"/>
        </w:tabs>
        <w:ind w:left="0" w:firstLine="0"/>
      </w:pPr>
      <w:rPr>
        <w:rFonts w:ascii="Arial" w:hAnsi="Arial" w:cs="Arial"/>
        <w:b/>
        <w:szCs w:val="20"/>
      </w:rPr>
    </w:lvl>
    <w:lvl w:ilvl="1">
      <w:start w:val="1"/>
      <w:numFmt w:val="decimal"/>
      <w:lvlText w:val="6..%2"/>
      <w:lvlJc w:val="left"/>
      <w:pPr>
        <w:tabs>
          <w:tab w:val="num" w:pos="792"/>
        </w:tabs>
        <w:ind w:left="0" w:firstLine="0"/>
      </w:pPr>
    </w:lvl>
    <w:lvl w:ilvl="2">
      <w:start w:val="3"/>
      <w:numFmt w:val="none"/>
      <w:suff w:val="nothing"/>
      <w:lvlText w:val=""/>
      <w:lvlJc w:val="left"/>
      <w:pPr>
        <w:tabs>
          <w:tab w:val="num" w:pos="0"/>
        </w:tabs>
        <w:ind w:left="0" w:firstLine="0"/>
      </w:pPr>
    </w:lvl>
    <w:lvl w:ilvl="3">
      <w:start w:val="1"/>
      <w:numFmt w:val="decimal"/>
      <w:lvlText w:val="4.2.3..%4"/>
      <w:lvlJc w:val="left"/>
      <w:pPr>
        <w:tabs>
          <w:tab w:val="num" w:pos="1728"/>
        </w:tabs>
        <w:ind w:left="0" w:firstLine="0"/>
      </w:pPr>
    </w:lvl>
    <w:lvl w:ilvl="4">
      <w:start w:val="1"/>
      <w:numFmt w:val="decimal"/>
      <w:lvlText w:val="4.2.3.1........................"/>
      <w:lvlJc w:val="left"/>
      <w:pPr>
        <w:tabs>
          <w:tab w:val="num" w:pos="2232"/>
        </w:tabs>
        <w:ind w:left="0" w:firstLine="0"/>
      </w:pPr>
    </w:lvl>
    <w:lvl w:ilvl="5">
      <w:start w:val="1"/>
      <w:numFmt w:val="decimal"/>
      <w:lvlText w:val="4.2.1.19.1....................."/>
      <w:lvlJc w:val="left"/>
      <w:pPr>
        <w:tabs>
          <w:tab w:val="num" w:pos="2736"/>
        </w:tabs>
        <w:ind w:left="0" w:firstLine="0"/>
      </w:pPr>
    </w:lvl>
    <w:lvl w:ilvl="6">
      <w:start w:val="4"/>
      <w:numFmt w:val="decimal"/>
      <w:lvlText w:val="..............................."/>
      <w:lvlJc w:val="left"/>
      <w:pPr>
        <w:tabs>
          <w:tab w:val="num" w:pos="3240"/>
        </w:tabs>
        <w:ind w:left="0" w:firstLine="0"/>
      </w:pPr>
    </w:lvl>
    <w:lvl w:ilvl="7">
      <w:start w:val="1"/>
      <w:numFmt w:val="decimal"/>
      <w:lvlText w:val="..............................."/>
      <w:lvlJc w:val="left"/>
      <w:pPr>
        <w:tabs>
          <w:tab w:val="num" w:pos="3744"/>
        </w:tabs>
        <w:ind w:left="0" w:firstLine="0"/>
      </w:pPr>
    </w:lvl>
    <w:lvl w:ilvl="8">
      <w:start w:val="1"/>
      <w:numFmt w:val="decimal"/>
      <w:lvlText w:val="..............................."/>
      <w:lvlJc w:val="left"/>
      <w:pPr>
        <w:tabs>
          <w:tab w:val="num" w:pos="4320"/>
        </w:tabs>
        <w:ind w:left="0" w:firstLine="0"/>
      </w:pPr>
    </w:lvl>
  </w:abstractNum>
  <w:abstractNum w:abstractNumId="3" w15:restartNumberingAfterBreak="0">
    <w:nsid w:val="00000004"/>
    <w:multiLevelType w:val="multilevel"/>
    <w:tmpl w:val="41EE9BD8"/>
    <w:name w:val="WW8Num5"/>
    <w:lvl w:ilvl="0">
      <w:start w:val="1"/>
      <w:numFmt w:val="lowerLetter"/>
      <w:lvlText w:val="%1)"/>
      <w:lvlJc w:val="left"/>
      <w:pPr>
        <w:tabs>
          <w:tab w:val="num" w:pos="0"/>
        </w:tabs>
        <w:ind w:left="450" w:hanging="450"/>
      </w:pPr>
      <w:rPr>
        <w:rFonts w:eastAsia="ArialMT" w:cs="Times New Roman"/>
        <w:b/>
        <w:bCs/>
        <w:color w:val="000000"/>
        <w:sz w:val="24"/>
        <w:szCs w:val="24"/>
      </w:rPr>
    </w:lvl>
    <w:lvl w:ilvl="1">
      <w:start w:val="1"/>
      <w:numFmt w:val="decimal"/>
      <w:lvlText w:val="%1.%2."/>
      <w:lvlJc w:val="left"/>
      <w:pPr>
        <w:tabs>
          <w:tab w:val="num" w:pos="0"/>
        </w:tabs>
        <w:ind w:left="450" w:hanging="45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800" w:hanging="1800"/>
      </w:pPr>
      <w:rPr>
        <w:b/>
      </w:rPr>
    </w:lvl>
  </w:abstractNum>
  <w:abstractNum w:abstractNumId="4" w15:restartNumberingAfterBreak="0">
    <w:nsid w:val="00000005"/>
    <w:multiLevelType w:val="multilevel"/>
    <w:tmpl w:val="00000005"/>
    <w:name w:val="WW8Num10"/>
    <w:lvl w:ilvl="0">
      <w:start w:val="1"/>
      <w:numFmt w:val="bullet"/>
      <w:lvlText w:val=""/>
      <w:lvlJc w:val="left"/>
      <w:pPr>
        <w:tabs>
          <w:tab w:val="num" w:pos="0"/>
        </w:tabs>
        <w:ind w:left="1267" w:hanging="360"/>
      </w:pPr>
      <w:rPr>
        <w:rFonts w:ascii="Symbol" w:hAnsi="Symbol" w:cs="Times New Roman"/>
        <w:b/>
        <w:lang w:bidi="ar-SA"/>
      </w:rPr>
    </w:lvl>
    <w:lvl w:ilvl="1">
      <w:start w:val="1"/>
      <w:numFmt w:val="bullet"/>
      <w:lvlText w:val="o"/>
      <w:lvlJc w:val="left"/>
      <w:pPr>
        <w:tabs>
          <w:tab w:val="num" w:pos="0"/>
        </w:tabs>
        <w:ind w:left="1987" w:hanging="360"/>
      </w:pPr>
      <w:rPr>
        <w:rFonts w:ascii="Courier New" w:hAnsi="Courier New" w:cs="Courier New"/>
      </w:rPr>
    </w:lvl>
    <w:lvl w:ilvl="2">
      <w:start w:val="1"/>
      <w:numFmt w:val="bullet"/>
      <w:lvlText w:val=""/>
      <w:lvlJc w:val="left"/>
      <w:pPr>
        <w:tabs>
          <w:tab w:val="num" w:pos="0"/>
        </w:tabs>
        <w:ind w:left="2707" w:hanging="360"/>
      </w:pPr>
      <w:rPr>
        <w:rFonts w:ascii="Wingdings" w:hAnsi="Wingdings" w:cs="Wingdings"/>
      </w:rPr>
    </w:lvl>
    <w:lvl w:ilvl="3">
      <w:start w:val="1"/>
      <w:numFmt w:val="bullet"/>
      <w:lvlText w:val=""/>
      <w:lvlJc w:val="left"/>
      <w:pPr>
        <w:tabs>
          <w:tab w:val="num" w:pos="0"/>
        </w:tabs>
        <w:ind w:left="3427" w:hanging="360"/>
      </w:pPr>
      <w:rPr>
        <w:rFonts w:ascii="Symbol" w:hAnsi="Symbol" w:cs="Times New Roman"/>
        <w:b/>
        <w:lang w:bidi="ar-SA"/>
      </w:rPr>
    </w:lvl>
    <w:lvl w:ilvl="4">
      <w:start w:val="1"/>
      <w:numFmt w:val="bullet"/>
      <w:lvlText w:val="o"/>
      <w:lvlJc w:val="left"/>
      <w:pPr>
        <w:tabs>
          <w:tab w:val="num" w:pos="0"/>
        </w:tabs>
        <w:ind w:left="4147" w:hanging="360"/>
      </w:pPr>
      <w:rPr>
        <w:rFonts w:ascii="Courier New" w:hAnsi="Courier New" w:cs="Courier New"/>
      </w:rPr>
    </w:lvl>
    <w:lvl w:ilvl="5">
      <w:start w:val="1"/>
      <w:numFmt w:val="bullet"/>
      <w:lvlText w:val=""/>
      <w:lvlJc w:val="left"/>
      <w:pPr>
        <w:tabs>
          <w:tab w:val="num" w:pos="0"/>
        </w:tabs>
        <w:ind w:left="4867" w:hanging="360"/>
      </w:pPr>
      <w:rPr>
        <w:rFonts w:ascii="Wingdings" w:hAnsi="Wingdings" w:cs="Wingdings"/>
      </w:rPr>
    </w:lvl>
    <w:lvl w:ilvl="6">
      <w:start w:val="1"/>
      <w:numFmt w:val="bullet"/>
      <w:lvlText w:val=""/>
      <w:lvlJc w:val="left"/>
      <w:pPr>
        <w:tabs>
          <w:tab w:val="num" w:pos="0"/>
        </w:tabs>
        <w:ind w:left="5587" w:hanging="360"/>
      </w:pPr>
      <w:rPr>
        <w:rFonts w:ascii="Symbol" w:hAnsi="Symbol" w:cs="Times New Roman"/>
        <w:b/>
        <w:lang w:bidi="ar-SA"/>
      </w:rPr>
    </w:lvl>
    <w:lvl w:ilvl="7">
      <w:start w:val="1"/>
      <w:numFmt w:val="bullet"/>
      <w:lvlText w:val="o"/>
      <w:lvlJc w:val="left"/>
      <w:pPr>
        <w:tabs>
          <w:tab w:val="num" w:pos="0"/>
        </w:tabs>
        <w:ind w:left="6307" w:hanging="360"/>
      </w:pPr>
      <w:rPr>
        <w:rFonts w:ascii="Courier New" w:hAnsi="Courier New" w:cs="Courier New"/>
      </w:rPr>
    </w:lvl>
    <w:lvl w:ilvl="8">
      <w:start w:val="1"/>
      <w:numFmt w:val="bullet"/>
      <w:lvlText w:val=""/>
      <w:lvlJc w:val="left"/>
      <w:pPr>
        <w:tabs>
          <w:tab w:val="num" w:pos="0"/>
        </w:tabs>
        <w:ind w:left="7027" w:hanging="360"/>
      </w:pPr>
      <w:rPr>
        <w:rFonts w:ascii="Wingdings" w:hAnsi="Wingdings" w:cs="Wingdings"/>
      </w:rPr>
    </w:lvl>
  </w:abstractNum>
  <w:abstractNum w:abstractNumId="5" w15:restartNumberingAfterBreak="0">
    <w:nsid w:val="00000006"/>
    <w:multiLevelType w:val="singleLevel"/>
    <w:tmpl w:val="00000006"/>
    <w:name w:val="WW8Num14"/>
    <w:lvl w:ilvl="0">
      <w:start w:val="1"/>
      <w:numFmt w:val="bullet"/>
      <w:lvlText w:val=""/>
      <w:lvlJc w:val="left"/>
      <w:pPr>
        <w:tabs>
          <w:tab w:val="num" w:pos="0"/>
        </w:tabs>
        <w:ind w:left="1267" w:hanging="360"/>
      </w:pPr>
      <w:rPr>
        <w:rFonts w:ascii="Symbol" w:hAnsi="Symbol" w:cs="Symbol"/>
      </w:rPr>
    </w:lvl>
  </w:abstractNum>
  <w:abstractNum w:abstractNumId="6" w15:restartNumberingAfterBreak="0">
    <w:nsid w:val="00000007"/>
    <w:multiLevelType w:val="singleLevel"/>
    <w:tmpl w:val="00000007"/>
    <w:name w:val="WW8Num15"/>
    <w:lvl w:ilvl="0">
      <w:start w:val="1"/>
      <w:numFmt w:val="lowerLetter"/>
      <w:lvlText w:val="%1)"/>
      <w:lvlJc w:val="left"/>
      <w:pPr>
        <w:tabs>
          <w:tab w:val="num" w:pos="0"/>
        </w:tabs>
        <w:ind w:left="814" w:hanging="360"/>
      </w:pPr>
      <w:rPr>
        <w:rFonts w:eastAsia="ArialMT" w:cs="Times New Roman"/>
        <w:bCs/>
        <w:color w:val="000000"/>
      </w:rPr>
    </w:lvl>
  </w:abstractNum>
  <w:abstractNum w:abstractNumId="7" w15:restartNumberingAfterBreak="0">
    <w:nsid w:val="00000008"/>
    <w:multiLevelType w:val="singleLevel"/>
    <w:tmpl w:val="5BECC8EA"/>
    <w:name w:val="WW8Num17"/>
    <w:lvl w:ilvl="0">
      <w:start w:val="1"/>
      <w:numFmt w:val="lowerLetter"/>
      <w:lvlText w:val="%1)"/>
      <w:lvlJc w:val="left"/>
      <w:pPr>
        <w:tabs>
          <w:tab w:val="num" w:pos="0"/>
        </w:tabs>
        <w:ind w:left="814" w:hanging="360"/>
      </w:pPr>
      <w:rPr>
        <w:rFonts w:eastAsia="ArialMT" w:cs="Times New Roman"/>
        <w:b/>
        <w:bCs/>
        <w:color w:val="000000"/>
        <w:sz w:val="24"/>
        <w:szCs w:val="24"/>
      </w:rPr>
    </w:lvl>
  </w:abstractNum>
  <w:abstractNum w:abstractNumId="8" w15:restartNumberingAfterBreak="0">
    <w:nsid w:val="00000009"/>
    <w:multiLevelType w:val="singleLevel"/>
    <w:tmpl w:val="00000009"/>
    <w:name w:val="WW8Num37"/>
    <w:lvl w:ilvl="0">
      <w:start w:val="1"/>
      <w:numFmt w:val="lowerLetter"/>
      <w:lvlText w:val="%1)"/>
      <w:lvlJc w:val="left"/>
      <w:pPr>
        <w:tabs>
          <w:tab w:val="num" w:pos="0"/>
        </w:tabs>
        <w:ind w:left="1154" w:hanging="360"/>
      </w:pPr>
      <w:rPr>
        <w:rFonts w:cs="Times New Roman"/>
        <w:b w:val="0"/>
      </w:rPr>
    </w:lvl>
  </w:abstractNum>
  <w:abstractNum w:abstractNumId="9" w15:restartNumberingAfterBreak="0">
    <w:nsid w:val="02842265"/>
    <w:multiLevelType w:val="hybridMultilevel"/>
    <w:tmpl w:val="582CF088"/>
    <w:lvl w:ilvl="0" w:tplc="04160013">
      <w:start w:val="1"/>
      <w:numFmt w:val="upperRoman"/>
      <w:lvlText w:val="%1."/>
      <w:lvlJc w:val="right"/>
      <w:pPr>
        <w:ind w:left="1080" w:hanging="360"/>
      </w:pPr>
    </w:lvl>
    <w:lvl w:ilvl="1" w:tplc="04160019">
      <w:start w:val="1"/>
      <w:numFmt w:val="lowerLetter"/>
      <w:lvlText w:val="%2."/>
      <w:lvlJc w:val="left"/>
      <w:pPr>
        <w:ind w:left="1800" w:hanging="360"/>
      </w:pPr>
    </w:lvl>
    <w:lvl w:ilvl="2" w:tplc="0416001B">
      <w:start w:val="1"/>
      <w:numFmt w:val="lowerRoman"/>
      <w:lvlText w:val="%3."/>
      <w:lvlJc w:val="right"/>
      <w:pPr>
        <w:ind w:left="2520" w:hanging="180"/>
      </w:pPr>
    </w:lvl>
    <w:lvl w:ilvl="3" w:tplc="0416000F">
      <w:start w:val="1"/>
      <w:numFmt w:val="decimal"/>
      <w:lvlText w:val="%4."/>
      <w:lvlJc w:val="left"/>
      <w:pPr>
        <w:ind w:left="3240" w:hanging="360"/>
      </w:pPr>
    </w:lvl>
    <w:lvl w:ilvl="4" w:tplc="04160019">
      <w:start w:val="1"/>
      <w:numFmt w:val="lowerLetter"/>
      <w:lvlText w:val="%5."/>
      <w:lvlJc w:val="left"/>
      <w:pPr>
        <w:ind w:left="3960" w:hanging="360"/>
      </w:pPr>
    </w:lvl>
    <w:lvl w:ilvl="5" w:tplc="0416001B">
      <w:start w:val="1"/>
      <w:numFmt w:val="lowerRoman"/>
      <w:lvlText w:val="%6."/>
      <w:lvlJc w:val="right"/>
      <w:pPr>
        <w:ind w:left="4680" w:hanging="180"/>
      </w:pPr>
    </w:lvl>
    <w:lvl w:ilvl="6" w:tplc="0416000F">
      <w:start w:val="1"/>
      <w:numFmt w:val="decimal"/>
      <w:lvlText w:val="%7."/>
      <w:lvlJc w:val="left"/>
      <w:pPr>
        <w:ind w:left="5400" w:hanging="360"/>
      </w:pPr>
    </w:lvl>
    <w:lvl w:ilvl="7" w:tplc="04160019">
      <w:start w:val="1"/>
      <w:numFmt w:val="lowerLetter"/>
      <w:lvlText w:val="%8."/>
      <w:lvlJc w:val="left"/>
      <w:pPr>
        <w:ind w:left="6120" w:hanging="360"/>
      </w:pPr>
    </w:lvl>
    <w:lvl w:ilvl="8" w:tplc="0416001B">
      <w:start w:val="1"/>
      <w:numFmt w:val="lowerRoman"/>
      <w:lvlText w:val="%9."/>
      <w:lvlJc w:val="right"/>
      <w:pPr>
        <w:ind w:left="6840" w:hanging="180"/>
      </w:pPr>
    </w:lvl>
  </w:abstractNum>
  <w:abstractNum w:abstractNumId="10" w15:restartNumberingAfterBreak="0">
    <w:nsid w:val="06940C9F"/>
    <w:multiLevelType w:val="multilevel"/>
    <w:tmpl w:val="E4ECCD56"/>
    <w:styleLink w:val="WW8Num4"/>
    <w:lvl w:ilvl="0">
      <w:numFmt w:val="bullet"/>
      <w:lvlText w:val=""/>
      <w:lvlJc w:val="left"/>
      <w:rPr>
        <w:rFonts w:ascii="Symbol" w:hAnsi="Symbol" w:cs="OpenSymbol"/>
        <w:sz w:val="22"/>
        <w:szCs w:val="22"/>
      </w:rPr>
    </w:lvl>
    <w:lvl w:ilvl="1">
      <w:numFmt w:val="bullet"/>
      <w:lvlText w:val="◦"/>
      <w:lvlJc w:val="left"/>
      <w:rPr>
        <w:rFonts w:ascii="OpenSymbol" w:hAnsi="OpenSymbol" w:cs="OpenSymbol"/>
        <w:sz w:val="22"/>
        <w:szCs w:val="22"/>
      </w:rPr>
    </w:lvl>
    <w:lvl w:ilvl="2">
      <w:numFmt w:val="bullet"/>
      <w:lvlText w:val="▪"/>
      <w:lvlJc w:val="left"/>
      <w:rPr>
        <w:rFonts w:ascii="OpenSymbol" w:hAnsi="OpenSymbol" w:cs="OpenSymbol"/>
        <w:sz w:val="22"/>
        <w:szCs w:val="22"/>
      </w:rPr>
    </w:lvl>
    <w:lvl w:ilvl="3">
      <w:numFmt w:val="bullet"/>
      <w:lvlText w:val=""/>
      <w:lvlJc w:val="left"/>
      <w:rPr>
        <w:rFonts w:ascii="Symbol" w:hAnsi="Symbol" w:cs="OpenSymbol"/>
        <w:sz w:val="22"/>
        <w:szCs w:val="22"/>
      </w:rPr>
    </w:lvl>
    <w:lvl w:ilvl="4">
      <w:numFmt w:val="bullet"/>
      <w:lvlText w:val="◦"/>
      <w:lvlJc w:val="left"/>
      <w:rPr>
        <w:rFonts w:ascii="OpenSymbol" w:hAnsi="OpenSymbol" w:cs="OpenSymbol"/>
        <w:sz w:val="22"/>
        <w:szCs w:val="22"/>
      </w:rPr>
    </w:lvl>
    <w:lvl w:ilvl="5">
      <w:numFmt w:val="bullet"/>
      <w:lvlText w:val="▪"/>
      <w:lvlJc w:val="left"/>
      <w:rPr>
        <w:rFonts w:ascii="OpenSymbol" w:hAnsi="OpenSymbol" w:cs="OpenSymbol"/>
        <w:sz w:val="22"/>
        <w:szCs w:val="22"/>
      </w:rPr>
    </w:lvl>
    <w:lvl w:ilvl="6">
      <w:numFmt w:val="bullet"/>
      <w:lvlText w:val=""/>
      <w:lvlJc w:val="left"/>
      <w:rPr>
        <w:rFonts w:ascii="Symbol" w:hAnsi="Symbol" w:cs="OpenSymbol"/>
        <w:sz w:val="22"/>
        <w:szCs w:val="22"/>
      </w:rPr>
    </w:lvl>
    <w:lvl w:ilvl="7">
      <w:numFmt w:val="bullet"/>
      <w:lvlText w:val="◦"/>
      <w:lvlJc w:val="left"/>
      <w:rPr>
        <w:rFonts w:ascii="OpenSymbol" w:hAnsi="OpenSymbol" w:cs="OpenSymbol"/>
        <w:sz w:val="22"/>
        <w:szCs w:val="22"/>
      </w:rPr>
    </w:lvl>
    <w:lvl w:ilvl="8">
      <w:numFmt w:val="bullet"/>
      <w:lvlText w:val="▪"/>
      <w:lvlJc w:val="left"/>
      <w:rPr>
        <w:rFonts w:ascii="OpenSymbol" w:hAnsi="OpenSymbol" w:cs="OpenSymbol"/>
        <w:sz w:val="22"/>
        <w:szCs w:val="22"/>
      </w:rPr>
    </w:lvl>
  </w:abstractNum>
  <w:abstractNum w:abstractNumId="11" w15:restartNumberingAfterBreak="0">
    <w:nsid w:val="08264400"/>
    <w:multiLevelType w:val="multilevel"/>
    <w:tmpl w:val="EF2AA68E"/>
    <w:lvl w:ilvl="0">
      <w:start w:val="3"/>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3"/>
      <w:numFmt w:val="decimal"/>
      <w:lvlText w:val="%1.%2.%3."/>
      <w:lvlJc w:val="left"/>
      <w:pPr>
        <w:ind w:left="1286" w:hanging="720"/>
      </w:pPr>
      <w:rPr>
        <w:rFonts w:hint="default"/>
        <w:b/>
        <w:bCs w:val="0"/>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2" w15:restartNumberingAfterBreak="0">
    <w:nsid w:val="09943372"/>
    <w:multiLevelType w:val="hybridMultilevel"/>
    <w:tmpl w:val="B2F4D5FA"/>
    <w:name w:val="WW8Num623"/>
    <w:lvl w:ilvl="0" w:tplc="04160001">
      <w:start w:val="1"/>
      <w:numFmt w:val="lowerLetter"/>
      <w:lvlText w:val="%1)"/>
      <w:lvlJc w:val="left"/>
      <w:pPr>
        <w:tabs>
          <w:tab w:val="num" w:pos="0"/>
        </w:tabs>
        <w:ind w:left="1440" w:hanging="360"/>
      </w:pPr>
      <w:rPr>
        <w:rFonts w:ascii="Times New Roman" w:eastAsia="Times New Roman" w:hAnsi="Times New Roman" w:cs="Times New Roman" w:hint="default"/>
        <w:b w:val="0"/>
      </w:rPr>
    </w:lvl>
    <w:lvl w:ilvl="1" w:tplc="04160003" w:tentative="1">
      <w:start w:val="1"/>
      <w:numFmt w:val="lowerLetter"/>
      <w:lvlText w:val="%2."/>
      <w:lvlJc w:val="left"/>
      <w:pPr>
        <w:ind w:left="1440" w:hanging="360"/>
      </w:pPr>
    </w:lvl>
    <w:lvl w:ilvl="2" w:tplc="04160005" w:tentative="1">
      <w:start w:val="1"/>
      <w:numFmt w:val="lowerRoman"/>
      <w:lvlText w:val="%3."/>
      <w:lvlJc w:val="right"/>
      <w:pPr>
        <w:ind w:left="2160" w:hanging="180"/>
      </w:pPr>
    </w:lvl>
    <w:lvl w:ilvl="3" w:tplc="04160001" w:tentative="1">
      <w:start w:val="1"/>
      <w:numFmt w:val="decimal"/>
      <w:lvlText w:val="%4."/>
      <w:lvlJc w:val="left"/>
      <w:pPr>
        <w:ind w:left="2880" w:hanging="360"/>
      </w:pPr>
    </w:lvl>
    <w:lvl w:ilvl="4" w:tplc="04160003" w:tentative="1">
      <w:start w:val="1"/>
      <w:numFmt w:val="lowerLetter"/>
      <w:lvlText w:val="%5."/>
      <w:lvlJc w:val="left"/>
      <w:pPr>
        <w:ind w:left="3600" w:hanging="360"/>
      </w:pPr>
    </w:lvl>
    <w:lvl w:ilvl="5" w:tplc="04160005" w:tentative="1">
      <w:start w:val="1"/>
      <w:numFmt w:val="lowerRoman"/>
      <w:lvlText w:val="%6."/>
      <w:lvlJc w:val="right"/>
      <w:pPr>
        <w:ind w:left="4320" w:hanging="180"/>
      </w:pPr>
    </w:lvl>
    <w:lvl w:ilvl="6" w:tplc="04160001" w:tentative="1">
      <w:start w:val="1"/>
      <w:numFmt w:val="decimal"/>
      <w:lvlText w:val="%7."/>
      <w:lvlJc w:val="left"/>
      <w:pPr>
        <w:ind w:left="5040" w:hanging="360"/>
      </w:pPr>
    </w:lvl>
    <w:lvl w:ilvl="7" w:tplc="04160003" w:tentative="1">
      <w:start w:val="1"/>
      <w:numFmt w:val="lowerLetter"/>
      <w:lvlText w:val="%8."/>
      <w:lvlJc w:val="left"/>
      <w:pPr>
        <w:ind w:left="5760" w:hanging="360"/>
      </w:pPr>
    </w:lvl>
    <w:lvl w:ilvl="8" w:tplc="04160005" w:tentative="1">
      <w:start w:val="1"/>
      <w:numFmt w:val="lowerRoman"/>
      <w:lvlText w:val="%9."/>
      <w:lvlJc w:val="right"/>
      <w:pPr>
        <w:ind w:left="6480" w:hanging="180"/>
      </w:pPr>
    </w:lvl>
  </w:abstractNum>
  <w:abstractNum w:abstractNumId="13" w15:restartNumberingAfterBreak="0">
    <w:nsid w:val="15040200"/>
    <w:multiLevelType w:val="hybridMultilevel"/>
    <w:tmpl w:val="E9947BBA"/>
    <w:name w:val="WW8Num172"/>
    <w:lvl w:ilvl="0" w:tplc="C23AA28A">
      <w:start w:val="1"/>
      <w:numFmt w:val="lowerLetter"/>
      <w:lvlText w:val="%1)"/>
      <w:lvlJc w:val="left"/>
      <w:pPr>
        <w:tabs>
          <w:tab w:val="num" w:pos="0"/>
        </w:tabs>
        <w:ind w:left="814" w:hanging="360"/>
      </w:pPr>
      <w:rPr>
        <w:rFonts w:eastAsia="ArialMT" w:cs="Times New Roman" w:hint="default"/>
        <w:b/>
        <w:bCs/>
        <w:color w:val="000000"/>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15B0460E"/>
    <w:multiLevelType w:val="hybridMultilevel"/>
    <w:tmpl w:val="23B0913E"/>
    <w:lvl w:ilvl="0" w:tplc="562E7BD4">
      <w:start w:val="1"/>
      <w:numFmt w:val="lowerLetter"/>
      <w:pStyle w:val="PDSItemizado"/>
      <w:lvlText w:val="%1)"/>
      <w:lvlJc w:val="left"/>
      <w:pPr>
        <w:ind w:left="360" w:hanging="360"/>
      </w:pPr>
      <w:rPr>
        <w:rFonts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178C0131"/>
    <w:multiLevelType w:val="hybridMultilevel"/>
    <w:tmpl w:val="54081288"/>
    <w:lvl w:ilvl="0" w:tplc="812CFDBA">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1BA37445"/>
    <w:multiLevelType w:val="hybridMultilevel"/>
    <w:tmpl w:val="582CF088"/>
    <w:lvl w:ilvl="0" w:tplc="04160013">
      <w:start w:val="1"/>
      <w:numFmt w:val="upperRoman"/>
      <w:lvlText w:val="%1."/>
      <w:lvlJc w:val="right"/>
      <w:pPr>
        <w:ind w:left="1080" w:hanging="360"/>
      </w:pPr>
    </w:lvl>
    <w:lvl w:ilvl="1" w:tplc="04160019">
      <w:start w:val="1"/>
      <w:numFmt w:val="lowerLetter"/>
      <w:lvlText w:val="%2."/>
      <w:lvlJc w:val="left"/>
      <w:pPr>
        <w:ind w:left="1800" w:hanging="360"/>
      </w:pPr>
    </w:lvl>
    <w:lvl w:ilvl="2" w:tplc="0416001B">
      <w:start w:val="1"/>
      <w:numFmt w:val="lowerRoman"/>
      <w:lvlText w:val="%3."/>
      <w:lvlJc w:val="right"/>
      <w:pPr>
        <w:ind w:left="2520" w:hanging="180"/>
      </w:pPr>
    </w:lvl>
    <w:lvl w:ilvl="3" w:tplc="0416000F">
      <w:start w:val="1"/>
      <w:numFmt w:val="decimal"/>
      <w:lvlText w:val="%4."/>
      <w:lvlJc w:val="left"/>
      <w:pPr>
        <w:ind w:left="3240" w:hanging="360"/>
      </w:pPr>
    </w:lvl>
    <w:lvl w:ilvl="4" w:tplc="04160019">
      <w:start w:val="1"/>
      <w:numFmt w:val="lowerLetter"/>
      <w:lvlText w:val="%5."/>
      <w:lvlJc w:val="left"/>
      <w:pPr>
        <w:ind w:left="3960" w:hanging="360"/>
      </w:pPr>
    </w:lvl>
    <w:lvl w:ilvl="5" w:tplc="0416001B">
      <w:start w:val="1"/>
      <w:numFmt w:val="lowerRoman"/>
      <w:lvlText w:val="%6."/>
      <w:lvlJc w:val="right"/>
      <w:pPr>
        <w:ind w:left="4680" w:hanging="180"/>
      </w:pPr>
    </w:lvl>
    <w:lvl w:ilvl="6" w:tplc="0416000F">
      <w:start w:val="1"/>
      <w:numFmt w:val="decimal"/>
      <w:lvlText w:val="%7."/>
      <w:lvlJc w:val="left"/>
      <w:pPr>
        <w:ind w:left="5400" w:hanging="360"/>
      </w:pPr>
    </w:lvl>
    <w:lvl w:ilvl="7" w:tplc="04160019">
      <w:start w:val="1"/>
      <w:numFmt w:val="lowerLetter"/>
      <w:lvlText w:val="%8."/>
      <w:lvlJc w:val="left"/>
      <w:pPr>
        <w:ind w:left="6120" w:hanging="360"/>
      </w:pPr>
    </w:lvl>
    <w:lvl w:ilvl="8" w:tplc="0416001B">
      <w:start w:val="1"/>
      <w:numFmt w:val="lowerRoman"/>
      <w:lvlText w:val="%9."/>
      <w:lvlJc w:val="right"/>
      <w:pPr>
        <w:ind w:left="6840" w:hanging="180"/>
      </w:pPr>
    </w:lvl>
  </w:abstractNum>
  <w:abstractNum w:abstractNumId="17" w15:restartNumberingAfterBreak="0">
    <w:nsid w:val="1CB86FC6"/>
    <w:multiLevelType w:val="hybridMultilevel"/>
    <w:tmpl w:val="580E8F06"/>
    <w:lvl w:ilvl="0" w:tplc="111A5E54">
      <w:start w:val="1"/>
      <w:numFmt w:val="bullet"/>
      <w:pStyle w:val="B1"/>
      <w:suff w:val="space"/>
      <w:lvlText w:val="•"/>
      <w:lvlJc w:val="left"/>
      <w:pPr>
        <w:ind w:left="1069" w:hanging="360"/>
      </w:pPr>
      <w:rPr>
        <w:rFonts w:ascii="Times New Roman" w:eastAsia="Times New Roman" w:hAnsi="Times New Roman" w:cs="Times New Roman" w:hint="default"/>
      </w:rPr>
    </w:lvl>
    <w:lvl w:ilvl="1" w:tplc="04160019" w:tentative="1">
      <w:start w:val="1"/>
      <w:numFmt w:val="bullet"/>
      <w:lvlText w:val="o"/>
      <w:lvlJc w:val="left"/>
      <w:pPr>
        <w:ind w:left="1800" w:hanging="360"/>
      </w:pPr>
      <w:rPr>
        <w:rFonts w:ascii="Courier New" w:hAnsi="Courier New" w:cs="Courier New" w:hint="default"/>
      </w:rPr>
    </w:lvl>
    <w:lvl w:ilvl="2" w:tplc="0416001B" w:tentative="1">
      <w:start w:val="1"/>
      <w:numFmt w:val="bullet"/>
      <w:lvlText w:val=""/>
      <w:lvlJc w:val="left"/>
      <w:pPr>
        <w:ind w:left="2520" w:hanging="360"/>
      </w:pPr>
      <w:rPr>
        <w:rFonts w:ascii="Wingdings" w:hAnsi="Wingdings" w:hint="default"/>
      </w:rPr>
    </w:lvl>
    <w:lvl w:ilvl="3" w:tplc="0416000F" w:tentative="1">
      <w:start w:val="1"/>
      <w:numFmt w:val="bullet"/>
      <w:lvlText w:val=""/>
      <w:lvlJc w:val="left"/>
      <w:pPr>
        <w:ind w:left="3240" w:hanging="360"/>
      </w:pPr>
      <w:rPr>
        <w:rFonts w:ascii="Symbol" w:hAnsi="Symbol" w:hint="default"/>
      </w:rPr>
    </w:lvl>
    <w:lvl w:ilvl="4" w:tplc="04160019" w:tentative="1">
      <w:start w:val="1"/>
      <w:numFmt w:val="bullet"/>
      <w:lvlText w:val="o"/>
      <w:lvlJc w:val="left"/>
      <w:pPr>
        <w:ind w:left="3960" w:hanging="360"/>
      </w:pPr>
      <w:rPr>
        <w:rFonts w:ascii="Courier New" w:hAnsi="Courier New" w:cs="Courier New" w:hint="default"/>
      </w:rPr>
    </w:lvl>
    <w:lvl w:ilvl="5" w:tplc="0416001B" w:tentative="1">
      <w:start w:val="1"/>
      <w:numFmt w:val="bullet"/>
      <w:lvlText w:val=""/>
      <w:lvlJc w:val="left"/>
      <w:pPr>
        <w:ind w:left="4680" w:hanging="360"/>
      </w:pPr>
      <w:rPr>
        <w:rFonts w:ascii="Wingdings" w:hAnsi="Wingdings" w:hint="default"/>
      </w:rPr>
    </w:lvl>
    <w:lvl w:ilvl="6" w:tplc="0416000F" w:tentative="1">
      <w:start w:val="1"/>
      <w:numFmt w:val="bullet"/>
      <w:lvlText w:val=""/>
      <w:lvlJc w:val="left"/>
      <w:pPr>
        <w:ind w:left="5400" w:hanging="360"/>
      </w:pPr>
      <w:rPr>
        <w:rFonts w:ascii="Symbol" w:hAnsi="Symbol" w:hint="default"/>
      </w:rPr>
    </w:lvl>
    <w:lvl w:ilvl="7" w:tplc="04160019" w:tentative="1">
      <w:start w:val="1"/>
      <w:numFmt w:val="bullet"/>
      <w:lvlText w:val="o"/>
      <w:lvlJc w:val="left"/>
      <w:pPr>
        <w:ind w:left="6120" w:hanging="360"/>
      </w:pPr>
      <w:rPr>
        <w:rFonts w:ascii="Courier New" w:hAnsi="Courier New" w:cs="Courier New" w:hint="default"/>
      </w:rPr>
    </w:lvl>
    <w:lvl w:ilvl="8" w:tplc="0416001B" w:tentative="1">
      <w:start w:val="1"/>
      <w:numFmt w:val="bullet"/>
      <w:lvlText w:val=""/>
      <w:lvlJc w:val="left"/>
      <w:pPr>
        <w:ind w:left="6840" w:hanging="360"/>
      </w:pPr>
      <w:rPr>
        <w:rFonts w:ascii="Wingdings" w:hAnsi="Wingdings" w:hint="default"/>
      </w:rPr>
    </w:lvl>
  </w:abstractNum>
  <w:abstractNum w:abstractNumId="18" w15:restartNumberingAfterBreak="0">
    <w:nsid w:val="1D5C100D"/>
    <w:multiLevelType w:val="multilevel"/>
    <w:tmpl w:val="FAA8A53A"/>
    <w:lvl w:ilvl="0">
      <w:start w:val="1"/>
      <w:numFmt w:val="decimal"/>
      <w:pStyle w:val="Nivel01"/>
      <w:lvlText w:val="%1."/>
      <w:lvlJc w:val="left"/>
      <w:pPr>
        <w:ind w:left="360" w:hanging="360"/>
      </w:pPr>
      <w:rPr>
        <w:rFonts w:hint="default"/>
        <w:b/>
      </w:rPr>
    </w:lvl>
    <w:lvl w:ilvl="1">
      <w:start w:val="1"/>
      <w:numFmt w:val="decimal"/>
      <w:lvlText w:val="%13.%2."/>
      <w:lvlJc w:val="left"/>
      <w:pPr>
        <w:ind w:left="432" w:hanging="432"/>
      </w:pPr>
      <w:rPr>
        <w:rFonts w:ascii="Arial" w:hAnsi="Arial" w:cs="Arial" w:hint="default"/>
        <w:b/>
        <w:i w:val="0"/>
        <w:strike w:val="0"/>
        <w:color w:val="auto"/>
        <w:sz w:val="20"/>
        <w:szCs w:val="20"/>
        <w:u w:val="none"/>
      </w:rPr>
    </w:lvl>
    <w:lvl w:ilvl="2">
      <w:start w:val="1"/>
      <w:numFmt w:val="decimal"/>
      <w:lvlText w:val="%15.2.%3."/>
      <w:lvlJc w:val="left"/>
      <w:pPr>
        <w:ind w:left="1497" w:hanging="504"/>
      </w:pPr>
      <w:rPr>
        <w:rFonts w:ascii="Times New Roman" w:hAnsi="Times New Roman" w:cs="Times New Roman" w:hint="default"/>
        <w:b/>
        <w:i w:val="0"/>
        <w:strike w:val="0"/>
        <w:color w:val="auto"/>
        <w:sz w:val="24"/>
        <w:szCs w:val="24"/>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4795C05"/>
    <w:multiLevelType w:val="multilevel"/>
    <w:tmpl w:val="DDA224AC"/>
    <w:styleLink w:val="WW8Num92"/>
    <w:lvl w:ilvl="0">
      <w:numFmt w:val="bullet"/>
      <w:lvlText w:val=""/>
      <w:lvlJc w:val="left"/>
      <w:rPr>
        <w:rFonts w:ascii="Symbol" w:hAnsi="Symbol" w:cs="OpenSymbol"/>
        <w:sz w:val="22"/>
        <w:szCs w:val="22"/>
      </w:rPr>
    </w:lvl>
    <w:lvl w:ilvl="1">
      <w:numFmt w:val="bullet"/>
      <w:lvlText w:val="◦"/>
      <w:lvlJc w:val="left"/>
      <w:rPr>
        <w:rFonts w:ascii="OpenSymbol" w:hAnsi="OpenSymbol" w:cs="OpenSymbol"/>
        <w:sz w:val="22"/>
        <w:szCs w:val="22"/>
      </w:rPr>
    </w:lvl>
    <w:lvl w:ilvl="2">
      <w:numFmt w:val="bullet"/>
      <w:lvlText w:val="▪"/>
      <w:lvlJc w:val="left"/>
      <w:rPr>
        <w:rFonts w:ascii="OpenSymbol" w:hAnsi="OpenSymbol" w:cs="OpenSymbol"/>
        <w:sz w:val="22"/>
        <w:szCs w:val="22"/>
      </w:rPr>
    </w:lvl>
    <w:lvl w:ilvl="3">
      <w:numFmt w:val="bullet"/>
      <w:lvlText w:val=""/>
      <w:lvlJc w:val="left"/>
      <w:rPr>
        <w:rFonts w:ascii="Symbol" w:hAnsi="Symbol" w:cs="OpenSymbol"/>
        <w:sz w:val="22"/>
        <w:szCs w:val="22"/>
      </w:rPr>
    </w:lvl>
    <w:lvl w:ilvl="4">
      <w:numFmt w:val="bullet"/>
      <w:lvlText w:val="◦"/>
      <w:lvlJc w:val="left"/>
      <w:rPr>
        <w:rFonts w:ascii="OpenSymbol" w:hAnsi="OpenSymbol" w:cs="OpenSymbol"/>
        <w:sz w:val="22"/>
        <w:szCs w:val="22"/>
      </w:rPr>
    </w:lvl>
    <w:lvl w:ilvl="5">
      <w:numFmt w:val="bullet"/>
      <w:lvlText w:val="▪"/>
      <w:lvlJc w:val="left"/>
      <w:rPr>
        <w:rFonts w:ascii="OpenSymbol" w:hAnsi="OpenSymbol" w:cs="OpenSymbol"/>
        <w:sz w:val="22"/>
        <w:szCs w:val="22"/>
      </w:rPr>
    </w:lvl>
    <w:lvl w:ilvl="6">
      <w:numFmt w:val="bullet"/>
      <w:lvlText w:val=""/>
      <w:lvlJc w:val="left"/>
      <w:rPr>
        <w:rFonts w:ascii="Symbol" w:hAnsi="Symbol" w:cs="OpenSymbol"/>
        <w:sz w:val="22"/>
        <w:szCs w:val="22"/>
      </w:rPr>
    </w:lvl>
    <w:lvl w:ilvl="7">
      <w:numFmt w:val="bullet"/>
      <w:lvlText w:val="◦"/>
      <w:lvlJc w:val="left"/>
      <w:rPr>
        <w:rFonts w:ascii="OpenSymbol" w:hAnsi="OpenSymbol" w:cs="OpenSymbol"/>
        <w:sz w:val="22"/>
        <w:szCs w:val="22"/>
      </w:rPr>
    </w:lvl>
    <w:lvl w:ilvl="8">
      <w:numFmt w:val="bullet"/>
      <w:lvlText w:val="▪"/>
      <w:lvlJc w:val="left"/>
      <w:rPr>
        <w:rFonts w:ascii="OpenSymbol" w:hAnsi="OpenSymbol" w:cs="OpenSymbol"/>
        <w:sz w:val="22"/>
        <w:szCs w:val="22"/>
      </w:rPr>
    </w:lvl>
  </w:abstractNum>
  <w:abstractNum w:abstractNumId="20" w15:restartNumberingAfterBreak="0">
    <w:nsid w:val="25527E03"/>
    <w:multiLevelType w:val="multilevel"/>
    <w:tmpl w:val="4592738A"/>
    <w:lvl w:ilvl="0">
      <w:start w:val="1"/>
      <w:numFmt w:val="decimal"/>
      <w:pStyle w:val="Cabealho1"/>
      <w:lvlText w:val="%1"/>
      <w:lvlJc w:val="left"/>
      <w:pPr>
        <w:ind w:left="432" w:hanging="432"/>
      </w:pPr>
      <w:rPr>
        <w:rFonts w:ascii="Arial Narrow" w:hAnsi="Arial Narrow" w:hint="default"/>
      </w:rPr>
    </w:lvl>
    <w:lvl w:ilvl="1">
      <w:start w:val="1"/>
      <w:numFmt w:val="decimal"/>
      <w:pStyle w:val="Cabealho2"/>
      <w:lvlText w:val="%1.%2"/>
      <w:lvlJc w:val="left"/>
      <w:pPr>
        <w:ind w:left="576" w:hanging="576"/>
      </w:pPr>
      <w:rPr>
        <w:rFonts w:ascii="Arial Narrow" w:hAnsi="Arial Narrow" w:hint="default"/>
      </w:rPr>
    </w:lvl>
    <w:lvl w:ilvl="2">
      <w:start w:val="1"/>
      <w:numFmt w:val="decimal"/>
      <w:pStyle w:val="Cabealho3"/>
      <w:lvlText w:val="%1.%2.%3"/>
      <w:lvlJc w:val="left"/>
      <w:pPr>
        <w:ind w:left="720" w:hanging="720"/>
      </w:pPr>
      <w:rPr>
        <w:rFonts w:ascii="Arial Narrow" w:hAnsi="Arial Narrow" w:hint="default"/>
      </w:rPr>
    </w:lvl>
    <w:lvl w:ilvl="3">
      <w:start w:val="1"/>
      <w:numFmt w:val="decimal"/>
      <w:pStyle w:val="Cabealho4"/>
      <w:lvlText w:val="%1.%2.%3.%4"/>
      <w:lvlJc w:val="left"/>
      <w:pPr>
        <w:ind w:left="2424" w:hanging="864"/>
      </w:pPr>
      <w:rPr>
        <w:rFonts w:ascii="Arial Narrow" w:hAnsi="Arial Narrow" w:hint="default"/>
      </w:rPr>
    </w:lvl>
    <w:lvl w:ilvl="4">
      <w:start w:val="1"/>
      <w:numFmt w:val="decimal"/>
      <w:pStyle w:val="Cabealho5"/>
      <w:lvlText w:val="%1.%2.%3.%4.%5"/>
      <w:lvlJc w:val="left"/>
      <w:pPr>
        <w:ind w:left="1008" w:hanging="1008"/>
      </w:pPr>
    </w:lvl>
    <w:lvl w:ilvl="5">
      <w:start w:val="1"/>
      <w:numFmt w:val="decimal"/>
      <w:pStyle w:val="Cabealho6"/>
      <w:lvlText w:val="%1.%2.%3.%4.%5.%6"/>
      <w:lvlJc w:val="left"/>
      <w:pPr>
        <w:ind w:left="1152" w:hanging="1152"/>
      </w:pPr>
    </w:lvl>
    <w:lvl w:ilvl="6">
      <w:start w:val="1"/>
      <w:numFmt w:val="decimal"/>
      <w:pStyle w:val="Cabealho7"/>
      <w:lvlText w:val="%1.%2.%3.%4.%5.%6.%7"/>
      <w:lvlJc w:val="left"/>
      <w:pPr>
        <w:ind w:left="1296" w:hanging="1296"/>
      </w:pPr>
    </w:lvl>
    <w:lvl w:ilvl="7">
      <w:start w:val="1"/>
      <w:numFmt w:val="decimal"/>
      <w:pStyle w:val="Cabealho8"/>
      <w:lvlText w:val="%1.%2.%3.%4.%5.%6.%7.%8"/>
      <w:lvlJc w:val="left"/>
      <w:pPr>
        <w:ind w:left="1440" w:hanging="1440"/>
      </w:pPr>
    </w:lvl>
    <w:lvl w:ilvl="8">
      <w:start w:val="1"/>
      <w:numFmt w:val="decimal"/>
      <w:pStyle w:val="Cabealho9"/>
      <w:lvlText w:val="%1.%2.%3.%4.%5.%6.%7.%8.%9"/>
      <w:lvlJc w:val="left"/>
      <w:pPr>
        <w:ind w:left="1584" w:hanging="1584"/>
      </w:pPr>
    </w:lvl>
  </w:abstractNum>
  <w:abstractNum w:abstractNumId="21" w15:restartNumberingAfterBreak="0">
    <w:nsid w:val="280639ED"/>
    <w:multiLevelType w:val="hybridMultilevel"/>
    <w:tmpl w:val="582CF088"/>
    <w:lvl w:ilvl="0" w:tplc="04160013">
      <w:start w:val="1"/>
      <w:numFmt w:val="upperRoman"/>
      <w:lvlText w:val="%1."/>
      <w:lvlJc w:val="right"/>
      <w:pPr>
        <w:ind w:left="1080" w:hanging="360"/>
      </w:pPr>
    </w:lvl>
    <w:lvl w:ilvl="1" w:tplc="04160019">
      <w:start w:val="1"/>
      <w:numFmt w:val="lowerLetter"/>
      <w:lvlText w:val="%2."/>
      <w:lvlJc w:val="left"/>
      <w:pPr>
        <w:ind w:left="1800" w:hanging="360"/>
      </w:pPr>
    </w:lvl>
    <w:lvl w:ilvl="2" w:tplc="0416001B">
      <w:start w:val="1"/>
      <w:numFmt w:val="lowerRoman"/>
      <w:lvlText w:val="%3."/>
      <w:lvlJc w:val="right"/>
      <w:pPr>
        <w:ind w:left="2520" w:hanging="180"/>
      </w:pPr>
    </w:lvl>
    <w:lvl w:ilvl="3" w:tplc="0416000F">
      <w:start w:val="1"/>
      <w:numFmt w:val="decimal"/>
      <w:lvlText w:val="%4."/>
      <w:lvlJc w:val="left"/>
      <w:pPr>
        <w:ind w:left="3240" w:hanging="360"/>
      </w:pPr>
    </w:lvl>
    <w:lvl w:ilvl="4" w:tplc="04160019">
      <w:start w:val="1"/>
      <w:numFmt w:val="lowerLetter"/>
      <w:lvlText w:val="%5."/>
      <w:lvlJc w:val="left"/>
      <w:pPr>
        <w:ind w:left="3960" w:hanging="360"/>
      </w:pPr>
    </w:lvl>
    <w:lvl w:ilvl="5" w:tplc="0416001B">
      <w:start w:val="1"/>
      <w:numFmt w:val="lowerRoman"/>
      <w:lvlText w:val="%6."/>
      <w:lvlJc w:val="right"/>
      <w:pPr>
        <w:ind w:left="4680" w:hanging="180"/>
      </w:pPr>
    </w:lvl>
    <w:lvl w:ilvl="6" w:tplc="0416000F">
      <w:start w:val="1"/>
      <w:numFmt w:val="decimal"/>
      <w:lvlText w:val="%7."/>
      <w:lvlJc w:val="left"/>
      <w:pPr>
        <w:ind w:left="5400" w:hanging="360"/>
      </w:pPr>
    </w:lvl>
    <w:lvl w:ilvl="7" w:tplc="04160019">
      <w:start w:val="1"/>
      <w:numFmt w:val="lowerLetter"/>
      <w:lvlText w:val="%8."/>
      <w:lvlJc w:val="left"/>
      <w:pPr>
        <w:ind w:left="6120" w:hanging="360"/>
      </w:pPr>
    </w:lvl>
    <w:lvl w:ilvl="8" w:tplc="0416001B">
      <w:start w:val="1"/>
      <w:numFmt w:val="lowerRoman"/>
      <w:lvlText w:val="%9."/>
      <w:lvlJc w:val="right"/>
      <w:pPr>
        <w:ind w:left="6840" w:hanging="180"/>
      </w:pPr>
    </w:lvl>
  </w:abstractNum>
  <w:abstractNum w:abstractNumId="22" w15:restartNumberingAfterBreak="0">
    <w:nsid w:val="2EA070EE"/>
    <w:multiLevelType w:val="multilevel"/>
    <w:tmpl w:val="FB5A43C6"/>
    <w:lvl w:ilvl="0">
      <w:start w:val="1"/>
      <w:numFmt w:val="decimal"/>
      <w:suff w:val="nothing"/>
      <w:lvlText w:val="%1."/>
      <w:lvlJc w:val="left"/>
      <w:rPr>
        <w:b/>
        <w:i w:val="0"/>
      </w:rPr>
    </w:lvl>
    <w:lvl w:ilvl="1">
      <w:start w:val="1"/>
      <w:numFmt w:val="decimal"/>
      <w:pStyle w:val="ContratoTitulo"/>
      <w:lvlText w:val="%1.%2."/>
      <w:lvlJc w:val="left"/>
      <w:pPr>
        <w:tabs>
          <w:tab w:val="num" w:pos="360"/>
        </w:tabs>
      </w:pPr>
      <w:rPr>
        <w:rFonts w:ascii="Times New Roman" w:hAnsi="Times New Roman" w:hint="default"/>
        <w:b/>
        <w:i w:val="0"/>
        <w:sz w:val="24"/>
      </w:rPr>
    </w:lvl>
    <w:lvl w:ilvl="2">
      <w:start w:val="1"/>
      <w:numFmt w:val="decimal"/>
      <w:lvlText w:val="%1.%2.%3."/>
      <w:lvlJc w:val="left"/>
      <w:pPr>
        <w:tabs>
          <w:tab w:val="num" w:pos="1854"/>
        </w:tabs>
        <w:ind w:left="1134"/>
      </w:pPr>
      <w:rPr>
        <w:b/>
        <w:i w:val="0"/>
      </w:rPr>
    </w:lvl>
    <w:lvl w:ilvl="3">
      <w:start w:val="1"/>
      <w:numFmt w:val="decimal"/>
      <w:lvlText w:val="%1.%2.%3.%4."/>
      <w:lvlJc w:val="left"/>
      <w:pPr>
        <w:tabs>
          <w:tab w:val="num" w:pos="2138"/>
        </w:tabs>
        <w:ind w:left="1418"/>
      </w:pPr>
      <w:rPr>
        <w:b/>
        <w:i w:val="0"/>
      </w:r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3" w15:restartNumberingAfterBreak="0">
    <w:nsid w:val="330A3FE7"/>
    <w:multiLevelType w:val="hybridMultilevel"/>
    <w:tmpl w:val="FB0220AA"/>
    <w:lvl w:ilvl="0" w:tplc="FFFFFFFF">
      <w:start w:val="1"/>
      <w:numFmt w:val="lowerLetter"/>
      <w:lvlText w:val="%1)"/>
      <w:lvlJc w:val="left"/>
      <w:pPr>
        <w:ind w:left="720" w:hanging="360"/>
      </w:pPr>
      <w:rPr>
        <w:rFonts w:eastAsia="ArialMT"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BF9796A"/>
    <w:multiLevelType w:val="multilevel"/>
    <w:tmpl w:val="EF2639D6"/>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94112"/>
    <w:multiLevelType w:val="multilevel"/>
    <w:tmpl w:val="53BCD498"/>
    <w:styleLink w:val="WWNum3"/>
    <w:lvl w:ilvl="0">
      <w:start w:val="1"/>
      <w:numFmt w:val="decimal"/>
      <w:lvlText w:val="%1."/>
      <w:lvlJc w:val="left"/>
      <w:pPr>
        <w:ind w:left="1418" w:firstLine="0"/>
      </w:pPr>
    </w:lvl>
    <w:lvl w:ilvl="1">
      <w:start w:val="1"/>
      <w:numFmt w:val="lowerLetter"/>
      <w:lvlText w:val="%2)"/>
      <w:lvlJc w:val="left"/>
      <w:pPr>
        <w:ind w:left="1418" w:firstLine="0"/>
      </w:pPr>
      <w:rPr>
        <w:b w:val="0"/>
        <w:sz w:val="20"/>
        <w:szCs w:val="20"/>
      </w:rPr>
    </w:lvl>
    <w:lvl w:ilvl="2">
      <w:start w:val="1"/>
      <w:numFmt w:val="decimal"/>
      <w:lvlText w:val="%1.%2.%3."/>
      <w:lvlJc w:val="left"/>
      <w:pPr>
        <w:ind w:left="1418" w:firstLine="0"/>
      </w:pPr>
      <w:rPr>
        <w:rFonts w:ascii="Arial" w:hAnsi="Arial"/>
        <w:b w:val="0"/>
        <w:sz w:val="20"/>
        <w:szCs w:val="20"/>
      </w:rPr>
    </w:lvl>
    <w:lvl w:ilvl="3">
      <w:start w:val="1"/>
      <w:numFmt w:val="decimal"/>
      <w:lvlText w:val="%1.%2.%3.%4."/>
      <w:lvlJc w:val="left"/>
      <w:pPr>
        <w:ind w:left="1418" w:firstLine="0"/>
      </w:pPr>
      <w:rPr>
        <w:rFonts w:ascii="Arial" w:hAnsi="Arial"/>
        <w:b w:val="0"/>
        <w:sz w:val="20"/>
        <w:szCs w:val="20"/>
      </w:rPr>
    </w:lvl>
    <w:lvl w:ilvl="4">
      <w:start w:val="1"/>
      <w:numFmt w:val="decimal"/>
      <w:lvlText w:val="%1.%2.%3.%4.%5."/>
      <w:lvlJc w:val="left"/>
      <w:pPr>
        <w:ind w:left="1418" w:firstLine="0"/>
      </w:pPr>
      <w:rPr>
        <w:rFonts w:ascii="Arial" w:hAnsi="Arial"/>
        <w:b w:val="0"/>
        <w:sz w:val="20"/>
        <w:szCs w:val="20"/>
      </w:rPr>
    </w:lvl>
    <w:lvl w:ilvl="5">
      <w:start w:val="1"/>
      <w:numFmt w:val="decimal"/>
      <w:lvlText w:val="%1.%2.%3.%4.%5.%6."/>
      <w:lvlJc w:val="left"/>
      <w:pPr>
        <w:ind w:left="1418" w:firstLine="0"/>
      </w:pPr>
      <w:rPr>
        <w:rFonts w:ascii="Arial" w:hAnsi="Arial"/>
        <w:b w:val="0"/>
        <w:sz w:val="20"/>
        <w:szCs w:val="20"/>
      </w:rPr>
    </w:lvl>
    <w:lvl w:ilvl="6">
      <w:start w:val="1"/>
      <w:numFmt w:val="decimal"/>
      <w:lvlText w:val="%1.%2.%3.%4.%5.%6.%7."/>
      <w:lvlJc w:val="left"/>
      <w:pPr>
        <w:ind w:left="1418" w:firstLine="0"/>
      </w:pPr>
      <w:rPr>
        <w:rFonts w:ascii="Arial" w:hAnsi="Arial"/>
        <w:b w:val="0"/>
        <w:sz w:val="20"/>
        <w:szCs w:val="20"/>
      </w:rPr>
    </w:lvl>
    <w:lvl w:ilvl="7">
      <w:start w:val="1"/>
      <w:numFmt w:val="decimal"/>
      <w:lvlText w:val="%1.%2.%3.%4.%5.%6.%7.%8."/>
      <w:lvlJc w:val="left"/>
      <w:pPr>
        <w:ind w:left="1418" w:firstLine="0"/>
      </w:pPr>
      <w:rPr>
        <w:rFonts w:ascii="Arial" w:hAnsi="Arial"/>
        <w:b w:val="0"/>
        <w:sz w:val="20"/>
        <w:szCs w:val="20"/>
      </w:rPr>
    </w:lvl>
    <w:lvl w:ilvl="8">
      <w:start w:val="1"/>
      <w:numFmt w:val="decimal"/>
      <w:lvlText w:val="%1.%2.%3.%4.%5.%6.%7.%8.%9."/>
      <w:lvlJc w:val="left"/>
      <w:pPr>
        <w:ind w:left="1418" w:firstLine="0"/>
      </w:pPr>
      <w:rPr>
        <w:rFonts w:ascii="Arial" w:hAnsi="Arial"/>
        <w:b w:val="0"/>
        <w:sz w:val="20"/>
        <w:szCs w:val="20"/>
      </w:rPr>
    </w:lvl>
  </w:abstractNum>
  <w:abstractNum w:abstractNumId="26" w15:restartNumberingAfterBreak="0">
    <w:nsid w:val="4274250A"/>
    <w:multiLevelType w:val="hybridMultilevel"/>
    <w:tmpl w:val="F7DA13D8"/>
    <w:lvl w:ilvl="0" w:tplc="7DC21116">
      <w:start w:val="1"/>
      <w:numFmt w:val="lowerLetter"/>
      <w:lvlText w:val="%1)"/>
      <w:lvlJc w:val="left"/>
      <w:pPr>
        <w:ind w:left="927" w:hanging="360"/>
      </w:pPr>
      <w:rPr>
        <w:rFonts w:eastAsia="Arial" w:hint="default"/>
        <w:b/>
        <w:color w:val="000000"/>
        <w:sz w:val="24"/>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7" w15:restartNumberingAfterBreak="0">
    <w:nsid w:val="454C46B7"/>
    <w:multiLevelType w:val="hybridMultilevel"/>
    <w:tmpl w:val="54081288"/>
    <w:lvl w:ilvl="0" w:tplc="FFFFFFFF">
      <w:start w:val="1"/>
      <w:numFmt w:val="lowerLetter"/>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A091059"/>
    <w:multiLevelType w:val="singleLevel"/>
    <w:tmpl w:val="8794A4F6"/>
    <w:lvl w:ilvl="0">
      <w:start w:val="2"/>
      <w:numFmt w:val="decimal"/>
      <w:pStyle w:val="Numerado"/>
      <w:lvlText w:val="%1."/>
      <w:lvlJc w:val="left"/>
      <w:pPr>
        <w:tabs>
          <w:tab w:val="num" w:pos="360"/>
        </w:tabs>
        <w:ind w:left="360" w:hanging="360"/>
      </w:pPr>
    </w:lvl>
  </w:abstractNum>
  <w:abstractNum w:abstractNumId="29" w15:restartNumberingAfterBreak="0">
    <w:nsid w:val="55847B32"/>
    <w:multiLevelType w:val="multilevel"/>
    <w:tmpl w:val="FDA40978"/>
    <w:lvl w:ilvl="0">
      <w:numFmt w:val="decimal"/>
      <w:lvlText w:val="%1."/>
      <w:lvlJc w:val="left"/>
      <w:pPr>
        <w:tabs>
          <w:tab w:val="num" w:pos="720"/>
        </w:tabs>
        <w:ind w:left="720" w:hanging="360"/>
      </w:pPr>
      <w:rPr>
        <w:rFonts w:hint="default"/>
      </w:rPr>
    </w:lvl>
    <w:lvl w:ilvl="1">
      <w:start w:val="1"/>
      <w:numFmt w:val="upperRoman"/>
      <w:suff w:val="space"/>
      <w:lvlText w:val="%2."/>
      <w:lvlJc w:val="right"/>
      <w:pPr>
        <w:ind w:left="1440" w:hanging="360"/>
      </w:pPr>
      <w:rPr>
        <w:rFonts w:hint="default"/>
        <w:b/>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0" w15:restartNumberingAfterBreak="0">
    <w:nsid w:val="588D67F6"/>
    <w:multiLevelType w:val="multilevel"/>
    <w:tmpl w:val="378E977A"/>
    <w:lvl w:ilvl="0">
      <w:start w:val="1"/>
      <w:numFmt w:val="decimal"/>
      <w:lvlText w:val="%1."/>
      <w:lvlJc w:val="left"/>
      <w:pPr>
        <w:ind w:left="720" w:hanging="360"/>
      </w:pPr>
      <w:rPr>
        <w:rFonts w:cs="Times New Roman" w:hint="default"/>
      </w:rPr>
    </w:lvl>
    <w:lvl w:ilvl="1">
      <w:start w:val="1"/>
      <w:numFmt w:val="decimal"/>
      <w:pStyle w:val="NIVELII"/>
      <w:isLgl/>
      <w:lvlText w:val="%1.%2"/>
      <w:lvlJc w:val="left"/>
      <w:pPr>
        <w:ind w:left="750" w:hanging="390"/>
      </w:pPr>
      <w:rPr>
        <w:rFonts w:cs="Times New Roman" w:hint="default"/>
        <w:b w:val="0"/>
        <w:i w:val="0"/>
        <w:strike w:val="0"/>
        <w:color w:val="000000"/>
      </w:rPr>
    </w:lvl>
    <w:lvl w:ilvl="2">
      <w:start w:val="1"/>
      <w:numFmt w:val="decimal"/>
      <w:pStyle w:val="NIVELIII"/>
      <w:isLgl/>
      <w:lvlText w:val="%1.%2.%3"/>
      <w:lvlJc w:val="left"/>
      <w:pPr>
        <w:ind w:left="1080" w:hanging="720"/>
      </w:pPr>
      <w:rPr>
        <w:rFonts w:cs="Times New Roman" w:hint="default"/>
        <w:b w:val="0"/>
      </w:rPr>
    </w:lvl>
    <w:lvl w:ilvl="3">
      <w:start w:val="1"/>
      <w:numFmt w:val="decimal"/>
      <w:pStyle w:val="NIVELIV"/>
      <w:isLgl/>
      <w:lvlText w:val="%1.%2.%3.%4"/>
      <w:lvlJc w:val="left"/>
      <w:pPr>
        <w:ind w:left="1440" w:hanging="1080"/>
      </w:pPr>
      <w:rPr>
        <w:rFonts w:cs="Times New Roman" w:hint="default"/>
      </w:rPr>
    </w:lvl>
    <w:lvl w:ilvl="4">
      <w:start w:val="1"/>
      <w:numFmt w:val="decimal"/>
      <w:pStyle w:val="NIVELV"/>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1" w15:restartNumberingAfterBreak="0">
    <w:nsid w:val="5C5563E2"/>
    <w:multiLevelType w:val="multilevel"/>
    <w:tmpl w:val="9D32ED6C"/>
    <w:lvl w:ilvl="0">
      <w:start w:val="1"/>
      <w:numFmt w:val="decimal"/>
      <w:pStyle w:val="N1"/>
      <w:suff w:val="space"/>
      <w:lvlText w:val="%1."/>
      <w:lvlJc w:val="left"/>
      <w:pPr>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2"/>
      <w:suff w:val="space"/>
      <w:lvlText w:val="%1.%2."/>
      <w:lvlJc w:val="left"/>
      <w:pPr>
        <w:ind w:left="792" w:hanging="432"/>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3"/>
      <w:suff w:val="space"/>
      <w:lvlText w:val="%1.%2.%3."/>
      <w:lvlJc w:val="left"/>
      <w:pPr>
        <w:ind w:left="1224" w:hanging="504"/>
      </w:pPr>
      <w:rPr>
        <w:rFonts w:hint="default"/>
        <w:b/>
      </w:rPr>
    </w:lvl>
    <w:lvl w:ilvl="3">
      <w:start w:val="1"/>
      <w:numFmt w:val="decimal"/>
      <w:pStyle w:val="N4"/>
      <w:suff w:val="space"/>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1DD361E"/>
    <w:multiLevelType w:val="multilevel"/>
    <w:tmpl w:val="22404596"/>
    <w:lvl w:ilvl="0">
      <w:start w:val="1"/>
      <w:numFmt w:val="decimal"/>
      <w:pStyle w:val="Nivel01Titulo"/>
      <w:lvlText w:val="%1."/>
      <w:lvlJc w:val="left"/>
      <w:pPr>
        <w:ind w:left="360" w:hanging="360"/>
      </w:pPr>
      <w:rPr>
        <w:rFonts w:hint="default"/>
        <w:b/>
        <w:i w:val="0"/>
      </w:rPr>
    </w:lvl>
    <w:lvl w:ilvl="1">
      <w:start w:val="1"/>
      <w:numFmt w:val="decimal"/>
      <w:suff w:val="space"/>
      <w:lvlText w:val="%1.%2."/>
      <w:lvlJc w:val="left"/>
      <w:pPr>
        <w:ind w:left="284" w:firstLine="0"/>
      </w:pPr>
      <w:rPr>
        <w:rFonts w:hint="default"/>
        <w:b w:val="0"/>
        <w:i w:val="0"/>
        <w:color w:val="auto"/>
      </w:rPr>
    </w:lvl>
    <w:lvl w:ilvl="2">
      <w:start w:val="1"/>
      <w:numFmt w:val="decimal"/>
      <w:suff w:val="space"/>
      <w:lvlText w:val="%1.%2.%3."/>
      <w:lvlJc w:val="left"/>
      <w:pPr>
        <w:ind w:left="1135"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625D4999"/>
    <w:multiLevelType w:val="multilevel"/>
    <w:tmpl w:val="5330E038"/>
    <w:lvl w:ilvl="0">
      <w:start w:val="1"/>
      <w:numFmt w:val="decimal"/>
      <w:pStyle w:val="Solon1"/>
      <w:suff w:val="nothing"/>
      <w:lvlText w:val="%1."/>
      <w:lvlJc w:val="left"/>
    </w:lvl>
    <w:lvl w:ilvl="1">
      <w:start w:val="1"/>
      <w:numFmt w:val="decimal"/>
      <w:lvlText w:val="%1.%2."/>
      <w:lvlJc w:val="left"/>
      <w:pPr>
        <w:tabs>
          <w:tab w:val="num" w:pos="1134"/>
        </w:tabs>
        <w:ind w:left="1134" w:hanging="1134"/>
      </w:pPr>
      <w:rPr>
        <w:rFonts w:ascii="Times New Roman" w:hAnsi="Times New Roman" w:hint="default"/>
        <w:b/>
        <w:i w:val="0"/>
        <w:sz w:val="24"/>
      </w:rPr>
    </w:lvl>
    <w:lvl w:ilvl="2">
      <w:start w:val="1"/>
      <w:numFmt w:val="decimal"/>
      <w:lvlText w:val="%1.%2.%3."/>
      <w:lvlJc w:val="left"/>
      <w:pPr>
        <w:tabs>
          <w:tab w:val="num" w:pos="1854"/>
        </w:tabs>
        <w:ind w:left="1134"/>
      </w:pPr>
      <w:rPr>
        <w:b/>
        <w:i w:val="0"/>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34" w15:restartNumberingAfterBreak="0">
    <w:nsid w:val="68D33FA3"/>
    <w:multiLevelType w:val="multilevel"/>
    <w:tmpl w:val="3EFA6B1E"/>
    <w:styleLink w:val="WWNum1"/>
    <w:lvl w:ilvl="0">
      <w:start w:val="1"/>
      <w:numFmt w:val="decimal"/>
      <w:suff w:val="space"/>
      <w:lvlText w:val="%1."/>
      <w:lvlJc w:val="left"/>
      <w:rPr>
        <w:b/>
        <w:i w:val="0"/>
      </w:rPr>
    </w:lvl>
    <w:lvl w:ilvl="1">
      <w:start w:val="1"/>
      <w:numFmt w:val="decimal"/>
      <w:suff w:val="space"/>
      <w:lvlText w:val="%1.%2."/>
      <w:lvlJc w:val="left"/>
      <w:pPr>
        <w:ind w:left="993" w:firstLine="0"/>
      </w:pPr>
      <w:rPr>
        <w:b w:val="0"/>
        <w:i w:val="0"/>
        <w:color w:val="00000A"/>
      </w:rPr>
    </w:lvl>
    <w:lvl w:ilvl="2">
      <w:start w:val="1"/>
      <w:numFmt w:val="decimal"/>
      <w:suff w:val="space"/>
      <w:lvlText w:val="%1.%2.%3."/>
      <w:lvlJc w:val="left"/>
      <w:pPr>
        <w:ind w:left="567" w:firstLine="0"/>
      </w:pPr>
      <w:rPr>
        <w:b/>
        <w:bCs/>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A411E3C"/>
    <w:multiLevelType w:val="multilevel"/>
    <w:tmpl w:val="0F742404"/>
    <w:styleLink w:val="Lista1"/>
    <w:lvl w:ilvl="0">
      <w:start w:val="1"/>
      <w:numFmt w:val="bullet"/>
      <w:lvlText w:val=""/>
      <w:lvlJc w:val="left"/>
      <w:pPr>
        <w:tabs>
          <w:tab w:val="num" w:pos="1080"/>
        </w:tabs>
        <w:ind w:left="1080" w:hanging="360"/>
      </w:pPr>
      <w:rPr>
        <w:rFonts w:ascii="Symbol" w:hAnsi="Symbol"/>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6BAF63F9"/>
    <w:multiLevelType w:val="hybridMultilevel"/>
    <w:tmpl w:val="0BAADF2C"/>
    <w:lvl w:ilvl="0" w:tplc="0A1076E6">
      <w:start w:val="1"/>
      <w:numFmt w:val="decimal"/>
      <w:pStyle w:val="bizHeadingBAS1"/>
      <w:lvlText w:val="%1."/>
      <w:lvlJc w:val="left"/>
      <w:pPr>
        <w:ind w:left="720" w:hanging="360"/>
      </w:pPr>
    </w:lvl>
    <w:lvl w:ilvl="1" w:tplc="F5A2097E" w:tentative="1">
      <w:start w:val="1"/>
      <w:numFmt w:val="lowerLetter"/>
      <w:lvlText w:val="%2."/>
      <w:lvlJc w:val="left"/>
      <w:pPr>
        <w:ind w:left="1440" w:hanging="360"/>
      </w:pPr>
    </w:lvl>
    <w:lvl w:ilvl="2" w:tplc="A7781112" w:tentative="1">
      <w:start w:val="1"/>
      <w:numFmt w:val="lowerRoman"/>
      <w:lvlText w:val="%3."/>
      <w:lvlJc w:val="right"/>
      <w:pPr>
        <w:ind w:left="2160" w:hanging="180"/>
      </w:pPr>
    </w:lvl>
    <w:lvl w:ilvl="3" w:tplc="594066F4" w:tentative="1">
      <w:start w:val="1"/>
      <w:numFmt w:val="decimal"/>
      <w:lvlText w:val="%4."/>
      <w:lvlJc w:val="left"/>
      <w:pPr>
        <w:ind w:left="2880" w:hanging="360"/>
      </w:pPr>
    </w:lvl>
    <w:lvl w:ilvl="4" w:tplc="38F0D374" w:tentative="1">
      <w:start w:val="1"/>
      <w:numFmt w:val="lowerLetter"/>
      <w:lvlText w:val="%5."/>
      <w:lvlJc w:val="left"/>
      <w:pPr>
        <w:ind w:left="3600" w:hanging="360"/>
      </w:pPr>
    </w:lvl>
    <w:lvl w:ilvl="5" w:tplc="C2C47E3A" w:tentative="1">
      <w:start w:val="1"/>
      <w:numFmt w:val="lowerRoman"/>
      <w:lvlText w:val="%6."/>
      <w:lvlJc w:val="right"/>
      <w:pPr>
        <w:ind w:left="4320" w:hanging="180"/>
      </w:pPr>
    </w:lvl>
    <w:lvl w:ilvl="6" w:tplc="1F3469AA" w:tentative="1">
      <w:start w:val="1"/>
      <w:numFmt w:val="decimal"/>
      <w:lvlText w:val="%7."/>
      <w:lvlJc w:val="left"/>
      <w:pPr>
        <w:ind w:left="5040" w:hanging="360"/>
      </w:pPr>
    </w:lvl>
    <w:lvl w:ilvl="7" w:tplc="3F527D3E" w:tentative="1">
      <w:start w:val="1"/>
      <w:numFmt w:val="lowerLetter"/>
      <w:lvlText w:val="%8."/>
      <w:lvlJc w:val="left"/>
      <w:pPr>
        <w:ind w:left="5760" w:hanging="360"/>
      </w:pPr>
    </w:lvl>
    <w:lvl w:ilvl="8" w:tplc="2D46542C" w:tentative="1">
      <w:start w:val="1"/>
      <w:numFmt w:val="lowerRoman"/>
      <w:lvlText w:val="%9."/>
      <w:lvlJc w:val="right"/>
      <w:pPr>
        <w:ind w:left="6480" w:hanging="180"/>
      </w:pPr>
    </w:lvl>
  </w:abstractNum>
  <w:abstractNum w:abstractNumId="37" w15:restartNumberingAfterBreak="0">
    <w:nsid w:val="71CC009E"/>
    <w:multiLevelType w:val="hybridMultilevel"/>
    <w:tmpl w:val="582CF088"/>
    <w:lvl w:ilvl="0" w:tplc="04160013">
      <w:start w:val="1"/>
      <w:numFmt w:val="upperRoman"/>
      <w:lvlText w:val="%1."/>
      <w:lvlJc w:val="right"/>
      <w:pPr>
        <w:ind w:left="1080" w:hanging="360"/>
      </w:pPr>
    </w:lvl>
    <w:lvl w:ilvl="1" w:tplc="04160019">
      <w:start w:val="1"/>
      <w:numFmt w:val="lowerLetter"/>
      <w:lvlText w:val="%2."/>
      <w:lvlJc w:val="left"/>
      <w:pPr>
        <w:ind w:left="1800" w:hanging="360"/>
      </w:pPr>
    </w:lvl>
    <w:lvl w:ilvl="2" w:tplc="0416001B">
      <w:start w:val="1"/>
      <w:numFmt w:val="lowerRoman"/>
      <w:lvlText w:val="%3."/>
      <w:lvlJc w:val="right"/>
      <w:pPr>
        <w:ind w:left="2520" w:hanging="180"/>
      </w:pPr>
    </w:lvl>
    <w:lvl w:ilvl="3" w:tplc="0416000F">
      <w:start w:val="1"/>
      <w:numFmt w:val="decimal"/>
      <w:lvlText w:val="%4."/>
      <w:lvlJc w:val="left"/>
      <w:pPr>
        <w:ind w:left="3240" w:hanging="360"/>
      </w:pPr>
    </w:lvl>
    <w:lvl w:ilvl="4" w:tplc="04160019">
      <w:start w:val="1"/>
      <w:numFmt w:val="lowerLetter"/>
      <w:lvlText w:val="%5."/>
      <w:lvlJc w:val="left"/>
      <w:pPr>
        <w:ind w:left="3960" w:hanging="360"/>
      </w:pPr>
    </w:lvl>
    <w:lvl w:ilvl="5" w:tplc="0416001B">
      <w:start w:val="1"/>
      <w:numFmt w:val="lowerRoman"/>
      <w:lvlText w:val="%6."/>
      <w:lvlJc w:val="right"/>
      <w:pPr>
        <w:ind w:left="4680" w:hanging="180"/>
      </w:pPr>
    </w:lvl>
    <w:lvl w:ilvl="6" w:tplc="0416000F">
      <w:start w:val="1"/>
      <w:numFmt w:val="decimal"/>
      <w:lvlText w:val="%7."/>
      <w:lvlJc w:val="left"/>
      <w:pPr>
        <w:ind w:left="5400" w:hanging="360"/>
      </w:pPr>
    </w:lvl>
    <w:lvl w:ilvl="7" w:tplc="04160019">
      <w:start w:val="1"/>
      <w:numFmt w:val="lowerLetter"/>
      <w:lvlText w:val="%8."/>
      <w:lvlJc w:val="left"/>
      <w:pPr>
        <w:ind w:left="6120" w:hanging="360"/>
      </w:pPr>
    </w:lvl>
    <w:lvl w:ilvl="8" w:tplc="0416001B">
      <w:start w:val="1"/>
      <w:numFmt w:val="lowerRoman"/>
      <w:lvlText w:val="%9."/>
      <w:lvlJc w:val="right"/>
      <w:pPr>
        <w:ind w:left="6840" w:hanging="180"/>
      </w:pPr>
    </w:lvl>
  </w:abstractNum>
  <w:abstractNum w:abstractNumId="38" w15:restartNumberingAfterBreak="0">
    <w:nsid w:val="74897955"/>
    <w:multiLevelType w:val="hybridMultilevel"/>
    <w:tmpl w:val="FB0220AA"/>
    <w:lvl w:ilvl="0" w:tplc="E9982648">
      <w:start w:val="1"/>
      <w:numFmt w:val="lowerLetter"/>
      <w:lvlText w:val="%1)"/>
      <w:lvlJc w:val="left"/>
      <w:pPr>
        <w:ind w:left="720" w:hanging="360"/>
      </w:pPr>
      <w:rPr>
        <w:rFonts w:eastAsia="ArialMT"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75162427"/>
    <w:multiLevelType w:val="hybridMultilevel"/>
    <w:tmpl w:val="582CF088"/>
    <w:lvl w:ilvl="0" w:tplc="04160013">
      <w:start w:val="1"/>
      <w:numFmt w:val="upperRoman"/>
      <w:lvlText w:val="%1."/>
      <w:lvlJc w:val="right"/>
      <w:pPr>
        <w:ind w:left="1080" w:hanging="360"/>
      </w:pPr>
    </w:lvl>
    <w:lvl w:ilvl="1" w:tplc="04160019">
      <w:start w:val="1"/>
      <w:numFmt w:val="lowerLetter"/>
      <w:lvlText w:val="%2."/>
      <w:lvlJc w:val="left"/>
      <w:pPr>
        <w:ind w:left="1800" w:hanging="360"/>
      </w:pPr>
    </w:lvl>
    <w:lvl w:ilvl="2" w:tplc="0416001B">
      <w:start w:val="1"/>
      <w:numFmt w:val="lowerRoman"/>
      <w:lvlText w:val="%3."/>
      <w:lvlJc w:val="right"/>
      <w:pPr>
        <w:ind w:left="2520" w:hanging="180"/>
      </w:pPr>
    </w:lvl>
    <w:lvl w:ilvl="3" w:tplc="0416000F">
      <w:start w:val="1"/>
      <w:numFmt w:val="decimal"/>
      <w:lvlText w:val="%4."/>
      <w:lvlJc w:val="left"/>
      <w:pPr>
        <w:ind w:left="3240" w:hanging="360"/>
      </w:pPr>
    </w:lvl>
    <w:lvl w:ilvl="4" w:tplc="04160019">
      <w:start w:val="1"/>
      <w:numFmt w:val="lowerLetter"/>
      <w:lvlText w:val="%5."/>
      <w:lvlJc w:val="left"/>
      <w:pPr>
        <w:ind w:left="3960" w:hanging="360"/>
      </w:pPr>
    </w:lvl>
    <w:lvl w:ilvl="5" w:tplc="0416001B">
      <w:start w:val="1"/>
      <w:numFmt w:val="lowerRoman"/>
      <w:lvlText w:val="%6."/>
      <w:lvlJc w:val="right"/>
      <w:pPr>
        <w:ind w:left="4680" w:hanging="180"/>
      </w:pPr>
    </w:lvl>
    <w:lvl w:ilvl="6" w:tplc="0416000F">
      <w:start w:val="1"/>
      <w:numFmt w:val="decimal"/>
      <w:lvlText w:val="%7."/>
      <w:lvlJc w:val="left"/>
      <w:pPr>
        <w:ind w:left="5400" w:hanging="360"/>
      </w:pPr>
    </w:lvl>
    <w:lvl w:ilvl="7" w:tplc="04160019">
      <w:start w:val="1"/>
      <w:numFmt w:val="lowerLetter"/>
      <w:lvlText w:val="%8."/>
      <w:lvlJc w:val="left"/>
      <w:pPr>
        <w:ind w:left="6120" w:hanging="360"/>
      </w:pPr>
    </w:lvl>
    <w:lvl w:ilvl="8" w:tplc="0416001B">
      <w:start w:val="1"/>
      <w:numFmt w:val="lowerRoman"/>
      <w:lvlText w:val="%9."/>
      <w:lvlJc w:val="right"/>
      <w:pPr>
        <w:ind w:left="6840" w:hanging="180"/>
      </w:pPr>
    </w:lvl>
  </w:abstractNum>
  <w:abstractNum w:abstractNumId="40" w15:restartNumberingAfterBreak="0">
    <w:nsid w:val="77E26EDC"/>
    <w:multiLevelType w:val="multilevel"/>
    <w:tmpl w:val="0190359A"/>
    <w:styleLink w:val="Estilo2"/>
    <w:lvl w:ilvl="0">
      <w:start w:val="21"/>
      <w:numFmt w:val="decimal"/>
      <w:lvlText w:val="%1"/>
      <w:lvlJc w:val="left"/>
      <w:pPr>
        <w:ind w:left="1886" w:hanging="468"/>
      </w:pPr>
      <w:rPr>
        <w:rFonts w:hint="default"/>
      </w:rPr>
    </w:lvl>
    <w:lvl w:ilvl="1">
      <w:start w:val="1"/>
      <w:numFmt w:val="decimal"/>
      <w:lvlText w:val="%1.%2"/>
      <w:lvlJc w:val="left"/>
      <w:pPr>
        <w:ind w:left="468" w:hanging="468"/>
      </w:pPr>
      <w:rPr>
        <w:rFonts w:hint="default"/>
        <w:b/>
      </w:rPr>
    </w:lvl>
    <w:lvl w:ilvl="2">
      <w:start w:val="1"/>
      <w:numFmt w:val="decimal"/>
      <w:lvlText w:val="%1.%2.%3"/>
      <w:lvlJc w:val="left"/>
      <w:pPr>
        <w:ind w:left="1855" w:hanging="720"/>
      </w:pPr>
      <w:rPr>
        <w:rFonts w:hint="default"/>
        <w:b/>
      </w:rPr>
    </w:lvl>
    <w:lvl w:ilvl="3">
      <w:start w:val="1"/>
      <w:numFmt w:val="decimal"/>
      <w:lvlText w:val="%1.%2.%3.%4"/>
      <w:lvlJc w:val="left"/>
      <w:pPr>
        <w:ind w:left="2782" w:hanging="1080"/>
      </w:pPr>
      <w:rPr>
        <w:rFonts w:hint="default"/>
        <w:b/>
      </w:rPr>
    </w:lvl>
    <w:lvl w:ilvl="4">
      <w:start w:val="1"/>
      <w:numFmt w:val="decimal"/>
      <w:lvlText w:val="%1.%2.%3.%4.%5"/>
      <w:lvlJc w:val="left"/>
      <w:pPr>
        <w:ind w:left="2780" w:hanging="1080"/>
      </w:pPr>
      <w:rPr>
        <w:rFonts w:hint="default"/>
        <w:b/>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41" w15:restartNumberingAfterBreak="0">
    <w:nsid w:val="78371A6B"/>
    <w:multiLevelType w:val="multilevel"/>
    <w:tmpl w:val="1D50E67E"/>
    <w:lvl w:ilvl="0">
      <w:start w:val="3"/>
      <w:numFmt w:val="decimal"/>
      <w:lvlText w:val="%1."/>
      <w:lvlJc w:val="left"/>
      <w:pPr>
        <w:ind w:left="540" w:hanging="540"/>
      </w:pPr>
      <w:rPr>
        <w:rFonts w:hint="default"/>
      </w:rPr>
    </w:lvl>
    <w:lvl w:ilvl="1">
      <w:start w:val="4"/>
      <w:numFmt w:val="decimal"/>
      <w:lvlText w:val="%1.%2."/>
      <w:lvlJc w:val="left"/>
      <w:pPr>
        <w:ind w:left="823" w:hanging="540"/>
      </w:pPr>
      <w:rPr>
        <w:rFonts w:hint="default"/>
        <w:b/>
        <w:bCs/>
      </w:rPr>
    </w:lvl>
    <w:lvl w:ilvl="2">
      <w:start w:val="3"/>
      <w:numFmt w:val="decimal"/>
      <w:lvlText w:val="%1.%2.%3."/>
      <w:lvlJc w:val="left"/>
      <w:pPr>
        <w:ind w:left="1286" w:hanging="720"/>
      </w:pPr>
      <w:rPr>
        <w:rFonts w:hint="default"/>
        <w:b/>
        <w:bCs/>
      </w:rPr>
    </w:lvl>
    <w:lvl w:ilvl="3">
      <w:start w:val="1"/>
      <w:numFmt w:val="decimal"/>
      <w:lvlText w:val="%1.%2.%3.%4."/>
      <w:lvlJc w:val="left"/>
      <w:pPr>
        <w:ind w:left="1569" w:hanging="720"/>
      </w:pPr>
      <w:rPr>
        <w:rFonts w:hint="default"/>
        <w:b/>
        <w:bCs/>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num w:numId="1" w16cid:durableId="1217082228">
    <w:abstractNumId w:val="0"/>
  </w:num>
  <w:num w:numId="2" w16cid:durableId="673651530">
    <w:abstractNumId w:val="1"/>
  </w:num>
  <w:num w:numId="3" w16cid:durableId="1437603832">
    <w:abstractNumId w:val="2"/>
  </w:num>
  <w:num w:numId="4" w16cid:durableId="1843664440">
    <w:abstractNumId w:val="30"/>
  </w:num>
  <w:num w:numId="5" w16cid:durableId="2028603368">
    <w:abstractNumId w:val="25"/>
  </w:num>
  <w:num w:numId="6" w16cid:durableId="1769807631">
    <w:abstractNumId w:val="18"/>
  </w:num>
  <w:num w:numId="7" w16cid:durableId="805588336">
    <w:abstractNumId w:val="20"/>
  </w:num>
  <w:num w:numId="8" w16cid:durableId="1756432931">
    <w:abstractNumId w:val="40"/>
  </w:num>
  <w:num w:numId="9" w16cid:durableId="1147361122">
    <w:abstractNumId w:val="34"/>
  </w:num>
  <w:num w:numId="10" w16cid:durableId="237523589">
    <w:abstractNumId w:val="31"/>
  </w:num>
  <w:num w:numId="11" w16cid:durableId="1771899328">
    <w:abstractNumId w:val="17"/>
  </w:num>
  <w:num w:numId="12" w16cid:durableId="1851674449">
    <w:abstractNumId w:val="19"/>
  </w:num>
  <w:num w:numId="13" w16cid:durableId="1430810752">
    <w:abstractNumId w:val="10"/>
  </w:num>
  <w:num w:numId="14" w16cid:durableId="891233517">
    <w:abstractNumId w:val="14"/>
  </w:num>
  <w:num w:numId="15" w16cid:durableId="1798177269">
    <w:abstractNumId w:val="35"/>
  </w:num>
  <w:num w:numId="16" w16cid:durableId="1048921885">
    <w:abstractNumId w:val="36"/>
  </w:num>
  <w:num w:numId="17" w16cid:durableId="449278452">
    <w:abstractNumId w:val="33"/>
  </w:num>
  <w:num w:numId="18" w16cid:durableId="1391684513">
    <w:abstractNumId w:val="22"/>
  </w:num>
  <w:num w:numId="19" w16cid:durableId="1293905865">
    <w:abstractNumId w:val="28"/>
  </w:num>
  <w:num w:numId="20" w16cid:durableId="754518339">
    <w:abstractNumId w:val="32"/>
  </w:num>
  <w:num w:numId="21" w16cid:durableId="147864539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06592004">
    <w:abstractNumId w:val="38"/>
  </w:num>
  <w:num w:numId="23" w16cid:durableId="196940268">
    <w:abstractNumId w:val="26"/>
  </w:num>
  <w:num w:numId="24" w16cid:durableId="1356269655">
    <w:abstractNumId w:val="11"/>
  </w:num>
  <w:num w:numId="25" w16cid:durableId="1329282641">
    <w:abstractNumId w:val="41"/>
  </w:num>
  <w:num w:numId="26" w16cid:durableId="814878530">
    <w:abstractNumId w:val="15"/>
  </w:num>
  <w:num w:numId="27" w16cid:durableId="167788000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0281765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205034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212998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703882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4709020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43435228">
    <w:abstractNumId w:val="12"/>
  </w:num>
  <w:num w:numId="34" w16cid:durableId="1272519471">
    <w:abstractNumId w:val="9"/>
  </w:num>
  <w:num w:numId="35" w16cid:durableId="528377851">
    <w:abstractNumId w:val="27"/>
  </w:num>
  <w:num w:numId="36" w16cid:durableId="1380280083">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5799"/>
    <w:rsid w:val="00000B27"/>
    <w:rsid w:val="00000E71"/>
    <w:rsid w:val="000014E0"/>
    <w:rsid w:val="00002ADD"/>
    <w:rsid w:val="0000396E"/>
    <w:rsid w:val="0000400F"/>
    <w:rsid w:val="00004081"/>
    <w:rsid w:val="000050D5"/>
    <w:rsid w:val="000055BB"/>
    <w:rsid w:val="000064A4"/>
    <w:rsid w:val="00006FEA"/>
    <w:rsid w:val="00007808"/>
    <w:rsid w:val="00007F9E"/>
    <w:rsid w:val="000104F2"/>
    <w:rsid w:val="000109C1"/>
    <w:rsid w:val="00010E92"/>
    <w:rsid w:val="00010FC3"/>
    <w:rsid w:val="00011E30"/>
    <w:rsid w:val="0001257D"/>
    <w:rsid w:val="0001318B"/>
    <w:rsid w:val="00013324"/>
    <w:rsid w:val="00014E1C"/>
    <w:rsid w:val="00016888"/>
    <w:rsid w:val="000176B4"/>
    <w:rsid w:val="000176ED"/>
    <w:rsid w:val="000207C5"/>
    <w:rsid w:val="000219D6"/>
    <w:rsid w:val="00022B53"/>
    <w:rsid w:val="00023901"/>
    <w:rsid w:val="00023B4C"/>
    <w:rsid w:val="00023F8A"/>
    <w:rsid w:val="00025E36"/>
    <w:rsid w:val="00027CD9"/>
    <w:rsid w:val="0003024E"/>
    <w:rsid w:val="000306FF"/>
    <w:rsid w:val="00031158"/>
    <w:rsid w:val="0003144A"/>
    <w:rsid w:val="0003282A"/>
    <w:rsid w:val="00032D5A"/>
    <w:rsid w:val="00033223"/>
    <w:rsid w:val="00033C8A"/>
    <w:rsid w:val="00034036"/>
    <w:rsid w:val="0003556B"/>
    <w:rsid w:val="000360E2"/>
    <w:rsid w:val="00036779"/>
    <w:rsid w:val="00036BCA"/>
    <w:rsid w:val="00037075"/>
    <w:rsid w:val="000412E4"/>
    <w:rsid w:val="00044339"/>
    <w:rsid w:val="000460D5"/>
    <w:rsid w:val="00046226"/>
    <w:rsid w:val="000465E3"/>
    <w:rsid w:val="00046CCF"/>
    <w:rsid w:val="00050EEE"/>
    <w:rsid w:val="00050F4F"/>
    <w:rsid w:val="000512AB"/>
    <w:rsid w:val="00052228"/>
    <w:rsid w:val="00053177"/>
    <w:rsid w:val="000538C2"/>
    <w:rsid w:val="00054F1A"/>
    <w:rsid w:val="000559A3"/>
    <w:rsid w:val="00055F90"/>
    <w:rsid w:val="0005670A"/>
    <w:rsid w:val="0005796C"/>
    <w:rsid w:val="00057F77"/>
    <w:rsid w:val="00060353"/>
    <w:rsid w:val="00061236"/>
    <w:rsid w:val="00062143"/>
    <w:rsid w:val="00062151"/>
    <w:rsid w:val="0006379F"/>
    <w:rsid w:val="000641D7"/>
    <w:rsid w:val="00064493"/>
    <w:rsid w:val="00065007"/>
    <w:rsid w:val="000657CC"/>
    <w:rsid w:val="00065851"/>
    <w:rsid w:val="00066A4D"/>
    <w:rsid w:val="0007056F"/>
    <w:rsid w:val="0007062E"/>
    <w:rsid w:val="0007251B"/>
    <w:rsid w:val="0007394A"/>
    <w:rsid w:val="00074EFC"/>
    <w:rsid w:val="00076F9F"/>
    <w:rsid w:val="00077250"/>
    <w:rsid w:val="0008001F"/>
    <w:rsid w:val="00082B97"/>
    <w:rsid w:val="00082E2F"/>
    <w:rsid w:val="00083039"/>
    <w:rsid w:val="00083428"/>
    <w:rsid w:val="000851D5"/>
    <w:rsid w:val="00085753"/>
    <w:rsid w:val="00085C4D"/>
    <w:rsid w:val="00086B96"/>
    <w:rsid w:val="00087B7F"/>
    <w:rsid w:val="00090A74"/>
    <w:rsid w:val="000911C5"/>
    <w:rsid w:val="000913C8"/>
    <w:rsid w:val="00092730"/>
    <w:rsid w:val="0009309C"/>
    <w:rsid w:val="00094792"/>
    <w:rsid w:val="00096AC3"/>
    <w:rsid w:val="000970F6"/>
    <w:rsid w:val="00097309"/>
    <w:rsid w:val="000A0918"/>
    <w:rsid w:val="000A3521"/>
    <w:rsid w:val="000A4E5C"/>
    <w:rsid w:val="000A55ED"/>
    <w:rsid w:val="000A6E9F"/>
    <w:rsid w:val="000A6FA3"/>
    <w:rsid w:val="000A7C88"/>
    <w:rsid w:val="000B0215"/>
    <w:rsid w:val="000B03DF"/>
    <w:rsid w:val="000B0563"/>
    <w:rsid w:val="000B10D5"/>
    <w:rsid w:val="000B22A4"/>
    <w:rsid w:val="000B3420"/>
    <w:rsid w:val="000B4350"/>
    <w:rsid w:val="000B45DD"/>
    <w:rsid w:val="000B4BB3"/>
    <w:rsid w:val="000B4C2F"/>
    <w:rsid w:val="000B77CD"/>
    <w:rsid w:val="000B7856"/>
    <w:rsid w:val="000C066D"/>
    <w:rsid w:val="000C0CE0"/>
    <w:rsid w:val="000C18DB"/>
    <w:rsid w:val="000C357E"/>
    <w:rsid w:val="000C5CC7"/>
    <w:rsid w:val="000C66B7"/>
    <w:rsid w:val="000C698D"/>
    <w:rsid w:val="000C6F7C"/>
    <w:rsid w:val="000C7765"/>
    <w:rsid w:val="000C7926"/>
    <w:rsid w:val="000D0C08"/>
    <w:rsid w:val="000D0D7D"/>
    <w:rsid w:val="000D1B42"/>
    <w:rsid w:val="000D1BCB"/>
    <w:rsid w:val="000D1C48"/>
    <w:rsid w:val="000D202D"/>
    <w:rsid w:val="000D33A5"/>
    <w:rsid w:val="000D64AA"/>
    <w:rsid w:val="000D74BE"/>
    <w:rsid w:val="000E02F5"/>
    <w:rsid w:val="000E0315"/>
    <w:rsid w:val="000E04B8"/>
    <w:rsid w:val="000E1F3E"/>
    <w:rsid w:val="000E3A6C"/>
    <w:rsid w:val="000E46E0"/>
    <w:rsid w:val="000E51D6"/>
    <w:rsid w:val="000E7B1D"/>
    <w:rsid w:val="000E7B84"/>
    <w:rsid w:val="000E7CBC"/>
    <w:rsid w:val="000F0CA4"/>
    <w:rsid w:val="000F2E9D"/>
    <w:rsid w:val="000F35D4"/>
    <w:rsid w:val="000F376B"/>
    <w:rsid w:val="000F3E37"/>
    <w:rsid w:val="000F427B"/>
    <w:rsid w:val="000F51F1"/>
    <w:rsid w:val="000F725A"/>
    <w:rsid w:val="000F798B"/>
    <w:rsid w:val="001003C9"/>
    <w:rsid w:val="00101FD5"/>
    <w:rsid w:val="001036AB"/>
    <w:rsid w:val="0010389A"/>
    <w:rsid w:val="0010401B"/>
    <w:rsid w:val="0010408F"/>
    <w:rsid w:val="00104AAA"/>
    <w:rsid w:val="0010526E"/>
    <w:rsid w:val="00105F5D"/>
    <w:rsid w:val="0011056E"/>
    <w:rsid w:val="00111AD4"/>
    <w:rsid w:val="001120BC"/>
    <w:rsid w:val="00112B66"/>
    <w:rsid w:val="00112BCE"/>
    <w:rsid w:val="00116B2A"/>
    <w:rsid w:val="001176DF"/>
    <w:rsid w:val="001209FC"/>
    <w:rsid w:val="0012113A"/>
    <w:rsid w:val="00121CF0"/>
    <w:rsid w:val="00122EA3"/>
    <w:rsid w:val="001238C2"/>
    <w:rsid w:val="001239FE"/>
    <w:rsid w:val="001250D1"/>
    <w:rsid w:val="00125DB2"/>
    <w:rsid w:val="001264AF"/>
    <w:rsid w:val="00126AB5"/>
    <w:rsid w:val="00130580"/>
    <w:rsid w:val="00132364"/>
    <w:rsid w:val="0013317D"/>
    <w:rsid w:val="001343C9"/>
    <w:rsid w:val="00136BB2"/>
    <w:rsid w:val="00136CC1"/>
    <w:rsid w:val="001411D1"/>
    <w:rsid w:val="00141267"/>
    <w:rsid w:val="00141B0B"/>
    <w:rsid w:val="00142007"/>
    <w:rsid w:val="0014317A"/>
    <w:rsid w:val="001453E4"/>
    <w:rsid w:val="0014616C"/>
    <w:rsid w:val="001476CB"/>
    <w:rsid w:val="00147A20"/>
    <w:rsid w:val="00147BBC"/>
    <w:rsid w:val="00150319"/>
    <w:rsid w:val="00150705"/>
    <w:rsid w:val="00150CE9"/>
    <w:rsid w:val="001518C6"/>
    <w:rsid w:val="00152B6B"/>
    <w:rsid w:val="00153839"/>
    <w:rsid w:val="00153A71"/>
    <w:rsid w:val="001543DF"/>
    <w:rsid w:val="00154891"/>
    <w:rsid w:val="00154C79"/>
    <w:rsid w:val="00155F59"/>
    <w:rsid w:val="0015669D"/>
    <w:rsid w:val="001571B6"/>
    <w:rsid w:val="0015770D"/>
    <w:rsid w:val="00157C6A"/>
    <w:rsid w:val="0016050A"/>
    <w:rsid w:val="00160589"/>
    <w:rsid w:val="001605BA"/>
    <w:rsid w:val="00160FB0"/>
    <w:rsid w:val="00161DD7"/>
    <w:rsid w:val="00161DE3"/>
    <w:rsid w:val="00162342"/>
    <w:rsid w:val="00164547"/>
    <w:rsid w:val="0016487B"/>
    <w:rsid w:val="00164AF4"/>
    <w:rsid w:val="001655B6"/>
    <w:rsid w:val="00165637"/>
    <w:rsid w:val="00165685"/>
    <w:rsid w:val="00165D6E"/>
    <w:rsid w:val="00166549"/>
    <w:rsid w:val="001666B4"/>
    <w:rsid w:val="00166BA9"/>
    <w:rsid w:val="0017067D"/>
    <w:rsid w:val="001707CB"/>
    <w:rsid w:val="00170C54"/>
    <w:rsid w:val="00170E7B"/>
    <w:rsid w:val="00171386"/>
    <w:rsid w:val="0017233B"/>
    <w:rsid w:val="0017359B"/>
    <w:rsid w:val="00173D96"/>
    <w:rsid w:val="00174124"/>
    <w:rsid w:val="00175079"/>
    <w:rsid w:val="001751DF"/>
    <w:rsid w:val="00175862"/>
    <w:rsid w:val="00175B79"/>
    <w:rsid w:val="00176064"/>
    <w:rsid w:val="001812E7"/>
    <w:rsid w:val="0018164D"/>
    <w:rsid w:val="00182097"/>
    <w:rsid w:val="0018531C"/>
    <w:rsid w:val="001854DE"/>
    <w:rsid w:val="00185AFC"/>
    <w:rsid w:val="00190479"/>
    <w:rsid w:val="001908FC"/>
    <w:rsid w:val="0019166B"/>
    <w:rsid w:val="001931BE"/>
    <w:rsid w:val="0019356B"/>
    <w:rsid w:val="0019493F"/>
    <w:rsid w:val="0019547C"/>
    <w:rsid w:val="00195E14"/>
    <w:rsid w:val="0019670C"/>
    <w:rsid w:val="001967B1"/>
    <w:rsid w:val="00196A33"/>
    <w:rsid w:val="001A0108"/>
    <w:rsid w:val="001A0DCF"/>
    <w:rsid w:val="001A14DF"/>
    <w:rsid w:val="001A18A7"/>
    <w:rsid w:val="001A79BA"/>
    <w:rsid w:val="001B05D2"/>
    <w:rsid w:val="001B0CB8"/>
    <w:rsid w:val="001B3369"/>
    <w:rsid w:val="001B34B0"/>
    <w:rsid w:val="001B3910"/>
    <w:rsid w:val="001B437D"/>
    <w:rsid w:val="001B5EC2"/>
    <w:rsid w:val="001B66CC"/>
    <w:rsid w:val="001C01C8"/>
    <w:rsid w:val="001C2BBD"/>
    <w:rsid w:val="001C49F6"/>
    <w:rsid w:val="001C565A"/>
    <w:rsid w:val="001C657F"/>
    <w:rsid w:val="001D1024"/>
    <w:rsid w:val="001D2F62"/>
    <w:rsid w:val="001D416B"/>
    <w:rsid w:val="001D4322"/>
    <w:rsid w:val="001D4629"/>
    <w:rsid w:val="001D4A88"/>
    <w:rsid w:val="001D54C9"/>
    <w:rsid w:val="001D5BBE"/>
    <w:rsid w:val="001D5E6F"/>
    <w:rsid w:val="001D7AA1"/>
    <w:rsid w:val="001D7F14"/>
    <w:rsid w:val="001D7F50"/>
    <w:rsid w:val="001E111D"/>
    <w:rsid w:val="001E20B4"/>
    <w:rsid w:val="001E2396"/>
    <w:rsid w:val="001E239A"/>
    <w:rsid w:val="001E28A3"/>
    <w:rsid w:val="001E381E"/>
    <w:rsid w:val="001E3AB0"/>
    <w:rsid w:val="001E41FF"/>
    <w:rsid w:val="001E484B"/>
    <w:rsid w:val="001E6583"/>
    <w:rsid w:val="001E6601"/>
    <w:rsid w:val="001E6B9F"/>
    <w:rsid w:val="001F1DC5"/>
    <w:rsid w:val="001F2995"/>
    <w:rsid w:val="001F33E2"/>
    <w:rsid w:val="001F3E5A"/>
    <w:rsid w:val="001F542C"/>
    <w:rsid w:val="001F6657"/>
    <w:rsid w:val="001F72F1"/>
    <w:rsid w:val="001F796A"/>
    <w:rsid w:val="001F7ECA"/>
    <w:rsid w:val="00200788"/>
    <w:rsid w:val="00203190"/>
    <w:rsid w:val="00203F2A"/>
    <w:rsid w:val="00204039"/>
    <w:rsid w:val="0020468E"/>
    <w:rsid w:val="002047B3"/>
    <w:rsid w:val="00204A37"/>
    <w:rsid w:val="0020557F"/>
    <w:rsid w:val="00206965"/>
    <w:rsid w:val="0021090C"/>
    <w:rsid w:val="002129B8"/>
    <w:rsid w:val="0021382F"/>
    <w:rsid w:val="00213C7D"/>
    <w:rsid w:val="00213E02"/>
    <w:rsid w:val="002140A2"/>
    <w:rsid w:val="00214B3C"/>
    <w:rsid w:val="00214F1B"/>
    <w:rsid w:val="00216E11"/>
    <w:rsid w:val="00216E42"/>
    <w:rsid w:val="00217155"/>
    <w:rsid w:val="002171BF"/>
    <w:rsid w:val="00217339"/>
    <w:rsid w:val="00221B0C"/>
    <w:rsid w:val="0022250A"/>
    <w:rsid w:val="00223681"/>
    <w:rsid w:val="002236B9"/>
    <w:rsid w:val="002263E9"/>
    <w:rsid w:val="00226C1F"/>
    <w:rsid w:val="00227D3B"/>
    <w:rsid w:val="00227D45"/>
    <w:rsid w:val="00230240"/>
    <w:rsid w:val="0023056E"/>
    <w:rsid w:val="00230992"/>
    <w:rsid w:val="00230A9C"/>
    <w:rsid w:val="00230B64"/>
    <w:rsid w:val="002320B0"/>
    <w:rsid w:val="00232A5B"/>
    <w:rsid w:val="00232CFD"/>
    <w:rsid w:val="00234017"/>
    <w:rsid w:val="002341AC"/>
    <w:rsid w:val="00234FA9"/>
    <w:rsid w:val="00235297"/>
    <w:rsid w:val="00235D96"/>
    <w:rsid w:val="002361E1"/>
    <w:rsid w:val="00236ADA"/>
    <w:rsid w:val="00236C72"/>
    <w:rsid w:val="00236DD6"/>
    <w:rsid w:val="0023730B"/>
    <w:rsid w:val="00240687"/>
    <w:rsid w:val="00240789"/>
    <w:rsid w:val="00240CCF"/>
    <w:rsid w:val="00240EED"/>
    <w:rsid w:val="00240FC3"/>
    <w:rsid w:val="00241F7F"/>
    <w:rsid w:val="0024230B"/>
    <w:rsid w:val="00242BD4"/>
    <w:rsid w:val="00242CA0"/>
    <w:rsid w:val="00242DAA"/>
    <w:rsid w:val="00245ABD"/>
    <w:rsid w:val="00245F7A"/>
    <w:rsid w:val="00246085"/>
    <w:rsid w:val="00246233"/>
    <w:rsid w:val="00247CD2"/>
    <w:rsid w:val="0025231F"/>
    <w:rsid w:val="00252C26"/>
    <w:rsid w:val="00253686"/>
    <w:rsid w:val="00253762"/>
    <w:rsid w:val="00254CB3"/>
    <w:rsid w:val="002553B7"/>
    <w:rsid w:val="00256AF4"/>
    <w:rsid w:val="00257932"/>
    <w:rsid w:val="00257A21"/>
    <w:rsid w:val="00257E33"/>
    <w:rsid w:val="00257EC2"/>
    <w:rsid w:val="00260760"/>
    <w:rsid w:val="002609A3"/>
    <w:rsid w:val="0026194C"/>
    <w:rsid w:val="00262877"/>
    <w:rsid w:val="00262BB3"/>
    <w:rsid w:val="00263998"/>
    <w:rsid w:val="00264156"/>
    <w:rsid w:val="00265594"/>
    <w:rsid w:val="0026792D"/>
    <w:rsid w:val="0027160A"/>
    <w:rsid w:val="00271896"/>
    <w:rsid w:val="002729F6"/>
    <w:rsid w:val="002739CB"/>
    <w:rsid w:val="00274E40"/>
    <w:rsid w:val="00275F08"/>
    <w:rsid w:val="00276254"/>
    <w:rsid w:val="002765E7"/>
    <w:rsid w:val="0028031D"/>
    <w:rsid w:val="0028045E"/>
    <w:rsid w:val="00280FF3"/>
    <w:rsid w:val="0028218D"/>
    <w:rsid w:val="002823F0"/>
    <w:rsid w:val="002825E4"/>
    <w:rsid w:val="00282861"/>
    <w:rsid w:val="00282D74"/>
    <w:rsid w:val="00285989"/>
    <w:rsid w:val="00285DB7"/>
    <w:rsid w:val="00286F37"/>
    <w:rsid w:val="00287E7F"/>
    <w:rsid w:val="00290CA5"/>
    <w:rsid w:val="00290DDC"/>
    <w:rsid w:val="002925FB"/>
    <w:rsid w:val="00292CD9"/>
    <w:rsid w:val="00297D60"/>
    <w:rsid w:val="00297DF5"/>
    <w:rsid w:val="002A1965"/>
    <w:rsid w:val="002A2471"/>
    <w:rsid w:val="002A2BD8"/>
    <w:rsid w:val="002A2D9B"/>
    <w:rsid w:val="002A4375"/>
    <w:rsid w:val="002A5E08"/>
    <w:rsid w:val="002A60FD"/>
    <w:rsid w:val="002A626F"/>
    <w:rsid w:val="002A62CA"/>
    <w:rsid w:val="002B061B"/>
    <w:rsid w:val="002B06AA"/>
    <w:rsid w:val="002B07F4"/>
    <w:rsid w:val="002B1ED7"/>
    <w:rsid w:val="002B2748"/>
    <w:rsid w:val="002B27E6"/>
    <w:rsid w:val="002B2EDD"/>
    <w:rsid w:val="002B48FB"/>
    <w:rsid w:val="002B4B53"/>
    <w:rsid w:val="002B594C"/>
    <w:rsid w:val="002B59B0"/>
    <w:rsid w:val="002B712E"/>
    <w:rsid w:val="002B7DA8"/>
    <w:rsid w:val="002B7F1A"/>
    <w:rsid w:val="002C08E7"/>
    <w:rsid w:val="002C0C6D"/>
    <w:rsid w:val="002C154C"/>
    <w:rsid w:val="002C1F55"/>
    <w:rsid w:val="002C24E1"/>
    <w:rsid w:val="002C2AAE"/>
    <w:rsid w:val="002C2D0A"/>
    <w:rsid w:val="002C2EFD"/>
    <w:rsid w:val="002C46C5"/>
    <w:rsid w:val="002C568E"/>
    <w:rsid w:val="002C5D38"/>
    <w:rsid w:val="002C6471"/>
    <w:rsid w:val="002C6CB6"/>
    <w:rsid w:val="002C6F11"/>
    <w:rsid w:val="002C7092"/>
    <w:rsid w:val="002C7528"/>
    <w:rsid w:val="002C7D9D"/>
    <w:rsid w:val="002D0687"/>
    <w:rsid w:val="002D1136"/>
    <w:rsid w:val="002D27C6"/>
    <w:rsid w:val="002D3234"/>
    <w:rsid w:val="002D3363"/>
    <w:rsid w:val="002D3F6B"/>
    <w:rsid w:val="002D4166"/>
    <w:rsid w:val="002D4ACE"/>
    <w:rsid w:val="002D5A65"/>
    <w:rsid w:val="002D5FAB"/>
    <w:rsid w:val="002D6068"/>
    <w:rsid w:val="002D6619"/>
    <w:rsid w:val="002D7750"/>
    <w:rsid w:val="002E0228"/>
    <w:rsid w:val="002E10A4"/>
    <w:rsid w:val="002E142F"/>
    <w:rsid w:val="002E18ED"/>
    <w:rsid w:val="002E213D"/>
    <w:rsid w:val="002E2340"/>
    <w:rsid w:val="002E2714"/>
    <w:rsid w:val="002E34AD"/>
    <w:rsid w:val="002E4577"/>
    <w:rsid w:val="002E4BD9"/>
    <w:rsid w:val="002E6944"/>
    <w:rsid w:val="002F02B1"/>
    <w:rsid w:val="002F0A43"/>
    <w:rsid w:val="002F2289"/>
    <w:rsid w:val="002F4DAF"/>
    <w:rsid w:val="002F5A82"/>
    <w:rsid w:val="002F5E0A"/>
    <w:rsid w:val="002F7601"/>
    <w:rsid w:val="00301B47"/>
    <w:rsid w:val="00302979"/>
    <w:rsid w:val="00302C68"/>
    <w:rsid w:val="00303915"/>
    <w:rsid w:val="00303B94"/>
    <w:rsid w:val="00304133"/>
    <w:rsid w:val="00304789"/>
    <w:rsid w:val="00304895"/>
    <w:rsid w:val="00305010"/>
    <w:rsid w:val="00305F87"/>
    <w:rsid w:val="00306173"/>
    <w:rsid w:val="0030626A"/>
    <w:rsid w:val="003063FF"/>
    <w:rsid w:val="00306477"/>
    <w:rsid w:val="0030780F"/>
    <w:rsid w:val="00307987"/>
    <w:rsid w:val="00307DF6"/>
    <w:rsid w:val="00312356"/>
    <w:rsid w:val="003150CB"/>
    <w:rsid w:val="00315487"/>
    <w:rsid w:val="0031727E"/>
    <w:rsid w:val="00320945"/>
    <w:rsid w:val="00320A0E"/>
    <w:rsid w:val="00321AF3"/>
    <w:rsid w:val="00323721"/>
    <w:rsid w:val="0032388F"/>
    <w:rsid w:val="0032488B"/>
    <w:rsid w:val="003254FD"/>
    <w:rsid w:val="003255DC"/>
    <w:rsid w:val="00325DB2"/>
    <w:rsid w:val="003267E9"/>
    <w:rsid w:val="00327FAF"/>
    <w:rsid w:val="00331477"/>
    <w:rsid w:val="00332099"/>
    <w:rsid w:val="00332152"/>
    <w:rsid w:val="00332552"/>
    <w:rsid w:val="00333C96"/>
    <w:rsid w:val="00334C0E"/>
    <w:rsid w:val="00335018"/>
    <w:rsid w:val="0033545C"/>
    <w:rsid w:val="00335658"/>
    <w:rsid w:val="00335BA2"/>
    <w:rsid w:val="00337290"/>
    <w:rsid w:val="003377A8"/>
    <w:rsid w:val="0034092A"/>
    <w:rsid w:val="0034144D"/>
    <w:rsid w:val="00341E40"/>
    <w:rsid w:val="003423CA"/>
    <w:rsid w:val="00342517"/>
    <w:rsid w:val="003432F9"/>
    <w:rsid w:val="0035126E"/>
    <w:rsid w:val="00352AFA"/>
    <w:rsid w:val="00352D5D"/>
    <w:rsid w:val="003535FD"/>
    <w:rsid w:val="00355BD3"/>
    <w:rsid w:val="00357F0F"/>
    <w:rsid w:val="00357FE9"/>
    <w:rsid w:val="00362493"/>
    <w:rsid w:val="00362F55"/>
    <w:rsid w:val="00363A0E"/>
    <w:rsid w:val="00363C56"/>
    <w:rsid w:val="003658E1"/>
    <w:rsid w:val="003662EF"/>
    <w:rsid w:val="0036631B"/>
    <w:rsid w:val="00367716"/>
    <w:rsid w:val="0036791D"/>
    <w:rsid w:val="00367E81"/>
    <w:rsid w:val="003701BC"/>
    <w:rsid w:val="00371F28"/>
    <w:rsid w:val="00372A02"/>
    <w:rsid w:val="00373826"/>
    <w:rsid w:val="00373B17"/>
    <w:rsid w:val="00373EB2"/>
    <w:rsid w:val="003742D7"/>
    <w:rsid w:val="003759C7"/>
    <w:rsid w:val="0038181F"/>
    <w:rsid w:val="003824A1"/>
    <w:rsid w:val="00382698"/>
    <w:rsid w:val="003829D9"/>
    <w:rsid w:val="00382AA6"/>
    <w:rsid w:val="003832C5"/>
    <w:rsid w:val="00384F16"/>
    <w:rsid w:val="00385F45"/>
    <w:rsid w:val="00386134"/>
    <w:rsid w:val="00386DAB"/>
    <w:rsid w:val="0038744A"/>
    <w:rsid w:val="00387BFC"/>
    <w:rsid w:val="0039061C"/>
    <w:rsid w:val="003906C3"/>
    <w:rsid w:val="0039247B"/>
    <w:rsid w:val="00392B8E"/>
    <w:rsid w:val="00392E60"/>
    <w:rsid w:val="00393083"/>
    <w:rsid w:val="00393385"/>
    <w:rsid w:val="00395A28"/>
    <w:rsid w:val="00395EE6"/>
    <w:rsid w:val="003962A9"/>
    <w:rsid w:val="00396A90"/>
    <w:rsid w:val="003970EF"/>
    <w:rsid w:val="003972AC"/>
    <w:rsid w:val="00397AAE"/>
    <w:rsid w:val="003A15F1"/>
    <w:rsid w:val="003A2B49"/>
    <w:rsid w:val="003A3251"/>
    <w:rsid w:val="003A3803"/>
    <w:rsid w:val="003A5533"/>
    <w:rsid w:val="003A5AB7"/>
    <w:rsid w:val="003A6CB0"/>
    <w:rsid w:val="003A76A5"/>
    <w:rsid w:val="003B046A"/>
    <w:rsid w:val="003B0585"/>
    <w:rsid w:val="003B1C88"/>
    <w:rsid w:val="003B314E"/>
    <w:rsid w:val="003B60D3"/>
    <w:rsid w:val="003B66E8"/>
    <w:rsid w:val="003C043A"/>
    <w:rsid w:val="003C08C7"/>
    <w:rsid w:val="003C1C98"/>
    <w:rsid w:val="003C20B7"/>
    <w:rsid w:val="003C781D"/>
    <w:rsid w:val="003D024D"/>
    <w:rsid w:val="003D09D7"/>
    <w:rsid w:val="003D14CA"/>
    <w:rsid w:val="003D18F0"/>
    <w:rsid w:val="003D2E24"/>
    <w:rsid w:val="003D33F2"/>
    <w:rsid w:val="003D6A80"/>
    <w:rsid w:val="003E0425"/>
    <w:rsid w:val="003E1D14"/>
    <w:rsid w:val="003E2BCF"/>
    <w:rsid w:val="003E4507"/>
    <w:rsid w:val="003E4BE7"/>
    <w:rsid w:val="003E5ED4"/>
    <w:rsid w:val="003E7986"/>
    <w:rsid w:val="003F0841"/>
    <w:rsid w:val="003F0F70"/>
    <w:rsid w:val="003F3AA8"/>
    <w:rsid w:val="003F417D"/>
    <w:rsid w:val="003F46C9"/>
    <w:rsid w:val="003F4A4C"/>
    <w:rsid w:val="003F4CB9"/>
    <w:rsid w:val="003F598D"/>
    <w:rsid w:val="003F5C80"/>
    <w:rsid w:val="003F5E87"/>
    <w:rsid w:val="003F6B4F"/>
    <w:rsid w:val="00400184"/>
    <w:rsid w:val="00400411"/>
    <w:rsid w:val="00400C11"/>
    <w:rsid w:val="00400EB9"/>
    <w:rsid w:val="004013A1"/>
    <w:rsid w:val="00403B7A"/>
    <w:rsid w:val="004055EA"/>
    <w:rsid w:val="004068B1"/>
    <w:rsid w:val="00407DAA"/>
    <w:rsid w:val="00411232"/>
    <w:rsid w:val="00411BD8"/>
    <w:rsid w:val="00411ECB"/>
    <w:rsid w:val="00413209"/>
    <w:rsid w:val="00413BF1"/>
    <w:rsid w:val="00413C9D"/>
    <w:rsid w:val="004142C2"/>
    <w:rsid w:val="00414449"/>
    <w:rsid w:val="00415EB5"/>
    <w:rsid w:val="004171C0"/>
    <w:rsid w:val="004201BC"/>
    <w:rsid w:val="0042104B"/>
    <w:rsid w:val="0042283C"/>
    <w:rsid w:val="00422964"/>
    <w:rsid w:val="004240AE"/>
    <w:rsid w:val="004243E0"/>
    <w:rsid w:val="00424784"/>
    <w:rsid w:val="0042592F"/>
    <w:rsid w:val="004270EC"/>
    <w:rsid w:val="004302F1"/>
    <w:rsid w:val="004307D6"/>
    <w:rsid w:val="004309AC"/>
    <w:rsid w:val="00430CF8"/>
    <w:rsid w:val="0043209A"/>
    <w:rsid w:val="0043266F"/>
    <w:rsid w:val="00432A3F"/>
    <w:rsid w:val="00433742"/>
    <w:rsid w:val="00434527"/>
    <w:rsid w:val="004357BF"/>
    <w:rsid w:val="004358F1"/>
    <w:rsid w:val="0043593F"/>
    <w:rsid w:val="0043606F"/>
    <w:rsid w:val="004361B2"/>
    <w:rsid w:val="00437A8E"/>
    <w:rsid w:val="0044049F"/>
    <w:rsid w:val="0044081C"/>
    <w:rsid w:val="00442ABC"/>
    <w:rsid w:val="00442BD9"/>
    <w:rsid w:val="0044370C"/>
    <w:rsid w:val="004448FB"/>
    <w:rsid w:val="00444B57"/>
    <w:rsid w:val="00445343"/>
    <w:rsid w:val="00445A7A"/>
    <w:rsid w:val="004469C7"/>
    <w:rsid w:val="00446F5E"/>
    <w:rsid w:val="004508C2"/>
    <w:rsid w:val="00451EFB"/>
    <w:rsid w:val="00452662"/>
    <w:rsid w:val="00452C08"/>
    <w:rsid w:val="004549A9"/>
    <w:rsid w:val="004552A4"/>
    <w:rsid w:val="004561F2"/>
    <w:rsid w:val="00456D1B"/>
    <w:rsid w:val="004615B2"/>
    <w:rsid w:val="00463829"/>
    <w:rsid w:val="00464295"/>
    <w:rsid w:val="00464CEE"/>
    <w:rsid w:val="00464FAE"/>
    <w:rsid w:val="00465596"/>
    <w:rsid w:val="00465957"/>
    <w:rsid w:val="00465A3C"/>
    <w:rsid w:val="00465FC7"/>
    <w:rsid w:val="0046668E"/>
    <w:rsid w:val="0046686F"/>
    <w:rsid w:val="00466912"/>
    <w:rsid w:val="004714B8"/>
    <w:rsid w:val="0047226F"/>
    <w:rsid w:val="004736A9"/>
    <w:rsid w:val="00474C61"/>
    <w:rsid w:val="00475196"/>
    <w:rsid w:val="0047530B"/>
    <w:rsid w:val="00475DC2"/>
    <w:rsid w:val="00476808"/>
    <w:rsid w:val="00476F11"/>
    <w:rsid w:val="00477801"/>
    <w:rsid w:val="00480167"/>
    <w:rsid w:val="004802A0"/>
    <w:rsid w:val="00480A1F"/>
    <w:rsid w:val="00480CB0"/>
    <w:rsid w:val="00481BDA"/>
    <w:rsid w:val="00481D2B"/>
    <w:rsid w:val="00481F77"/>
    <w:rsid w:val="00482A3D"/>
    <w:rsid w:val="00483137"/>
    <w:rsid w:val="0048489D"/>
    <w:rsid w:val="00484964"/>
    <w:rsid w:val="00484A0F"/>
    <w:rsid w:val="00484A1C"/>
    <w:rsid w:val="00484C14"/>
    <w:rsid w:val="00485613"/>
    <w:rsid w:val="004857D5"/>
    <w:rsid w:val="00487264"/>
    <w:rsid w:val="00490A55"/>
    <w:rsid w:val="00490B5D"/>
    <w:rsid w:val="00491713"/>
    <w:rsid w:val="00491D95"/>
    <w:rsid w:val="00494910"/>
    <w:rsid w:val="00494EFE"/>
    <w:rsid w:val="00495CE6"/>
    <w:rsid w:val="00496F2E"/>
    <w:rsid w:val="00497A20"/>
    <w:rsid w:val="00497A5C"/>
    <w:rsid w:val="004A05E3"/>
    <w:rsid w:val="004A08A2"/>
    <w:rsid w:val="004A0BE1"/>
    <w:rsid w:val="004A0E67"/>
    <w:rsid w:val="004A10BB"/>
    <w:rsid w:val="004A2783"/>
    <w:rsid w:val="004A284E"/>
    <w:rsid w:val="004A5279"/>
    <w:rsid w:val="004A5A8E"/>
    <w:rsid w:val="004A6BA2"/>
    <w:rsid w:val="004A7114"/>
    <w:rsid w:val="004B00FC"/>
    <w:rsid w:val="004B07C9"/>
    <w:rsid w:val="004B25D1"/>
    <w:rsid w:val="004B2A70"/>
    <w:rsid w:val="004B2B1C"/>
    <w:rsid w:val="004B3474"/>
    <w:rsid w:val="004B423D"/>
    <w:rsid w:val="004B442D"/>
    <w:rsid w:val="004B5B26"/>
    <w:rsid w:val="004B626E"/>
    <w:rsid w:val="004B6517"/>
    <w:rsid w:val="004B762C"/>
    <w:rsid w:val="004C148E"/>
    <w:rsid w:val="004C1561"/>
    <w:rsid w:val="004C1CD9"/>
    <w:rsid w:val="004C28FE"/>
    <w:rsid w:val="004C2E35"/>
    <w:rsid w:val="004C2F86"/>
    <w:rsid w:val="004C4263"/>
    <w:rsid w:val="004C4B6D"/>
    <w:rsid w:val="004C55A4"/>
    <w:rsid w:val="004C57E8"/>
    <w:rsid w:val="004C584E"/>
    <w:rsid w:val="004C5CE5"/>
    <w:rsid w:val="004C5EDB"/>
    <w:rsid w:val="004C608C"/>
    <w:rsid w:val="004C6ED5"/>
    <w:rsid w:val="004C71F1"/>
    <w:rsid w:val="004C759D"/>
    <w:rsid w:val="004C76C3"/>
    <w:rsid w:val="004C7F26"/>
    <w:rsid w:val="004D05D0"/>
    <w:rsid w:val="004D11CA"/>
    <w:rsid w:val="004D1431"/>
    <w:rsid w:val="004D1BE5"/>
    <w:rsid w:val="004D1D4F"/>
    <w:rsid w:val="004D204F"/>
    <w:rsid w:val="004D2922"/>
    <w:rsid w:val="004D2A96"/>
    <w:rsid w:val="004D5DDD"/>
    <w:rsid w:val="004E0942"/>
    <w:rsid w:val="004E0B7C"/>
    <w:rsid w:val="004E111B"/>
    <w:rsid w:val="004E205B"/>
    <w:rsid w:val="004E281B"/>
    <w:rsid w:val="004E32F9"/>
    <w:rsid w:val="004E5D30"/>
    <w:rsid w:val="004E5D32"/>
    <w:rsid w:val="004E6690"/>
    <w:rsid w:val="004E6B03"/>
    <w:rsid w:val="004E7F4E"/>
    <w:rsid w:val="004E7F56"/>
    <w:rsid w:val="004F0BA7"/>
    <w:rsid w:val="004F3E47"/>
    <w:rsid w:val="004F450A"/>
    <w:rsid w:val="004F489D"/>
    <w:rsid w:val="004F6285"/>
    <w:rsid w:val="004F6E04"/>
    <w:rsid w:val="004F7DAB"/>
    <w:rsid w:val="00500C26"/>
    <w:rsid w:val="00500E9C"/>
    <w:rsid w:val="00501536"/>
    <w:rsid w:val="005020CD"/>
    <w:rsid w:val="005034EB"/>
    <w:rsid w:val="00505FF0"/>
    <w:rsid w:val="00506DDF"/>
    <w:rsid w:val="00507CCF"/>
    <w:rsid w:val="00510AA0"/>
    <w:rsid w:val="00510B01"/>
    <w:rsid w:val="00510CDA"/>
    <w:rsid w:val="00511732"/>
    <w:rsid w:val="00512702"/>
    <w:rsid w:val="00512D7F"/>
    <w:rsid w:val="00512FDC"/>
    <w:rsid w:val="00513816"/>
    <w:rsid w:val="00514049"/>
    <w:rsid w:val="005140E2"/>
    <w:rsid w:val="005152E0"/>
    <w:rsid w:val="00515538"/>
    <w:rsid w:val="00515B04"/>
    <w:rsid w:val="00515BDB"/>
    <w:rsid w:val="00515F37"/>
    <w:rsid w:val="0051605A"/>
    <w:rsid w:val="00516EDF"/>
    <w:rsid w:val="00517FEE"/>
    <w:rsid w:val="00520E30"/>
    <w:rsid w:val="00521007"/>
    <w:rsid w:val="005224A4"/>
    <w:rsid w:val="00523284"/>
    <w:rsid w:val="00523E55"/>
    <w:rsid w:val="00524035"/>
    <w:rsid w:val="00524CC5"/>
    <w:rsid w:val="005269AD"/>
    <w:rsid w:val="00530760"/>
    <w:rsid w:val="00531A8C"/>
    <w:rsid w:val="005321B7"/>
    <w:rsid w:val="005326C0"/>
    <w:rsid w:val="00532BF5"/>
    <w:rsid w:val="0053311E"/>
    <w:rsid w:val="00533614"/>
    <w:rsid w:val="00535250"/>
    <w:rsid w:val="00536214"/>
    <w:rsid w:val="0053704D"/>
    <w:rsid w:val="005373C1"/>
    <w:rsid w:val="00537A70"/>
    <w:rsid w:val="00540768"/>
    <w:rsid w:val="00540BE7"/>
    <w:rsid w:val="00541566"/>
    <w:rsid w:val="005416EB"/>
    <w:rsid w:val="00541820"/>
    <w:rsid w:val="00542D50"/>
    <w:rsid w:val="00543C7F"/>
    <w:rsid w:val="0054528F"/>
    <w:rsid w:val="005462B9"/>
    <w:rsid w:val="00546D35"/>
    <w:rsid w:val="00550343"/>
    <w:rsid w:val="005506F9"/>
    <w:rsid w:val="00550CFE"/>
    <w:rsid w:val="005510A3"/>
    <w:rsid w:val="0055272E"/>
    <w:rsid w:val="005538AC"/>
    <w:rsid w:val="00553C61"/>
    <w:rsid w:val="0055407C"/>
    <w:rsid w:val="00555074"/>
    <w:rsid w:val="00555D84"/>
    <w:rsid w:val="00555F45"/>
    <w:rsid w:val="00556861"/>
    <w:rsid w:val="00556CE2"/>
    <w:rsid w:val="00556D9F"/>
    <w:rsid w:val="0055706E"/>
    <w:rsid w:val="005578EE"/>
    <w:rsid w:val="00557DB8"/>
    <w:rsid w:val="00557DD3"/>
    <w:rsid w:val="00560183"/>
    <w:rsid w:val="005607B9"/>
    <w:rsid w:val="00561157"/>
    <w:rsid w:val="00562128"/>
    <w:rsid w:val="005631D6"/>
    <w:rsid w:val="0056330E"/>
    <w:rsid w:val="0056375F"/>
    <w:rsid w:val="00564ABC"/>
    <w:rsid w:val="00566E83"/>
    <w:rsid w:val="0056782C"/>
    <w:rsid w:val="0057047F"/>
    <w:rsid w:val="00570776"/>
    <w:rsid w:val="005708A6"/>
    <w:rsid w:val="005708F0"/>
    <w:rsid w:val="005713D0"/>
    <w:rsid w:val="00571871"/>
    <w:rsid w:val="00571D41"/>
    <w:rsid w:val="00572A50"/>
    <w:rsid w:val="00573386"/>
    <w:rsid w:val="00573AAF"/>
    <w:rsid w:val="00573C0D"/>
    <w:rsid w:val="005760D4"/>
    <w:rsid w:val="0057615D"/>
    <w:rsid w:val="00580473"/>
    <w:rsid w:val="00582A48"/>
    <w:rsid w:val="0058384D"/>
    <w:rsid w:val="00584703"/>
    <w:rsid w:val="005873B4"/>
    <w:rsid w:val="00590095"/>
    <w:rsid w:val="00591B83"/>
    <w:rsid w:val="0059260A"/>
    <w:rsid w:val="00593130"/>
    <w:rsid w:val="005938E1"/>
    <w:rsid w:val="00594550"/>
    <w:rsid w:val="005954B4"/>
    <w:rsid w:val="00596303"/>
    <w:rsid w:val="0059688F"/>
    <w:rsid w:val="005A0EB0"/>
    <w:rsid w:val="005A1BB8"/>
    <w:rsid w:val="005A2AFA"/>
    <w:rsid w:val="005A435B"/>
    <w:rsid w:val="005A499B"/>
    <w:rsid w:val="005A4B17"/>
    <w:rsid w:val="005A6F6F"/>
    <w:rsid w:val="005A77C2"/>
    <w:rsid w:val="005B0040"/>
    <w:rsid w:val="005B1456"/>
    <w:rsid w:val="005B322F"/>
    <w:rsid w:val="005B40C0"/>
    <w:rsid w:val="005B4799"/>
    <w:rsid w:val="005B5429"/>
    <w:rsid w:val="005B5E57"/>
    <w:rsid w:val="005C1F98"/>
    <w:rsid w:val="005C2023"/>
    <w:rsid w:val="005C45E1"/>
    <w:rsid w:val="005C4C91"/>
    <w:rsid w:val="005C4F4B"/>
    <w:rsid w:val="005C54F2"/>
    <w:rsid w:val="005C5FA6"/>
    <w:rsid w:val="005C6550"/>
    <w:rsid w:val="005C7038"/>
    <w:rsid w:val="005C77E9"/>
    <w:rsid w:val="005C7B75"/>
    <w:rsid w:val="005D1FB8"/>
    <w:rsid w:val="005D4122"/>
    <w:rsid w:val="005D48FC"/>
    <w:rsid w:val="005D57BE"/>
    <w:rsid w:val="005D5903"/>
    <w:rsid w:val="005D5992"/>
    <w:rsid w:val="005D734B"/>
    <w:rsid w:val="005D79B9"/>
    <w:rsid w:val="005E048F"/>
    <w:rsid w:val="005E111D"/>
    <w:rsid w:val="005E13D9"/>
    <w:rsid w:val="005E190B"/>
    <w:rsid w:val="005E27EA"/>
    <w:rsid w:val="005E337D"/>
    <w:rsid w:val="005E339F"/>
    <w:rsid w:val="005E39F8"/>
    <w:rsid w:val="005E3F33"/>
    <w:rsid w:val="005E425E"/>
    <w:rsid w:val="005E4A7E"/>
    <w:rsid w:val="005E4F0B"/>
    <w:rsid w:val="005E5BF2"/>
    <w:rsid w:val="005E6CAD"/>
    <w:rsid w:val="005E778A"/>
    <w:rsid w:val="005E7A60"/>
    <w:rsid w:val="005E7E58"/>
    <w:rsid w:val="005F1A3F"/>
    <w:rsid w:val="005F2A7B"/>
    <w:rsid w:val="005F4604"/>
    <w:rsid w:val="005F481D"/>
    <w:rsid w:val="005F514F"/>
    <w:rsid w:val="005F6F60"/>
    <w:rsid w:val="006002A7"/>
    <w:rsid w:val="00600633"/>
    <w:rsid w:val="006006A3"/>
    <w:rsid w:val="006006EF"/>
    <w:rsid w:val="00602EFA"/>
    <w:rsid w:val="006030AF"/>
    <w:rsid w:val="0060379A"/>
    <w:rsid w:val="006040E6"/>
    <w:rsid w:val="006040EC"/>
    <w:rsid w:val="00604494"/>
    <w:rsid w:val="0060489A"/>
    <w:rsid w:val="0060522F"/>
    <w:rsid w:val="006058E3"/>
    <w:rsid w:val="006108F2"/>
    <w:rsid w:val="00610AF2"/>
    <w:rsid w:val="00611726"/>
    <w:rsid w:val="00611BA5"/>
    <w:rsid w:val="00612726"/>
    <w:rsid w:val="00615317"/>
    <w:rsid w:val="0061567A"/>
    <w:rsid w:val="00615697"/>
    <w:rsid w:val="006156E6"/>
    <w:rsid w:val="006157D3"/>
    <w:rsid w:val="00615FA0"/>
    <w:rsid w:val="006174E8"/>
    <w:rsid w:val="00617D74"/>
    <w:rsid w:val="00620273"/>
    <w:rsid w:val="006211A9"/>
    <w:rsid w:val="00621254"/>
    <w:rsid w:val="00621AA4"/>
    <w:rsid w:val="00621D8F"/>
    <w:rsid w:val="00622686"/>
    <w:rsid w:val="00623116"/>
    <w:rsid w:val="00623C8E"/>
    <w:rsid w:val="00623E24"/>
    <w:rsid w:val="006254B7"/>
    <w:rsid w:val="00625FE6"/>
    <w:rsid w:val="00626AFA"/>
    <w:rsid w:val="00626E8D"/>
    <w:rsid w:val="0063021B"/>
    <w:rsid w:val="00630443"/>
    <w:rsid w:val="00631A81"/>
    <w:rsid w:val="0063232D"/>
    <w:rsid w:val="00632A3A"/>
    <w:rsid w:val="00634CAA"/>
    <w:rsid w:val="00636646"/>
    <w:rsid w:val="00636FC0"/>
    <w:rsid w:val="0063734A"/>
    <w:rsid w:val="0063738B"/>
    <w:rsid w:val="00637F1E"/>
    <w:rsid w:val="00640654"/>
    <w:rsid w:val="00640724"/>
    <w:rsid w:val="00640ABB"/>
    <w:rsid w:val="0064179E"/>
    <w:rsid w:val="006418E6"/>
    <w:rsid w:val="00641AF3"/>
    <w:rsid w:val="0064218E"/>
    <w:rsid w:val="00642210"/>
    <w:rsid w:val="00642BA3"/>
    <w:rsid w:val="00646C7A"/>
    <w:rsid w:val="006475E2"/>
    <w:rsid w:val="006475FE"/>
    <w:rsid w:val="0065010C"/>
    <w:rsid w:val="00655626"/>
    <w:rsid w:val="00655AB4"/>
    <w:rsid w:val="0065617B"/>
    <w:rsid w:val="0065617D"/>
    <w:rsid w:val="00656317"/>
    <w:rsid w:val="006604DD"/>
    <w:rsid w:val="00660C79"/>
    <w:rsid w:val="00661223"/>
    <w:rsid w:val="00661B37"/>
    <w:rsid w:val="00663A24"/>
    <w:rsid w:val="006646BF"/>
    <w:rsid w:val="00665700"/>
    <w:rsid w:val="00666171"/>
    <w:rsid w:val="006672E4"/>
    <w:rsid w:val="00671E72"/>
    <w:rsid w:val="0067404E"/>
    <w:rsid w:val="006741E9"/>
    <w:rsid w:val="00675A4D"/>
    <w:rsid w:val="00675C41"/>
    <w:rsid w:val="00676120"/>
    <w:rsid w:val="00676D7D"/>
    <w:rsid w:val="00677937"/>
    <w:rsid w:val="00680413"/>
    <w:rsid w:val="00680AB5"/>
    <w:rsid w:val="00680AB7"/>
    <w:rsid w:val="00684478"/>
    <w:rsid w:val="00685578"/>
    <w:rsid w:val="00685C29"/>
    <w:rsid w:val="00685D5B"/>
    <w:rsid w:val="00686A06"/>
    <w:rsid w:val="00687068"/>
    <w:rsid w:val="006879CD"/>
    <w:rsid w:val="006909F2"/>
    <w:rsid w:val="00691746"/>
    <w:rsid w:val="00691C2A"/>
    <w:rsid w:val="006932D0"/>
    <w:rsid w:val="00693723"/>
    <w:rsid w:val="00693AFE"/>
    <w:rsid w:val="00695477"/>
    <w:rsid w:val="0069566E"/>
    <w:rsid w:val="006960BE"/>
    <w:rsid w:val="00696634"/>
    <w:rsid w:val="006966DF"/>
    <w:rsid w:val="00697BF5"/>
    <w:rsid w:val="006A1E72"/>
    <w:rsid w:val="006A212A"/>
    <w:rsid w:val="006A242C"/>
    <w:rsid w:val="006A2D1E"/>
    <w:rsid w:val="006A389F"/>
    <w:rsid w:val="006A3C54"/>
    <w:rsid w:val="006A45F8"/>
    <w:rsid w:val="006A4E51"/>
    <w:rsid w:val="006A50E8"/>
    <w:rsid w:val="006A6A6B"/>
    <w:rsid w:val="006A6A79"/>
    <w:rsid w:val="006A76FB"/>
    <w:rsid w:val="006A78F2"/>
    <w:rsid w:val="006B05AD"/>
    <w:rsid w:val="006B05F6"/>
    <w:rsid w:val="006B3FF7"/>
    <w:rsid w:val="006B47C1"/>
    <w:rsid w:val="006B5D3F"/>
    <w:rsid w:val="006C0816"/>
    <w:rsid w:val="006C1962"/>
    <w:rsid w:val="006C1D80"/>
    <w:rsid w:val="006C2377"/>
    <w:rsid w:val="006C364A"/>
    <w:rsid w:val="006C3A0C"/>
    <w:rsid w:val="006C5303"/>
    <w:rsid w:val="006C5758"/>
    <w:rsid w:val="006C5B74"/>
    <w:rsid w:val="006C7CA7"/>
    <w:rsid w:val="006D0607"/>
    <w:rsid w:val="006D134A"/>
    <w:rsid w:val="006D1899"/>
    <w:rsid w:val="006D246B"/>
    <w:rsid w:val="006D2C2A"/>
    <w:rsid w:val="006D5621"/>
    <w:rsid w:val="006D6BB8"/>
    <w:rsid w:val="006E06CA"/>
    <w:rsid w:val="006E245F"/>
    <w:rsid w:val="006E3A56"/>
    <w:rsid w:val="006E3B14"/>
    <w:rsid w:val="006E5594"/>
    <w:rsid w:val="006E5D00"/>
    <w:rsid w:val="006E5DAB"/>
    <w:rsid w:val="006E6551"/>
    <w:rsid w:val="006E6603"/>
    <w:rsid w:val="006E7553"/>
    <w:rsid w:val="006F051D"/>
    <w:rsid w:val="006F0E43"/>
    <w:rsid w:val="006F1F49"/>
    <w:rsid w:val="006F2AEC"/>
    <w:rsid w:val="006F2BA4"/>
    <w:rsid w:val="006F2F93"/>
    <w:rsid w:val="006F38BA"/>
    <w:rsid w:val="006F49F5"/>
    <w:rsid w:val="006F6235"/>
    <w:rsid w:val="006F748A"/>
    <w:rsid w:val="00700FCB"/>
    <w:rsid w:val="00701340"/>
    <w:rsid w:val="00703398"/>
    <w:rsid w:val="0070384C"/>
    <w:rsid w:val="00703E96"/>
    <w:rsid w:val="00704BE7"/>
    <w:rsid w:val="00706482"/>
    <w:rsid w:val="00706ACE"/>
    <w:rsid w:val="0070788C"/>
    <w:rsid w:val="00710505"/>
    <w:rsid w:val="00710E03"/>
    <w:rsid w:val="007114F2"/>
    <w:rsid w:val="007115A0"/>
    <w:rsid w:val="00711CB9"/>
    <w:rsid w:val="00712ABC"/>
    <w:rsid w:val="00712F56"/>
    <w:rsid w:val="00713B04"/>
    <w:rsid w:val="00714CFE"/>
    <w:rsid w:val="00715EFE"/>
    <w:rsid w:val="0072016B"/>
    <w:rsid w:val="00720DD8"/>
    <w:rsid w:val="0072113A"/>
    <w:rsid w:val="0072129C"/>
    <w:rsid w:val="00721FD6"/>
    <w:rsid w:val="00722D2C"/>
    <w:rsid w:val="00725E1C"/>
    <w:rsid w:val="00726ACB"/>
    <w:rsid w:val="0072765F"/>
    <w:rsid w:val="00727913"/>
    <w:rsid w:val="00730477"/>
    <w:rsid w:val="00730533"/>
    <w:rsid w:val="0073198F"/>
    <w:rsid w:val="00731B82"/>
    <w:rsid w:val="00732FFD"/>
    <w:rsid w:val="00733E57"/>
    <w:rsid w:val="00733F8F"/>
    <w:rsid w:val="007340E3"/>
    <w:rsid w:val="00734B3B"/>
    <w:rsid w:val="007355AF"/>
    <w:rsid w:val="00736071"/>
    <w:rsid w:val="00740AFB"/>
    <w:rsid w:val="007433B2"/>
    <w:rsid w:val="007435CC"/>
    <w:rsid w:val="007440E9"/>
    <w:rsid w:val="00744356"/>
    <w:rsid w:val="00744508"/>
    <w:rsid w:val="00746BDE"/>
    <w:rsid w:val="00747356"/>
    <w:rsid w:val="00750D57"/>
    <w:rsid w:val="00750ECD"/>
    <w:rsid w:val="0075128C"/>
    <w:rsid w:val="007519FD"/>
    <w:rsid w:val="007521DE"/>
    <w:rsid w:val="007533CA"/>
    <w:rsid w:val="00754309"/>
    <w:rsid w:val="00754BD5"/>
    <w:rsid w:val="00754E0E"/>
    <w:rsid w:val="00755282"/>
    <w:rsid w:val="00756D44"/>
    <w:rsid w:val="00760216"/>
    <w:rsid w:val="00760817"/>
    <w:rsid w:val="00760932"/>
    <w:rsid w:val="007616F9"/>
    <w:rsid w:val="007620EA"/>
    <w:rsid w:val="00763467"/>
    <w:rsid w:val="00763A09"/>
    <w:rsid w:val="00764544"/>
    <w:rsid w:val="00764732"/>
    <w:rsid w:val="007648CA"/>
    <w:rsid w:val="0076490F"/>
    <w:rsid w:val="00765D93"/>
    <w:rsid w:val="00766CD1"/>
    <w:rsid w:val="007672B8"/>
    <w:rsid w:val="007672F6"/>
    <w:rsid w:val="007708B2"/>
    <w:rsid w:val="00770CA6"/>
    <w:rsid w:val="0077115C"/>
    <w:rsid w:val="007722D8"/>
    <w:rsid w:val="007724F9"/>
    <w:rsid w:val="00775436"/>
    <w:rsid w:val="007759D3"/>
    <w:rsid w:val="00775A36"/>
    <w:rsid w:val="00775AEC"/>
    <w:rsid w:val="00777E27"/>
    <w:rsid w:val="0078011F"/>
    <w:rsid w:val="00780933"/>
    <w:rsid w:val="00782DCB"/>
    <w:rsid w:val="007833DD"/>
    <w:rsid w:val="00783530"/>
    <w:rsid w:val="00786452"/>
    <w:rsid w:val="007864C4"/>
    <w:rsid w:val="00786F25"/>
    <w:rsid w:val="00790ED9"/>
    <w:rsid w:val="00791860"/>
    <w:rsid w:val="0079223D"/>
    <w:rsid w:val="00792D42"/>
    <w:rsid w:val="00792DAD"/>
    <w:rsid w:val="007936F0"/>
    <w:rsid w:val="00793D0E"/>
    <w:rsid w:val="00793F3F"/>
    <w:rsid w:val="007947E9"/>
    <w:rsid w:val="00795402"/>
    <w:rsid w:val="00797DAE"/>
    <w:rsid w:val="007A1449"/>
    <w:rsid w:val="007A19D0"/>
    <w:rsid w:val="007A282A"/>
    <w:rsid w:val="007A2B1B"/>
    <w:rsid w:val="007A387F"/>
    <w:rsid w:val="007A4099"/>
    <w:rsid w:val="007A4619"/>
    <w:rsid w:val="007A4658"/>
    <w:rsid w:val="007A68DD"/>
    <w:rsid w:val="007A6A13"/>
    <w:rsid w:val="007A7655"/>
    <w:rsid w:val="007B13E9"/>
    <w:rsid w:val="007B4617"/>
    <w:rsid w:val="007B55F9"/>
    <w:rsid w:val="007B5C0D"/>
    <w:rsid w:val="007B5C8D"/>
    <w:rsid w:val="007B6253"/>
    <w:rsid w:val="007B796E"/>
    <w:rsid w:val="007C01DD"/>
    <w:rsid w:val="007C0211"/>
    <w:rsid w:val="007C119E"/>
    <w:rsid w:val="007C2E92"/>
    <w:rsid w:val="007C3E42"/>
    <w:rsid w:val="007C5BA3"/>
    <w:rsid w:val="007C5E51"/>
    <w:rsid w:val="007C5FEC"/>
    <w:rsid w:val="007C7DD0"/>
    <w:rsid w:val="007D085E"/>
    <w:rsid w:val="007D1250"/>
    <w:rsid w:val="007D2441"/>
    <w:rsid w:val="007D2829"/>
    <w:rsid w:val="007D5C56"/>
    <w:rsid w:val="007D64AF"/>
    <w:rsid w:val="007D691A"/>
    <w:rsid w:val="007D6C41"/>
    <w:rsid w:val="007D6DF3"/>
    <w:rsid w:val="007D738E"/>
    <w:rsid w:val="007E02EE"/>
    <w:rsid w:val="007E19E1"/>
    <w:rsid w:val="007E1EED"/>
    <w:rsid w:val="007E22BB"/>
    <w:rsid w:val="007E379D"/>
    <w:rsid w:val="007E6915"/>
    <w:rsid w:val="007E7401"/>
    <w:rsid w:val="007E77F7"/>
    <w:rsid w:val="007F0049"/>
    <w:rsid w:val="007F0671"/>
    <w:rsid w:val="007F3816"/>
    <w:rsid w:val="007F4017"/>
    <w:rsid w:val="007F4704"/>
    <w:rsid w:val="007F4A95"/>
    <w:rsid w:val="007F563B"/>
    <w:rsid w:val="007F61F8"/>
    <w:rsid w:val="007F72BE"/>
    <w:rsid w:val="008008CB"/>
    <w:rsid w:val="0080119D"/>
    <w:rsid w:val="0080206B"/>
    <w:rsid w:val="008020E7"/>
    <w:rsid w:val="00803850"/>
    <w:rsid w:val="00803DC0"/>
    <w:rsid w:val="00803EE4"/>
    <w:rsid w:val="00805628"/>
    <w:rsid w:val="00805BE8"/>
    <w:rsid w:val="00806B81"/>
    <w:rsid w:val="00807CED"/>
    <w:rsid w:val="00812285"/>
    <w:rsid w:val="00812F5B"/>
    <w:rsid w:val="0081356D"/>
    <w:rsid w:val="00814426"/>
    <w:rsid w:val="00814906"/>
    <w:rsid w:val="00814F69"/>
    <w:rsid w:val="008179A6"/>
    <w:rsid w:val="00817A12"/>
    <w:rsid w:val="00817F1F"/>
    <w:rsid w:val="008214CF"/>
    <w:rsid w:val="008217B9"/>
    <w:rsid w:val="00822A7A"/>
    <w:rsid w:val="00822D47"/>
    <w:rsid w:val="008248DA"/>
    <w:rsid w:val="00824E1D"/>
    <w:rsid w:val="00825F5D"/>
    <w:rsid w:val="00826E09"/>
    <w:rsid w:val="00827A0A"/>
    <w:rsid w:val="00831DFB"/>
    <w:rsid w:val="00833B77"/>
    <w:rsid w:val="008355E4"/>
    <w:rsid w:val="00835B2D"/>
    <w:rsid w:val="008360F0"/>
    <w:rsid w:val="00836E99"/>
    <w:rsid w:val="00836F86"/>
    <w:rsid w:val="00837EE9"/>
    <w:rsid w:val="008400D6"/>
    <w:rsid w:val="00840999"/>
    <w:rsid w:val="00841996"/>
    <w:rsid w:val="00843309"/>
    <w:rsid w:val="0084569D"/>
    <w:rsid w:val="00850079"/>
    <w:rsid w:val="00850E24"/>
    <w:rsid w:val="0085133C"/>
    <w:rsid w:val="00851FF6"/>
    <w:rsid w:val="0085222E"/>
    <w:rsid w:val="008522BC"/>
    <w:rsid w:val="00853538"/>
    <w:rsid w:val="00854096"/>
    <w:rsid w:val="0085555D"/>
    <w:rsid w:val="00857B76"/>
    <w:rsid w:val="008612C9"/>
    <w:rsid w:val="008615CA"/>
    <w:rsid w:val="008672A6"/>
    <w:rsid w:val="00870069"/>
    <w:rsid w:val="0087079E"/>
    <w:rsid w:val="00871801"/>
    <w:rsid w:val="00871A70"/>
    <w:rsid w:val="00871AD1"/>
    <w:rsid w:val="00872E4E"/>
    <w:rsid w:val="008745D1"/>
    <w:rsid w:val="0087586A"/>
    <w:rsid w:val="00875928"/>
    <w:rsid w:val="00875C1E"/>
    <w:rsid w:val="00875C9A"/>
    <w:rsid w:val="00875FD8"/>
    <w:rsid w:val="00876AE9"/>
    <w:rsid w:val="008777C4"/>
    <w:rsid w:val="00882258"/>
    <w:rsid w:val="0088335F"/>
    <w:rsid w:val="008849A6"/>
    <w:rsid w:val="00885EDF"/>
    <w:rsid w:val="0089066D"/>
    <w:rsid w:val="00890BA4"/>
    <w:rsid w:val="00890BAA"/>
    <w:rsid w:val="00891906"/>
    <w:rsid w:val="008924FD"/>
    <w:rsid w:val="008937C3"/>
    <w:rsid w:val="0089488A"/>
    <w:rsid w:val="00894E9B"/>
    <w:rsid w:val="00895302"/>
    <w:rsid w:val="008956C4"/>
    <w:rsid w:val="00895B09"/>
    <w:rsid w:val="00895C07"/>
    <w:rsid w:val="00895FEA"/>
    <w:rsid w:val="0089689B"/>
    <w:rsid w:val="00896D3C"/>
    <w:rsid w:val="00896FD5"/>
    <w:rsid w:val="008A3364"/>
    <w:rsid w:val="008A4109"/>
    <w:rsid w:val="008A445A"/>
    <w:rsid w:val="008A6851"/>
    <w:rsid w:val="008A7586"/>
    <w:rsid w:val="008B1471"/>
    <w:rsid w:val="008B1494"/>
    <w:rsid w:val="008B2AC8"/>
    <w:rsid w:val="008B2AD2"/>
    <w:rsid w:val="008B2DE2"/>
    <w:rsid w:val="008B3520"/>
    <w:rsid w:val="008B3DDE"/>
    <w:rsid w:val="008B4AF1"/>
    <w:rsid w:val="008B53C5"/>
    <w:rsid w:val="008B743E"/>
    <w:rsid w:val="008B7926"/>
    <w:rsid w:val="008B7CD4"/>
    <w:rsid w:val="008C079F"/>
    <w:rsid w:val="008C33E4"/>
    <w:rsid w:val="008C781E"/>
    <w:rsid w:val="008C7A25"/>
    <w:rsid w:val="008D392F"/>
    <w:rsid w:val="008D40D4"/>
    <w:rsid w:val="008D5A54"/>
    <w:rsid w:val="008D5D2F"/>
    <w:rsid w:val="008D5DED"/>
    <w:rsid w:val="008D5F27"/>
    <w:rsid w:val="008D631C"/>
    <w:rsid w:val="008D6DEB"/>
    <w:rsid w:val="008E08AD"/>
    <w:rsid w:val="008E2E26"/>
    <w:rsid w:val="008E2EB5"/>
    <w:rsid w:val="008E30F1"/>
    <w:rsid w:val="008E4296"/>
    <w:rsid w:val="008E486E"/>
    <w:rsid w:val="008E5B10"/>
    <w:rsid w:val="008E7911"/>
    <w:rsid w:val="008E7C4C"/>
    <w:rsid w:val="008F0342"/>
    <w:rsid w:val="008F29AF"/>
    <w:rsid w:val="008F302C"/>
    <w:rsid w:val="008F3083"/>
    <w:rsid w:val="008F393C"/>
    <w:rsid w:val="008F4438"/>
    <w:rsid w:val="008F5A89"/>
    <w:rsid w:val="008F67D3"/>
    <w:rsid w:val="008F7452"/>
    <w:rsid w:val="008F7C86"/>
    <w:rsid w:val="008F7D87"/>
    <w:rsid w:val="00900B0B"/>
    <w:rsid w:val="00901BF6"/>
    <w:rsid w:val="00902D1F"/>
    <w:rsid w:val="00902D27"/>
    <w:rsid w:val="009044D2"/>
    <w:rsid w:val="00904B48"/>
    <w:rsid w:val="00904C64"/>
    <w:rsid w:val="00905175"/>
    <w:rsid w:val="0090561B"/>
    <w:rsid w:val="00906347"/>
    <w:rsid w:val="0090661C"/>
    <w:rsid w:val="00906E88"/>
    <w:rsid w:val="009076CD"/>
    <w:rsid w:val="00911B76"/>
    <w:rsid w:val="009122AC"/>
    <w:rsid w:val="009133F3"/>
    <w:rsid w:val="009143D9"/>
    <w:rsid w:val="00914754"/>
    <w:rsid w:val="00915234"/>
    <w:rsid w:val="0091540F"/>
    <w:rsid w:val="00915765"/>
    <w:rsid w:val="009157F0"/>
    <w:rsid w:val="0092095B"/>
    <w:rsid w:val="00920C62"/>
    <w:rsid w:val="009222E8"/>
    <w:rsid w:val="009225B7"/>
    <w:rsid w:val="009227E7"/>
    <w:rsid w:val="0092284A"/>
    <w:rsid w:val="00922E77"/>
    <w:rsid w:val="009238D0"/>
    <w:rsid w:val="00926960"/>
    <w:rsid w:val="00926C60"/>
    <w:rsid w:val="00926D01"/>
    <w:rsid w:val="00926D7E"/>
    <w:rsid w:val="00926EB1"/>
    <w:rsid w:val="00931FE7"/>
    <w:rsid w:val="00933077"/>
    <w:rsid w:val="00935173"/>
    <w:rsid w:val="0093519E"/>
    <w:rsid w:val="00940BE9"/>
    <w:rsid w:val="0094102A"/>
    <w:rsid w:val="00941FE8"/>
    <w:rsid w:val="0094741C"/>
    <w:rsid w:val="00947E22"/>
    <w:rsid w:val="0095191C"/>
    <w:rsid w:val="00951A33"/>
    <w:rsid w:val="00952B8E"/>
    <w:rsid w:val="00953A4A"/>
    <w:rsid w:val="00953C88"/>
    <w:rsid w:val="0095424E"/>
    <w:rsid w:val="00954C36"/>
    <w:rsid w:val="00954C60"/>
    <w:rsid w:val="00955681"/>
    <w:rsid w:val="009557C9"/>
    <w:rsid w:val="00957A91"/>
    <w:rsid w:val="00960A3F"/>
    <w:rsid w:val="00961B1A"/>
    <w:rsid w:val="00965AD1"/>
    <w:rsid w:val="00966D04"/>
    <w:rsid w:val="0097119F"/>
    <w:rsid w:val="00972097"/>
    <w:rsid w:val="00975030"/>
    <w:rsid w:val="009751E3"/>
    <w:rsid w:val="009753DC"/>
    <w:rsid w:val="00976585"/>
    <w:rsid w:val="00976964"/>
    <w:rsid w:val="00976BDD"/>
    <w:rsid w:val="00976D73"/>
    <w:rsid w:val="009772E8"/>
    <w:rsid w:val="00977F2B"/>
    <w:rsid w:val="0098100E"/>
    <w:rsid w:val="00981381"/>
    <w:rsid w:val="00981BBF"/>
    <w:rsid w:val="0098510F"/>
    <w:rsid w:val="00985131"/>
    <w:rsid w:val="00985EA3"/>
    <w:rsid w:val="009861BD"/>
    <w:rsid w:val="009878DF"/>
    <w:rsid w:val="00987DD2"/>
    <w:rsid w:val="009903D4"/>
    <w:rsid w:val="00991009"/>
    <w:rsid w:val="00991BC1"/>
    <w:rsid w:val="00992017"/>
    <w:rsid w:val="00992D50"/>
    <w:rsid w:val="009945F2"/>
    <w:rsid w:val="00994FBD"/>
    <w:rsid w:val="00996070"/>
    <w:rsid w:val="0099707F"/>
    <w:rsid w:val="00997A60"/>
    <w:rsid w:val="009A0129"/>
    <w:rsid w:val="009A037B"/>
    <w:rsid w:val="009A0DED"/>
    <w:rsid w:val="009A2357"/>
    <w:rsid w:val="009A47C2"/>
    <w:rsid w:val="009A500A"/>
    <w:rsid w:val="009A597B"/>
    <w:rsid w:val="009A5AF9"/>
    <w:rsid w:val="009A6970"/>
    <w:rsid w:val="009A7238"/>
    <w:rsid w:val="009B0348"/>
    <w:rsid w:val="009B0E96"/>
    <w:rsid w:val="009B165A"/>
    <w:rsid w:val="009B1C7C"/>
    <w:rsid w:val="009B296F"/>
    <w:rsid w:val="009B4AE6"/>
    <w:rsid w:val="009B4F2D"/>
    <w:rsid w:val="009B5D52"/>
    <w:rsid w:val="009B6264"/>
    <w:rsid w:val="009B69F4"/>
    <w:rsid w:val="009B7749"/>
    <w:rsid w:val="009B7C56"/>
    <w:rsid w:val="009C0EC3"/>
    <w:rsid w:val="009C1E52"/>
    <w:rsid w:val="009C2C77"/>
    <w:rsid w:val="009C434E"/>
    <w:rsid w:val="009C4359"/>
    <w:rsid w:val="009C586C"/>
    <w:rsid w:val="009C6086"/>
    <w:rsid w:val="009C64EB"/>
    <w:rsid w:val="009C7256"/>
    <w:rsid w:val="009C7F88"/>
    <w:rsid w:val="009D16E8"/>
    <w:rsid w:val="009D22A3"/>
    <w:rsid w:val="009D32E7"/>
    <w:rsid w:val="009D382F"/>
    <w:rsid w:val="009D3D92"/>
    <w:rsid w:val="009D420B"/>
    <w:rsid w:val="009D68B3"/>
    <w:rsid w:val="009D7625"/>
    <w:rsid w:val="009D77A6"/>
    <w:rsid w:val="009D7FE0"/>
    <w:rsid w:val="009E0A2C"/>
    <w:rsid w:val="009E18B2"/>
    <w:rsid w:val="009E1A76"/>
    <w:rsid w:val="009E2667"/>
    <w:rsid w:val="009E2C28"/>
    <w:rsid w:val="009E5183"/>
    <w:rsid w:val="009E5B34"/>
    <w:rsid w:val="009F0221"/>
    <w:rsid w:val="009F18A9"/>
    <w:rsid w:val="009F1A85"/>
    <w:rsid w:val="009F1F10"/>
    <w:rsid w:val="009F2230"/>
    <w:rsid w:val="009F3424"/>
    <w:rsid w:val="009F40EA"/>
    <w:rsid w:val="009F4333"/>
    <w:rsid w:val="009F4846"/>
    <w:rsid w:val="009F595F"/>
    <w:rsid w:val="009F666C"/>
    <w:rsid w:val="009F723D"/>
    <w:rsid w:val="009F7CB6"/>
    <w:rsid w:val="00A008FE"/>
    <w:rsid w:val="00A01615"/>
    <w:rsid w:val="00A018A5"/>
    <w:rsid w:val="00A01BBD"/>
    <w:rsid w:val="00A021A9"/>
    <w:rsid w:val="00A021FA"/>
    <w:rsid w:val="00A02C76"/>
    <w:rsid w:val="00A03934"/>
    <w:rsid w:val="00A0546C"/>
    <w:rsid w:val="00A067FB"/>
    <w:rsid w:val="00A07BBF"/>
    <w:rsid w:val="00A07C9B"/>
    <w:rsid w:val="00A1016A"/>
    <w:rsid w:val="00A1098C"/>
    <w:rsid w:val="00A11705"/>
    <w:rsid w:val="00A11B9F"/>
    <w:rsid w:val="00A11C4B"/>
    <w:rsid w:val="00A12065"/>
    <w:rsid w:val="00A14994"/>
    <w:rsid w:val="00A157F2"/>
    <w:rsid w:val="00A15FAE"/>
    <w:rsid w:val="00A16F81"/>
    <w:rsid w:val="00A16F86"/>
    <w:rsid w:val="00A171E2"/>
    <w:rsid w:val="00A17614"/>
    <w:rsid w:val="00A203BA"/>
    <w:rsid w:val="00A203E7"/>
    <w:rsid w:val="00A209B3"/>
    <w:rsid w:val="00A21800"/>
    <w:rsid w:val="00A225D9"/>
    <w:rsid w:val="00A22DB3"/>
    <w:rsid w:val="00A239C8"/>
    <w:rsid w:val="00A24C1C"/>
    <w:rsid w:val="00A253D7"/>
    <w:rsid w:val="00A259EA"/>
    <w:rsid w:val="00A25ED4"/>
    <w:rsid w:val="00A261D3"/>
    <w:rsid w:val="00A26F24"/>
    <w:rsid w:val="00A27BDC"/>
    <w:rsid w:val="00A303D8"/>
    <w:rsid w:val="00A308DC"/>
    <w:rsid w:val="00A31413"/>
    <w:rsid w:val="00A31CE8"/>
    <w:rsid w:val="00A31DC0"/>
    <w:rsid w:val="00A31F03"/>
    <w:rsid w:val="00A339F6"/>
    <w:rsid w:val="00A33A90"/>
    <w:rsid w:val="00A34BFF"/>
    <w:rsid w:val="00A3550E"/>
    <w:rsid w:val="00A366E3"/>
    <w:rsid w:val="00A36D8B"/>
    <w:rsid w:val="00A4028C"/>
    <w:rsid w:val="00A412DC"/>
    <w:rsid w:val="00A414A7"/>
    <w:rsid w:val="00A41577"/>
    <w:rsid w:val="00A41845"/>
    <w:rsid w:val="00A42DB5"/>
    <w:rsid w:val="00A4318A"/>
    <w:rsid w:val="00A45B4E"/>
    <w:rsid w:val="00A46045"/>
    <w:rsid w:val="00A476EB"/>
    <w:rsid w:val="00A476FD"/>
    <w:rsid w:val="00A5224A"/>
    <w:rsid w:val="00A52631"/>
    <w:rsid w:val="00A52786"/>
    <w:rsid w:val="00A538EA"/>
    <w:rsid w:val="00A55168"/>
    <w:rsid w:val="00A55B3E"/>
    <w:rsid w:val="00A56887"/>
    <w:rsid w:val="00A576C8"/>
    <w:rsid w:val="00A60244"/>
    <w:rsid w:val="00A60A0B"/>
    <w:rsid w:val="00A61595"/>
    <w:rsid w:val="00A61A10"/>
    <w:rsid w:val="00A62101"/>
    <w:rsid w:val="00A62254"/>
    <w:rsid w:val="00A64B35"/>
    <w:rsid w:val="00A6573C"/>
    <w:rsid w:val="00A66F86"/>
    <w:rsid w:val="00A66FB8"/>
    <w:rsid w:val="00A67271"/>
    <w:rsid w:val="00A675DB"/>
    <w:rsid w:val="00A67887"/>
    <w:rsid w:val="00A70CA2"/>
    <w:rsid w:val="00A72640"/>
    <w:rsid w:val="00A726FD"/>
    <w:rsid w:val="00A72A59"/>
    <w:rsid w:val="00A7370D"/>
    <w:rsid w:val="00A7373C"/>
    <w:rsid w:val="00A739B8"/>
    <w:rsid w:val="00A74498"/>
    <w:rsid w:val="00A7520C"/>
    <w:rsid w:val="00A75F24"/>
    <w:rsid w:val="00A7601D"/>
    <w:rsid w:val="00A76114"/>
    <w:rsid w:val="00A76182"/>
    <w:rsid w:val="00A761FB"/>
    <w:rsid w:val="00A7642B"/>
    <w:rsid w:val="00A77F4E"/>
    <w:rsid w:val="00A80B3E"/>
    <w:rsid w:val="00A812C9"/>
    <w:rsid w:val="00A813E7"/>
    <w:rsid w:val="00A814A2"/>
    <w:rsid w:val="00A838DB"/>
    <w:rsid w:val="00A84000"/>
    <w:rsid w:val="00A84202"/>
    <w:rsid w:val="00A843DA"/>
    <w:rsid w:val="00A8514C"/>
    <w:rsid w:val="00A87348"/>
    <w:rsid w:val="00A873B9"/>
    <w:rsid w:val="00A87B3F"/>
    <w:rsid w:val="00A90621"/>
    <w:rsid w:val="00A90B45"/>
    <w:rsid w:val="00A90DC8"/>
    <w:rsid w:val="00A91AEE"/>
    <w:rsid w:val="00A91B80"/>
    <w:rsid w:val="00A9268A"/>
    <w:rsid w:val="00A92971"/>
    <w:rsid w:val="00A93619"/>
    <w:rsid w:val="00A9511D"/>
    <w:rsid w:val="00A97450"/>
    <w:rsid w:val="00AA0A34"/>
    <w:rsid w:val="00AA1C89"/>
    <w:rsid w:val="00AA40A7"/>
    <w:rsid w:val="00AA4812"/>
    <w:rsid w:val="00AA5630"/>
    <w:rsid w:val="00AA66CB"/>
    <w:rsid w:val="00AA76BE"/>
    <w:rsid w:val="00AB05A4"/>
    <w:rsid w:val="00AB2CA5"/>
    <w:rsid w:val="00AB42E4"/>
    <w:rsid w:val="00AB4A4C"/>
    <w:rsid w:val="00AB678C"/>
    <w:rsid w:val="00AB7452"/>
    <w:rsid w:val="00AC020A"/>
    <w:rsid w:val="00AC022E"/>
    <w:rsid w:val="00AC1437"/>
    <w:rsid w:val="00AC174A"/>
    <w:rsid w:val="00AC6719"/>
    <w:rsid w:val="00AC70AB"/>
    <w:rsid w:val="00AC7CC4"/>
    <w:rsid w:val="00AD1B4C"/>
    <w:rsid w:val="00AD2B60"/>
    <w:rsid w:val="00AD3575"/>
    <w:rsid w:val="00AD3671"/>
    <w:rsid w:val="00AD7C8B"/>
    <w:rsid w:val="00AD7D8E"/>
    <w:rsid w:val="00AD7FFB"/>
    <w:rsid w:val="00AE0271"/>
    <w:rsid w:val="00AE04F8"/>
    <w:rsid w:val="00AE1003"/>
    <w:rsid w:val="00AE1E1C"/>
    <w:rsid w:val="00AE1F4D"/>
    <w:rsid w:val="00AE2696"/>
    <w:rsid w:val="00AE2A65"/>
    <w:rsid w:val="00AE4379"/>
    <w:rsid w:val="00AE4614"/>
    <w:rsid w:val="00AE4C19"/>
    <w:rsid w:val="00AE5F0B"/>
    <w:rsid w:val="00AE6511"/>
    <w:rsid w:val="00AE6765"/>
    <w:rsid w:val="00AE72FE"/>
    <w:rsid w:val="00AF006E"/>
    <w:rsid w:val="00AF048B"/>
    <w:rsid w:val="00AF0603"/>
    <w:rsid w:val="00AF180D"/>
    <w:rsid w:val="00AF3F2D"/>
    <w:rsid w:val="00AF45D2"/>
    <w:rsid w:val="00AF5721"/>
    <w:rsid w:val="00AF5787"/>
    <w:rsid w:val="00AF68BF"/>
    <w:rsid w:val="00AF7D45"/>
    <w:rsid w:val="00B01F77"/>
    <w:rsid w:val="00B02C15"/>
    <w:rsid w:val="00B0350A"/>
    <w:rsid w:val="00B03F4E"/>
    <w:rsid w:val="00B04744"/>
    <w:rsid w:val="00B04E76"/>
    <w:rsid w:val="00B04EB2"/>
    <w:rsid w:val="00B05108"/>
    <w:rsid w:val="00B068B9"/>
    <w:rsid w:val="00B06C97"/>
    <w:rsid w:val="00B1098E"/>
    <w:rsid w:val="00B117E9"/>
    <w:rsid w:val="00B121BC"/>
    <w:rsid w:val="00B13DBF"/>
    <w:rsid w:val="00B14812"/>
    <w:rsid w:val="00B16BFA"/>
    <w:rsid w:val="00B207F4"/>
    <w:rsid w:val="00B2188B"/>
    <w:rsid w:val="00B21BA5"/>
    <w:rsid w:val="00B22542"/>
    <w:rsid w:val="00B22B52"/>
    <w:rsid w:val="00B236A9"/>
    <w:rsid w:val="00B257A8"/>
    <w:rsid w:val="00B25E33"/>
    <w:rsid w:val="00B26F70"/>
    <w:rsid w:val="00B27710"/>
    <w:rsid w:val="00B30A7D"/>
    <w:rsid w:val="00B32716"/>
    <w:rsid w:val="00B337C3"/>
    <w:rsid w:val="00B3527D"/>
    <w:rsid w:val="00B355D6"/>
    <w:rsid w:val="00B3616D"/>
    <w:rsid w:val="00B37C50"/>
    <w:rsid w:val="00B37E97"/>
    <w:rsid w:val="00B37EA4"/>
    <w:rsid w:val="00B40414"/>
    <w:rsid w:val="00B406D4"/>
    <w:rsid w:val="00B41614"/>
    <w:rsid w:val="00B41FDC"/>
    <w:rsid w:val="00B44570"/>
    <w:rsid w:val="00B455F1"/>
    <w:rsid w:val="00B46E3A"/>
    <w:rsid w:val="00B47440"/>
    <w:rsid w:val="00B50D44"/>
    <w:rsid w:val="00B513B2"/>
    <w:rsid w:val="00B51BBA"/>
    <w:rsid w:val="00B528BB"/>
    <w:rsid w:val="00B52D21"/>
    <w:rsid w:val="00B52D4D"/>
    <w:rsid w:val="00B52EB7"/>
    <w:rsid w:val="00B5424D"/>
    <w:rsid w:val="00B54B31"/>
    <w:rsid w:val="00B553A1"/>
    <w:rsid w:val="00B56E81"/>
    <w:rsid w:val="00B579A2"/>
    <w:rsid w:val="00B579C2"/>
    <w:rsid w:val="00B6165D"/>
    <w:rsid w:val="00B652EA"/>
    <w:rsid w:val="00B657A4"/>
    <w:rsid w:val="00B6610E"/>
    <w:rsid w:val="00B678A5"/>
    <w:rsid w:val="00B70542"/>
    <w:rsid w:val="00B71124"/>
    <w:rsid w:val="00B72429"/>
    <w:rsid w:val="00B72973"/>
    <w:rsid w:val="00B738A8"/>
    <w:rsid w:val="00B753FE"/>
    <w:rsid w:val="00B7576F"/>
    <w:rsid w:val="00B7642F"/>
    <w:rsid w:val="00B77149"/>
    <w:rsid w:val="00B81734"/>
    <w:rsid w:val="00B81E59"/>
    <w:rsid w:val="00B8216B"/>
    <w:rsid w:val="00B838E4"/>
    <w:rsid w:val="00B8426D"/>
    <w:rsid w:val="00B84B1F"/>
    <w:rsid w:val="00B84DFB"/>
    <w:rsid w:val="00B855CE"/>
    <w:rsid w:val="00B855F5"/>
    <w:rsid w:val="00B87109"/>
    <w:rsid w:val="00B8776C"/>
    <w:rsid w:val="00B901AC"/>
    <w:rsid w:val="00B9043B"/>
    <w:rsid w:val="00B90BB1"/>
    <w:rsid w:val="00B90BD9"/>
    <w:rsid w:val="00B91E00"/>
    <w:rsid w:val="00B9269D"/>
    <w:rsid w:val="00B92C9A"/>
    <w:rsid w:val="00B94703"/>
    <w:rsid w:val="00B94B3D"/>
    <w:rsid w:val="00B95B70"/>
    <w:rsid w:val="00B9760B"/>
    <w:rsid w:val="00B97B1C"/>
    <w:rsid w:val="00BA09AD"/>
    <w:rsid w:val="00BA0C46"/>
    <w:rsid w:val="00BA103A"/>
    <w:rsid w:val="00BA208D"/>
    <w:rsid w:val="00BA252B"/>
    <w:rsid w:val="00BA3B04"/>
    <w:rsid w:val="00BA4023"/>
    <w:rsid w:val="00BA4BC3"/>
    <w:rsid w:val="00BA6FFE"/>
    <w:rsid w:val="00BB1A1F"/>
    <w:rsid w:val="00BB407A"/>
    <w:rsid w:val="00BB42CA"/>
    <w:rsid w:val="00BB4DA7"/>
    <w:rsid w:val="00BB4FE7"/>
    <w:rsid w:val="00BB5F8B"/>
    <w:rsid w:val="00BB60B9"/>
    <w:rsid w:val="00BB64BB"/>
    <w:rsid w:val="00BB7D47"/>
    <w:rsid w:val="00BB7E47"/>
    <w:rsid w:val="00BC18B4"/>
    <w:rsid w:val="00BC2AD8"/>
    <w:rsid w:val="00BC38C3"/>
    <w:rsid w:val="00BC3F23"/>
    <w:rsid w:val="00BC692C"/>
    <w:rsid w:val="00BC6FCB"/>
    <w:rsid w:val="00BC7CA9"/>
    <w:rsid w:val="00BD08F0"/>
    <w:rsid w:val="00BD098B"/>
    <w:rsid w:val="00BD1219"/>
    <w:rsid w:val="00BD189D"/>
    <w:rsid w:val="00BD18E9"/>
    <w:rsid w:val="00BD2979"/>
    <w:rsid w:val="00BD4D57"/>
    <w:rsid w:val="00BD4E5F"/>
    <w:rsid w:val="00BD5DFB"/>
    <w:rsid w:val="00BD647C"/>
    <w:rsid w:val="00BD67C0"/>
    <w:rsid w:val="00BD6ABA"/>
    <w:rsid w:val="00BD7749"/>
    <w:rsid w:val="00BD7906"/>
    <w:rsid w:val="00BE09AF"/>
    <w:rsid w:val="00BE0B0A"/>
    <w:rsid w:val="00BE0D61"/>
    <w:rsid w:val="00BE2287"/>
    <w:rsid w:val="00BE2DB1"/>
    <w:rsid w:val="00BE6174"/>
    <w:rsid w:val="00BE61A0"/>
    <w:rsid w:val="00BF1A57"/>
    <w:rsid w:val="00BF3AE7"/>
    <w:rsid w:val="00BF3EAC"/>
    <w:rsid w:val="00BF4959"/>
    <w:rsid w:val="00BF5613"/>
    <w:rsid w:val="00BF5E18"/>
    <w:rsid w:val="00BF5EE6"/>
    <w:rsid w:val="00BF6026"/>
    <w:rsid w:val="00BF7443"/>
    <w:rsid w:val="00C0061A"/>
    <w:rsid w:val="00C00957"/>
    <w:rsid w:val="00C00B81"/>
    <w:rsid w:val="00C011AB"/>
    <w:rsid w:val="00C01696"/>
    <w:rsid w:val="00C02281"/>
    <w:rsid w:val="00C0369E"/>
    <w:rsid w:val="00C04831"/>
    <w:rsid w:val="00C11FE3"/>
    <w:rsid w:val="00C128AC"/>
    <w:rsid w:val="00C136B7"/>
    <w:rsid w:val="00C150A6"/>
    <w:rsid w:val="00C1555E"/>
    <w:rsid w:val="00C1722E"/>
    <w:rsid w:val="00C1781B"/>
    <w:rsid w:val="00C20553"/>
    <w:rsid w:val="00C2602C"/>
    <w:rsid w:val="00C261AB"/>
    <w:rsid w:val="00C270B5"/>
    <w:rsid w:val="00C27E9F"/>
    <w:rsid w:val="00C30966"/>
    <w:rsid w:val="00C30B3F"/>
    <w:rsid w:val="00C31FFE"/>
    <w:rsid w:val="00C3301B"/>
    <w:rsid w:val="00C335CF"/>
    <w:rsid w:val="00C33EF8"/>
    <w:rsid w:val="00C342B6"/>
    <w:rsid w:val="00C34A25"/>
    <w:rsid w:val="00C34B38"/>
    <w:rsid w:val="00C35482"/>
    <w:rsid w:val="00C359AD"/>
    <w:rsid w:val="00C35E21"/>
    <w:rsid w:val="00C36F6B"/>
    <w:rsid w:val="00C37BE8"/>
    <w:rsid w:val="00C37CD4"/>
    <w:rsid w:val="00C436E6"/>
    <w:rsid w:val="00C43F22"/>
    <w:rsid w:val="00C4492B"/>
    <w:rsid w:val="00C4557D"/>
    <w:rsid w:val="00C47888"/>
    <w:rsid w:val="00C53258"/>
    <w:rsid w:val="00C5423D"/>
    <w:rsid w:val="00C55069"/>
    <w:rsid w:val="00C56DEB"/>
    <w:rsid w:val="00C57F15"/>
    <w:rsid w:val="00C60960"/>
    <w:rsid w:val="00C61416"/>
    <w:rsid w:val="00C61F40"/>
    <w:rsid w:val="00C62FB6"/>
    <w:rsid w:val="00C63C02"/>
    <w:rsid w:val="00C63FF1"/>
    <w:rsid w:val="00C662B7"/>
    <w:rsid w:val="00C66B18"/>
    <w:rsid w:val="00C66F35"/>
    <w:rsid w:val="00C66F59"/>
    <w:rsid w:val="00C67E9A"/>
    <w:rsid w:val="00C7034C"/>
    <w:rsid w:val="00C72235"/>
    <w:rsid w:val="00C73556"/>
    <w:rsid w:val="00C7432B"/>
    <w:rsid w:val="00C74E45"/>
    <w:rsid w:val="00C7520B"/>
    <w:rsid w:val="00C76025"/>
    <w:rsid w:val="00C768F3"/>
    <w:rsid w:val="00C76DF4"/>
    <w:rsid w:val="00C80143"/>
    <w:rsid w:val="00C805AA"/>
    <w:rsid w:val="00C80C58"/>
    <w:rsid w:val="00C815AF"/>
    <w:rsid w:val="00C8176E"/>
    <w:rsid w:val="00C82CC0"/>
    <w:rsid w:val="00C842FB"/>
    <w:rsid w:val="00C84CAA"/>
    <w:rsid w:val="00C8663F"/>
    <w:rsid w:val="00C86804"/>
    <w:rsid w:val="00C911D0"/>
    <w:rsid w:val="00C91E89"/>
    <w:rsid w:val="00C91E8E"/>
    <w:rsid w:val="00C9236F"/>
    <w:rsid w:val="00C92460"/>
    <w:rsid w:val="00C94A30"/>
    <w:rsid w:val="00C95C80"/>
    <w:rsid w:val="00C96CBD"/>
    <w:rsid w:val="00CA15A5"/>
    <w:rsid w:val="00CA170D"/>
    <w:rsid w:val="00CA22B8"/>
    <w:rsid w:val="00CA3EE5"/>
    <w:rsid w:val="00CA4ABF"/>
    <w:rsid w:val="00CA4D30"/>
    <w:rsid w:val="00CA52DF"/>
    <w:rsid w:val="00CA5914"/>
    <w:rsid w:val="00CA72A4"/>
    <w:rsid w:val="00CA74E0"/>
    <w:rsid w:val="00CB091D"/>
    <w:rsid w:val="00CB0B1B"/>
    <w:rsid w:val="00CB0E85"/>
    <w:rsid w:val="00CB2E7D"/>
    <w:rsid w:val="00CB38F6"/>
    <w:rsid w:val="00CB39C1"/>
    <w:rsid w:val="00CB482D"/>
    <w:rsid w:val="00CB6329"/>
    <w:rsid w:val="00CB67F8"/>
    <w:rsid w:val="00CB6D54"/>
    <w:rsid w:val="00CB7E7A"/>
    <w:rsid w:val="00CC004D"/>
    <w:rsid w:val="00CC0654"/>
    <w:rsid w:val="00CC069D"/>
    <w:rsid w:val="00CC1FA3"/>
    <w:rsid w:val="00CC3B01"/>
    <w:rsid w:val="00CC3B28"/>
    <w:rsid w:val="00CC510B"/>
    <w:rsid w:val="00CC6183"/>
    <w:rsid w:val="00CD0070"/>
    <w:rsid w:val="00CD067A"/>
    <w:rsid w:val="00CD138F"/>
    <w:rsid w:val="00CD16C9"/>
    <w:rsid w:val="00CD270F"/>
    <w:rsid w:val="00CD273C"/>
    <w:rsid w:val="00CD3CAD"/>
    <w:rsid w:val="00CD4277"/>
    <w:rsid w:val="00CD4547"/>
    <w:rsid w:val="00CD472C"/>
    <w:rsid w:val="00CD6AE0"/>
    <w:rsid w:val="00CD713E"/>
    <w:rsid w:val="00CD7EEB"/>
    <w:rsid w:val="00CE121B"/>
    <w:rsid w:val="00CE270F"/>
    <w:rsid w:val="00CE3309"/>
    <w:rsid w:val="00CE4228"/>
    <w:rsid w:val="00CE76A2"/>
    <w:rsid w:val="00CF41B7"/>
    <w:rsid w:val="00CF4EA3"/>
    <w:rsid w:val="00CF51C6"/>
    <w:rsid w:val="00CF51EA"/>
    <w:rsid w:val="00CF6337"/>
    <w:rsid w:val="00CF74AE"/>
    <w:rsid w:val="00CF7751"/>
    <w:rsid w:val="00CF7BBE"/>
    <w:rsid w:val="00D00072"/>
    <w:rsid w:val="00D00263"/>
    <w:rsid w:val="00D00A57"/>
    <w:rsid w:val="00D01C7E"/>
    <w:rsid w:val="00D02348"/>
    <w:rsid w:val="00D02C36"/>
    <w:rsid w:val="00D031AF"/>
    <w:rsid w:val="00D04220"/>
    <w:rsid w:val="00D05A29"/>
    <w:rsid w:val="00D060F6"/>
    <w:rsid w:val="00D10FB7"/>
    <w:rsid w:val="00D12060"/>
    <w:rsid w:val="00D126E1"/>
    <w:rsid w:val="00D13076"/>
    <w:rsid w:val="00D1382B"/>
    <w:rsid w:val="00D139B8"/>
    <w:rsid w:val="00D14DE7"/>
    <w:rsid w:val="00D15A21"/>
    <w:rsid w:val="00D20A5A"/>
    <w:rsid w:val="00D20B01"/>
    <w:rsid w:val="00D20EE9"/>
    <w:rsid w:val="00D21F66"/>
    <w:rsid w:val="00D2279E"/>
    <w:rsid w:val="00D23493"/>
    <w:rsid w:val="00D244CB"/>
    <w:rsid w:val="00D267D8"/>
    <w:rsid w:val="00D26D6A"/>
    <w:rsid w:val="00D27FA9"/>
    <w:rsid w:val="00D309EA"/>
    <w:rsid w:val="00D33149"/>
    <w:rsid w:val="00D33EC1"/>
    <w:rsid w:val="00D3487F"/>
    <w:rsid w:val="00D34E2F"/>
    <w:rsid w:val="00D36965"/>
    <w:rsid w:val="00D40D46"/>
    <w:rsid w:val="00D4105B"/>
    <w:rsid w:val="00D41DE3"/>
    <w:rsid w:val="00D4264F"/>
    <w:rsid w:val="00D43819"/>
    <w:rsid w:val="00D43A1A"/>
    <w:rsid w:val="00D44B74"/>
    <w:rsid w:val="00D45271"/>
    <w:rsid w:val="00D4549E"/>
    <w:rsid w:val="00D45CC8"/>
    <w:rsid w:val="00D45E42"/>
    <w:rsid w:val="00D46079"/>
    <w:rsid w:val="00D47736"/>
    <w:rsid w:val="00D501C1"/>
    <w:rsid w:val="00D51BB0"/>
    <w:rsid w:val="00D53639"/>
    <w:rsid w:val="00D55060"/>
    <w:rsid w:val="00D55B83"/>
    <w:rsid w:val="00D5600D"/>
    <w:rsid w:val="00D5669C"/>
    <w:rsid w:val="00D57AFC"/>
    <w:rsid w:val="00D601AF"/>
    <w:rsid w:val="00D60307"/>
    <w:rsid w:val="00D615C9"/>
    <w:rsid w:val="00D61836"/>
    <w:rsid w:val="00D62D71"/>
    <w:rsid w:val="00D639D8"/>
    <w:rsid w:val="00D643D6"/>
    <w:rsid w:val="00D645EF"/>
    <w:rsid w:val="00D6576E"/>
    <w:rsid w:val="00D6592C"/>
    <w:rsid w:val="00D66457"/>
    <w:rsid w:val="00D66F22"/>
    <w:rsid w:val="00D67D1D"/>
    <w:rsid w:val="00D73894"/>
    <w:rsid w:val="00D767AB"/>
    <w:rsid w:val="00D768AD"/>
    <w:rsid w:val="00D77199"/>
    <w:rsid w:val="00D778D9"/>
    <w:rsid w:val="00D80928"/>
    <w:rsid w:val="00D8167C"/>
    <w:rsid w:val="00D81B3A"/>
    <w:rsid w:val="00D826BC"/>
    <w:rsid w:val="00D82A47"/>
    <w:rsid w:val="00D83CEA"/>
    <w:rsid w:val="00D85476"/>
    <w:rsid w:val="00D858CF"/>
    <w:rsid w:val="00D8660D"/>
    <w:rsid w:val="00D86FE9"/>
    <w:rsid w:val="00D8733A"/>
    <w:rsid w:val="00D876E4"/>
    <w:rsid w:val="00D8774C"/>
    <w:rsid w:val="00D87B4D"/>
    <w:rsid w:val="00D87CBE"/>
    <w:rsid w:val="00D87EC3"/>
    <w:rsid w:val="00D904D2"/>
    <w:rsid w:val="00D91365"/>
    <w:rsid w:val="00D91BC3"/>
    <w:rsid w:val="00D92043"/>
    <w:rsid w:val="00D93184"/>
    <w:rsid w:val="00D93EEA"/>
    <w:rsid w:val="00D9445B"/>
    <w:rsid w:val="00D95788"/>
    <w:rsid w:val="00D9656E"/>
    <w:rsid w:val="00D9693E"/>
    <w:rsid w:val="00DA0D73"/>
    <w:rsid w:val="00DA2AC2"/>
    <w:rsid w:val="00DA3317"/>
    <w:rsid w:val="00DA49C4"/>
    <w:rsid w:val="00DA4A88"/>
    <w:rsid w:val="00DA58D6"/>
    <w:rsid w:val="00DA5B6B"/>
    <w:rsid w:val="00DA7B12"/>
    <w:rsid w:val="00DB0593"/>
    <w:rsid w:val="00DB1A33"/>
    <w:rsid w:val="00DB23F5"/>
    <w:rsid w:val="00DB3C1C"/>
    <w:rsid w:val="00DB441F"/>
    <w:rsid w:val="00DB4631"/>
    <w:rsid w:val="00DB4B7B"/>
    <w:rsid w:val="00DB5635"/>
    <w:rsid w:val="00DB5D0F"/>
    <w:rsid w:val="00DB641F"/>
    <w:rsid w:val="00DB7105"/>
    <w:rsid w:val="00DB7B49"/>
    <w:rsid w:val="00DC0D48"/>
    <w:rsid w:val="00DC1E90"/>
    <w:rsid w:val="00DC2BCA"/>
    <w:rsid w:val="00DC2D9E"/>
    <w:rsid w:val="00DC465F"/>
    <w:rsid w:val="00DC4C5D"/>
    <w:rsid w:val="00DC53C1"/>
    <w:rsid w:val="00DC59E8"/>
    <w:rsid w:val="00DC6BC4"/>
    <w:rsid w:val="00DD0753"/>
    <w:rsid w:val="00DD1271"/>
    <w:rsid w:val="00DD373D"/>
    <w:rsid w:val="00DD39CC"/>
    <w:rsid w:val="00DD4A21"/>
    <w:rsid w:val="00DD5B84"/>
    <w:rsid w:val="00DE0232"/>
    <w:rsid w:val="00DE0B1A"/>
    <w:rsid w:val="00DE130C"/>
    <w:rsid w:val="00DE1604"/>
    <w:rsid w:val="00DE366E"/>
    <w:rsid w:val="00DE3C52"/>
    <w:rsid w:val="00DE4129"/>
    <w:rsid w:val="00DE4277"/>
    <w:rsid w:val="00DE51E7"/>
    <w:rsid w:val="00DE5D96"/>
    <w:rsid w:val="00DE5DE4"/>
    <w:rsid w:val="00DE5EE6"/>
    <w:rsid w:val="00DE6F7B"/>
    <w:rsid w:val="00DE7C42"/>
    <w:rsid w:val="00DF044A"/>
    <w:rsid w:val="00DF0839"/>
    <w:rsid w:val="00DF0DBF"/>
    <w:rsid w:val="00DF28C8"/>
    <w:rsid w:val="00DF2934"/>
    <w:rsid w:val="00DF2AF5"/>
    <w:rsid w:val="00DF34DC"/>
    <w:rsid w:val="00DF353B"/>
    <w:rsid w:val="00DF402A"/>
    <w:rsid w:val="00DF4A11"/>
    <w:rsid w:val="00DF589F"/>
    <w:rsid w:val="00DF5DE8"/>
    <w:rsid w:val="00DF6412"/>
    <w:rsid w:val="00DF74AF"/>
    <w:rsid w:val="00E020C2"/>
    <w:rsid w:val="00E02162"/>
    <w:rsid w:val="00E023A1"/>
    <w:rsid w:val="00E03305"/>
    <w:rsid w:val="00E03967"/>
    <w:rsid w:val="00E03CEB"/>
    <w:rsid w:val="00E04360"/>
    <w:rsid w:val="00E05A71"/>
    <w:rsid w:val="00E05B09"/>
    <w:rsid w:val="00E07567"/>
    <w:rsid w:val="00E10708"/>
    <w:rsid w:val="00E1099F"/>
    <w:rsid w:val="00E10A00"/>
    <w:rsid w:val="00E1141B"/>
    <w:rsid w:val="00E11522"/>
    <w:rsid w:val="00E11DD1"/>
    <w:rsid w:val="00E1250A"/>
    <w:rsid w:val="00E12F23"/>
    <w:rsid w:val="00E137F6"/>
    <w:rsid w:val="00E13845"/>
    <w:rsid w:val="00E14D45"/>
    <w:rsid w:val="00E151A3"/>
    <w:rsid w:val="00E152CD"/>
    <w:rsid w:val="00E17224"/>
    <w:rsid w:val="00E173F2"/>
    <w:rsid w:val="00E17B57"/>
    <w:rsid w:val="00E20159"/>
    <w:rsid w:val="00E20BA8"/>
    <w:rsid w:val="00E2187F"/>
    <w:rsid w:val="00E23D56"/>
    <w:rsid w:val="00E24A9B"/>
    <w:rsid w:val="00E24F35"/>
    <w:rsid w:val="00E2590E"/>
    <w:rsid w:val="00E2675C"/>
    <w:rsid w:val="00E2734B"/>
    <w:rsid w:val="00E306FB"/>
    <w:rsid w:val="00E30E74"/>
    <w:rsid w:val="00E319A0"/>
    <w:rsid w:val="00E31E37"/>
    <w:rsid w:val="00E32C89"/>
    <w:rsid w:val="00E3331F"/>
    <w:rsid w:val="00E3423E"/>
    <w:rsid w:val="00E3479D"/>
    <w:rsid w:val="00E34F20"/>
    <w:rsid w:val="00E35FD7"/>
    <w:rsid w:val="00E3657B"/>
    <w:rsid w:val="00E36B1F"/>
    <w:rsid w:val="00E373DD"/>
    <w:rsid w:val="00E4050C"/>
    <w:rsid w:val="00E4158C"/>
    <w:rsid w:val="00E453BE"/>
    <w:rsid w:val="00E4575B"/>
    <w:rsid w:val="00E470D1"/>
    <w:rsid w:val="00E47304"/>
    <w:rsid w:val="00E47FA3"/>
    <w:rsid w:val="00E5112F"/>
    <w:rsid w:val="00E513F2"/>
    <w:rsid w:val="00E515D2"/>
    <w:rsid w:val="00E51D89"/>
    <w:rsid w:val="00E53CE2"/>
    <w:rsid w:val="00E54737"/>
    <w:rsid w:val="00E5496D"/>
    <w:rsid w:val="00E561CF"/>
    <w:rsid w:val="00E5657E"/>
    <w:rsid w:val="00E57D4D"/>
    <w:rsid w:val="00E612E7"/>
    <w:rsid w:val="00E616C8"/>
    <w:rsid w:val="00E61A2A"/>
    <w:rsid w:val="00E622A2"/>
    <w:rsid w:val="00E62CE2"/>
    <w:rsid w:val="00E631AB"/>
    <w:rsid w:val="00E63C1D"/>
    <w:rsid w:val="00E640FB"/>
    <w:rsid w:val="00E648F0"/>
    <w:rsid w:val="00E65A42"/>
    <w:rsid w:val="00E65D52"/>
    <w:rsid w:val="00E67FFB"/>
    <w:rsid w:val="00E701B0"/>
    <w:rsid w:val="00E7047C"/>
    <w:rsid w:val="00E70507"/>
    <w:rsid w:val="00E70CEF"/>
    <w:rsid w:val="00E7167E"/>
    <w:rsid w:val="00E734C9"/>
    <w:rsid w:val="00E7358F"/>
    <w:rsid w:val="00E744B0"/>
    <w:rsid w:val="00E74653"/>
    <w:rsid w:val="00E7632F"/>
    <w:rsid w:val="00E7663A"/>
    <w:rsid w:val="00E76860"/>
    <w:rsid w:val="00E76C75"/>
    <w:rsid w:val="00E77BA7"/>
    <w:rsid w:val="00E8049C"/>
    <w:rsid w:val="00E82A63"/>
    <w:rsid w:val="00E838AA"/>
    <w:rsid w:val="00E84F66"/>
    <w:rsid w:val="00E8569C"/>
    <w:rsid w:val="00E86254"/>
    <w:rsid w:val="00E9027C"/>
    <w:rsid w:val="00E90876"/>
    <w:rsid w:val="00E90CF8"/>
    <w:rsid w:val="00E92C00"/>
    <w:rsid w:val="00E92CD2"/>
    <w:rsid w:val="00E9354E"/>
    <w:rsid w:val="00E93B32"/>
    <w:rsid w:val="00E95190"/>
    <w:rsid w:val="00E962B2"/>
    <w:rsid w:val="00E971EC"/>
    <w:rsid w:val="00E97424"/>
    <w:rsid w:val="00EA02F3"/>
    <w:rsid w:val="00EA162F"/>
    <w:rsid w:val="00EA45E1"/>
    <w:rsid w:val="00EA47FC"/>
    <w:rsid w:val="00EA4B3C"/>
    <w:rsid w:val="00EA4EA4"/>
    <w:rsid w:val="00EA5153"/>
    <w:rsid w:val="00EA532D"/>
    <w:rsid w:val="00EA6510"/>
    <w:rsid w:val="00EA689C"/>
    <w:rsid w:val="00EA68BD"/>
    <w:rsid w:val="00EA68F5"/>
    <w:rsid w:val="00EA6B7F"/>
    <w:rsid w:val="00EB009C"/>
    <w:rsid w:val="00EB0DA7"/>
    <w:rsid w:val="00EB139E"/>
    <w:rsid w:val="00EB1548"/>
    <w:rsid w:val="00EB2AE9"/>
    <w:rsid w:val="00EB382B"/>
    <w:rsid w:val="00EB3FA0"/>
    <w:rsid w:val="00EB5400"/>
    <w:rsid w:val="00EB694B"/>
    <w:rsid w:val="00EB726F"/>
    <w:rsid w:val="00EB765C"/>
    <w:rsid w:val="00EB792F"/>
    <w:rsid w:val="00EB7E1F"/>
    <w:rsid w:val="00EC0B60"/>
    <w:rsid w:val="00EC0D0A"/>
    <w:rsid w:val="00EC159D"/>
    <w:rsid w:val="00EC190B"/>
    <w:rsid w:val="00EC1936"/>
    <w:rsid w:val="00EC3289"/>
    <w:rsid w:val="00EC3B84"/>
    <w:rsid w:val="00EC3ED3"/>
    <w:rsid w:val="00EC4393"/>
    <w:rsid w:val="00EC46BB"/>
    <w:rsid w:val="00EC49A1"/>
    <w:rsid w:val="00EC5EB6"/>
    <w:rsid w:val="00EC754D"/>
    <w:rsid w:val="00EC7D0F"/>
    <w:rsid w:val="00ED00AB"/>
    <w:rsid w:val="00ED061D"/>
    <w:rsid w:val="00ED0BCF"/>
    <w:rsid w:val="00ED31B3"/>
    <w:rsid w:val="00ED4539"/>
    <w:rsid w:val="00ED4F74"/>
    <w:rsid w:val="00ED5587"/>
    <w:rsid w:val="00ED6627"/>
    <w:rsid w:val="00ED6873"/>
    <w:rsid w:val="00ED68E3"/>
    <w:rsid w:val="00ED6D21"/>
    <w:rsid w:val="00ED74A6"/>
    <w:rsid w:val="00EE0A0A"/>
    <w:rsid w:val="00EE1880"/>
    <w:rsid w:val="00EE258D"/>
    <w:rsid w:val="00EE2870"/>
    <w:rsid w:val="00EE2CF0"/>
    <w:rsid w:val="00EE7137"/>
    <w:rsid w:val="00EF048D"/>
    <w:rsid w:val="00EF0532"/>
    <w:rsid w:val="00EF09B0"/>
    <w:rsid w:val="00EF1198"/>
    <w:rsid w:val="00EF18FD"/>
    <w:rsid w:val="00EF1E29"/>
    <w:rsid w:val="00EF1E6F"/>
    <w:rsid w:val="00EF3956"/>
    <w:rsid w:val="00EF5392"/>
    <w:rsid w:val="00EF59AD"/>
    <w:rsid w:val="00EF5EB9"/>
    <w:rsid w:val="00EF600A"/>
    <w:rsid w:val="00EF69B7"/>
    <w:rsid w:val="00EF6A89"/>
    <w:rsid w:val="00EF7C0E"/>
    <w:rsid w:val="00F01295"/>
    <w:rsid w:val="00F02B7B"/>
    <w:rsid w:val="00F03D3C"/>
    <w:rsid w:val="00F044E7"/>
    <w:rsid w:val="00F052D8"/>
    <w:rsid w:val="00F05EAA"/>
    <w:rsid w:val="00F0609D"/>
    <w:rsid w:val="00F06B4C"/>
    <w:rsid w:val="00F071DE"/>
    <w:rsid w:val="00F07221"/>
    <w:rsid w:val="00F07E6F"/>
    <w:rsid w:val="00F100E8"/>
    <w:rsid w:val="00F10842"/>
    <w:rsid w:val="00F1211C"/>
    <w:rsid w:val="00F122C6"/>
    <w:rsid w:val="00F124DE"/>
    <w:rsid w:val="00F13659"/>
    <w:rsid w:val="00F141C2"/>
    <w:rsid w:val="00F15029"/>
    <w:rsid w:val="00F15C02"/>
    <w:rsid w:val="00F162DF"/>
    <w:rsid w:val="00F212EC"/>
    <w:rsid w:val="00F22EFF"/>
    <w:rsid w:val="00F2333D"/>
    <w:rsid w:val="00F234FA"/>
    <w:rsid w:val="00F236C6"/>
    <w:rsid w:val="00F23E7B"/>
    <w:rsid w:val="00F2617F"/>
    <w:rsid w:val="00F26862"/>
    <w:rsid w:val="00F27A31"/>
    <w:rsid w:val="00F27AC6"/>
    <w:rsid w:val="00F30753"/>
    <w:rsid w:val="00F3178F"/>
    <w:rsid w:val="00F321BF"/>
    <w:rsid w:val="00F340A5"/>
    <w:rsid w:val="00F35D77"/>
    <w:rsid w:val="00F36128"/>
    <w:rsid w:val="00F36EC6"/>
    <w:rsid w:val="00F40326"/>
    <w:rsid w:val="00F421D9"/>
    <w:rsid w:val="00F421F7"/>
    <w:rsid w:val="00F427A1"/>
    <w:rsid w:val="00F43E9D"/>
    <w:rsid w:val="00F44659"/>
    <w:rsid w:val="00F4629B"/>
    <w:rsid w:val="00F46FF9"/>
    <w:rsid w:val="00F475C1"/>
    <w:rsid w:val="00F50070"/>
    <w:rsid w:val="00F50EEA"/>
    <w:rsid w:val="00F53A65"/>
    <w:rsid w:val="00F53E42"/>
    <w:rsid w:val="00F53EE7"/>
    <w:rsid w:val="00F55557"/>
    <w:rsid w:val="00F56000"/>
    <w:rsid w:val="00F569A8"/>
    <w:rsid w:val="00F605EC"/>
    <w:rsid w:val="00F60C09"/>
    <w:rsid w:val="00F63589"/>
    <w:rsid w:val="00F65D23"/>
    <w:rsid w:val="00F6617C"/>
    <w:rsid w:val="00F6728F"/>
    <w:rsid w:val="00F676AE"/>
    <w:rsid w:val="00F67C1C"/>
    <w:rsid w:val="00F67FF1"/>
    <w:rsid w:val="00F70501"/>
    <w:rsid w:val="00F7113F"/>
    <w:rsid w:val="00F712BA"/>
    <w:rsid w:val="00F71988"/>
    <w:rsid w:val="00F724C9"/>
    <w:rsid w:val="00F72896"/>
    <w:rsid w:val="00F72DD2"/>
    <w:rsid w:val="00F73B08"/>
    <w:rsid w:val="00F74BEC"/>
    <w:rsid w:val="00F75006"/>
    <w:rsid w:val="00F7505A"/>
    <w:rsid w:val="00F756DC"/>
    <w:rsid w:val="00F756F9"/>
    <w:rsid w:val="00F763EB"/>
    <w:rsid w:val="00F769C3"/>
    <w:rsid w:val="00F76ECA"/>
    <w:rsid w:val="00F77029"/>
    <w:rsid w:val="00F77250"/>
    <w:rsid w:val="00F77F8F"/>
    <w:rsid w:val="00F801A0"/>
    <w:rsid w:val="00F8042E"/>
    <w:rsid w:val="00F8157B"/>
    <w:rsid w:val="00F81C8B"/>
    <w:rsid w:val="00F8323D"/>
    <w:rsid w:val="00F84227"/>
    <w:rsid w:val="00F84339"/>
    <w:rsid w:val="00F84402"/>
    <w:rsid w:val="00F84C70"/>
    <w:rsid w:val="00F8527D"/>
    <w:rsid w:val="00F85EC8"/>
    <w:rsid w:val="00F86294"/>
    <w:rsid w:val="00F8654F"/>
    <w:rsid w:val="00F8746C"/>
    <w:rsid w:val="00F87A3A"/>
    <w:rsid w:val="00F87E0D"/>
    <w:rsid w:val="00F9040C"/>
    <w:rsid w:val="00F90C68"/>
    <w:rsid w:val="00F91630"/>
    <w:rsid w:val="00F9166E"/>
    <w:rsid w:val="00F92CC4"/>
    <w:rsid w:val="00F92E2D"/>
    <w:rsid w:val="00F95973"/>
    <w:rsid w:val="00F95C38"/>
    <w:rsid w:val="00F95C86"/>
    <w:rsid w:val="00F96393"/>
    <w:rsid w:val="00F9671A"/>
    <w:rsid w:val="00F96BD1"/>
    <w:rsid w:val="00FA005E"/>
    <w:rsid w:val="00FA0592"/>
    <w:rsid w:val="00FA1733"/>
    <w:rsid w:val="00FA21D0"/>
    <w:rsid w:val="00FA23D0"/>
    <w:rsid w:val="00FA2880"/>
    <w:rsid w:val="00FA5342"/>
    <w:rsid w:val="00FA5534"/>
    <w:rsid w:val="00FA5EEF"/>
    <w:rsid w:val="00FA6735"/>
    <w:rsid w:val="00FA67F3"/>
    <w:rsid w:val="00FB053B"/>
    <w:rsid w:val="00FB07EF"/>
    <w:rsid w:val="00FB087D"/>
    <w:rsid w:val="00FB0E6D"/>
    <w:rsid w:val="00FB1B17"/>
    <w:rsid w:val="00FB2C9D"/>
    <w:rsid w:val="00FB31B2"/>
    <w:rsid w:val="00FB3E6F"/>
    <w:rsid w:val="00FB53E6"/>
    <w:rsid w:val="00FB57D8"/>
    <w:rsid w:val="00FB58DE"/>
    <w:rsid w:val="00FB5910"/>
    <w:rsid w:val="00FB5C7C"/>
    <w:rsid w:val="00FB668F"/>
    <w:rsid w:val="00FB7865"/>
    <w:rsid w:val="00FC3C75"/>
    <w:rsid w:val="00FC3E94"/>
    <w:rsid w:val="00FC4477"/>
    <w:rsid w:val="00FC6DF8"/>
    <w:rsid w:val="00FC7400"/>
    <w:rsid w:val="00FC7431"/>
    <w:rsid w:val="00FC75A8"/>
    <w:rsid w:val="00FD0C9A"/>
    <w:rsid w:val="00FD0F1C"/>
    <w:rsid w:val="00FD22CF"/>
    <w:rsid w:val="00FD2BFA"/>
    <w:rsid w:val="00FD2DDC"/>
    <w:rsid w:val="00FD4529"/>
    <w:rsid w:val="00FD4EA6"/>
    <w:rsid w:val="00FD5430"/>
    <w:rsid w:val="00FD5AE9"/>
    <w:rsid w:val="00FD5F04"/>
    <w:rsid w:val="00FD60FC"/>
    <w:rsid w:val="00FD7902"/>
    <w:rsid w:val="00FE0FDA"/>
    <w:rsid w:val="00FE144D"/>
    <w:rsid w:val="00FE28C5"/>
    <w:rsid w:val="00FE3ABD"/>
    <w:rsid w:val="00FE3D0F"/>
    <w:rsid w:val="00FE4234"/>
    <w:rsid w:val="00FE5B85"/>
    <w:rsid w:val="00FE6376"/>
    <w:rsid w:val="00FE63BB"/>
    <w:rsid w:val="00FF0B79"/>
    <w:rsid w:val="00FF0E1D"/>
    <w:rsid w:val="00FF0EB1"/>
    <w:rsid w:val="00FF254E"/>
    <w:rsid w:val="00FF2CCD"/>
    <w:rsid w:val="00FF3E18"/>
    <w:rsid w:val="00FF51C2"/>
    <w:rsid w:val="00FF5799"/>
    <w:rsid w:val="00FF5983"/>
    <w:rsid w:val="00FF5DEE"/>
    <w:rsid w:val="00FF63C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oNotEmbedSmartTags/>
  <w:decimalSymbol w:val=","/>
  <w:listSeparator w:val=";"/>
  <w14:docId w14:val="33695BA9"/>
  <w15:chartTrackingRefBased/>
  <w15:docId w15:val="{7407D72F-DB73-4915-975B-68D84AFEB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uiPriority="9" w:qFormat="1"/>
    <w:lsdException w:name="heading 5" w:uiPriority="9" w:qFormat="1"/>
    <w:lsdException w:name="heading 6" w:uiPriority="0"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0"/>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7109"/>
    <w:rPr>
      <w:sz w:val="24"/>
      <w:szCs w:val="24"/>
    </w:rPr>
  </w:style>
  <w:style w:type="paragraph" w:styleId="Ttulo1">
    <w:name w:val="heading 1"/>
    <w:aliases w:val="ModelerHeading1,EMENTA,2 headline"/>
    <w:basedOn w:val="Normal"/>
    <w:next w:val="Normal"/>
    <w:link w:val="Ttulo1Char"/>
    <w:qFormat/>
    <w:pPr>
      <w:keepNext/>
      <w:numPr>
        <w:numId w:val="1"/>
      </w:numPr>
      <w:overflowPunct w:val="0"/>
      <w:autoSpaceDE w:val="0"/>
      <w:jc w:val="center"/>
      <w:textAlignment w:val="baseline"/>
      <w:outlineLvl w:val="0"/>
    </w:pPr>
    <w:rPr>
      <w:rFonts w:ascii="Arial" w:hAnsi="Arial" w:cs="Arial"/>
      <w:b/>
      <w:sz w:val="32"/>
      <w:szCs w:val="20"/>
    </w:rPr>
  </w:style>
  <w:style w:type="paragraph" w:styleId="Ttulo2">
    <w:name w:val="heading 2"/>
    <w:basedOn w:val="Normal"/>
    <w:next w:val="Normal"/>
    <w:link w:val="Ttulo2Char"/>
    <w:qFormat/>
    <w:pPr>
      <w:keepNext/>
      <w:spacing w:before="240" w:after="60"/>
      <w:outlineLvl w:val="1"/>
    </w:pPr>
    <w:rPr>
      <w:rFonts w:ascii="Arial" w:hAnsi="Arial" w:cs="Arial"/>
      <w:b/>
      <w:bCs/>
      <w:i/>
      <w:iCs/>
      <w:sz w:val="28"/>
      <w:szCs w:val="28"/>
    </w:rPr>
  </w:style>
  <w:style w:type="paragraph" w:styleId="Ttulo3">
    <w:name w:val="heading 3"/>
    <w:basedOn w:val="Ttulododocumento"/>
    <w:link w:val="Ttulo3Char"/>
    <w:qFormat/>
    <w:rsid w:val="003D024D"/>
    <w:pPr>
      <w:outlineLvl w:val="2"/>
    </w:pPr>
  </w:style>
  <w:style w:type="paragraph" w:styleId="Ttulo4">
    <w:name w:val="heading 4"/>
    <w:basedOn w:val="Normal"/>
    <w:next w:val="Normal"/>
    <w:link w:val="Ttulo4Char"/>
    <w:uiPriority w:val="9"/>
    <w:qFormat/>
    <w:pPr>
      <w:keepNext/>
      <w:jc w:val="center"/>
      <w:outlineLvl w:val="3"/>
    </w:pPr>
    <w:rPr>
      <w:rFonts w:ascii="Arial" w:hAnsi="Arial" w:cs="Arial"/>
      <w:szCs w:val="20"/>
    </w:rPr>
  </w:style>
  <w:style w:type="paragraph" w:styleId="Ttulo5">
    <w:name w:val="heading 5"/>
    <w:basedOn w:val="Normal"/>
    <w:next w:val="Normal"/>
    <w:link w:val="Ttulo5Char"/>
    <w:uiPriority w:val="9"/>
    <w:qFormat/>
    <w:pPr>
      <w:spacing w:before="240" w:after="60"/>
      <w:outlineLvl w:val="4"/>
    </w:pPr>
    <w:rPr>
      <w:b/>
      <w:bCs/>
      <w:i/>
      <w:iCs/>
      <w:sz w:val="26"/>
      <w:szCs w:val="26"/>
    </w:rPr>
  </w:style>
  <w:style w:type="paragraph" w:styleId="Ttulo6">
    <w:name w:val="heading 6"/>
    <w:aliases w:val="Título Atividade"/>
    <w:basedOn w:val="Normal"/>
    <w:next w:val="Normal"/>
    <w:link w:val="Ttulo6Char"/>
    <w:qFormat/>
    <w:pPr>
      <w:keepNext/>
      <w:numPr>
        <w:ilvl w:val="5"/>
        <w:numId w:val="1"/>
      </w:numPr>
      <w:spacing w:before="120"/>
      <w:jc w:val="both"/>
      <w:outlineLvl w:val="5"/>
    </w:pPr>
    <w:rPr>
      <w:rFonts w:ascii="CG Omega" w:hAnsi="CG Omega" w:cs="CG Omega"/>
      <w:b/>
      <w:szCs w:val="20"/>
    </w:rPr>
  </w:style>
  <w:style w:type="paragraph" w:styleId="Ttulo7">
    <w:name w:val="heading 7"/>
    <w:basedOn w:val="Normal"/>
    <w:next w:val="Normal"/>
    <w:link w:val="Ttulo7Char"/>
    <w:uiPriority w:val="9"/>
    <w:unhideWhenUsed/>
    <w:qFormat/>
    <w:rsid w:val="005C77E9"/>
    <w:pPr>
      <w:keepNext/>
      <w:keepLines/>
      <w:spacing w:before="40" w:line="248" w:lineRule="auto"/>
      <w:ind w:left="1296" w:right="1700" w:hanging="1296"/>
      <w:jc w:val="both"/>
      <w:outlineLvl w:val="6"/>
    </w:pPr>
    <w:rPr>
      <w:rFonts w:ascii="Cambria" w:hAnsi="Cambria"/>
      <w:i/>
      <w:iCs/>
      <w:color w:val="243F60"/>
      <w:szCs w:val="22"/>
    </w:rPr>
  </w:style>
  <w:style w:type="paragraph" w:styleId="Ttulo8">
    <w:name w:val="heading 8"/>
    <w:basedOn w:val="Normal"/>
    <w:next w:val="Normal"/>
    <w:link w:val="Ttulo8Char"/>
    <w:uiPriority w:val="9"/>
    <w:qFormat/>
    <w:rsid w:val="00640724"/>
    <w:pPr>
      <w:keepNext/>
      <w:numPr>
        <w:ilvl w:val="7"/>
        <w:numId w:val="1"/>
      </w:numPr>
      <w:outlineLvl w:val="7"/>
    </w:pPr>
    <w:rPr>
      <w:b/>
      <w:szCs w:val="20"/>
    </w:rPr>
  </w:style>
  <w:style w:type="paragraph" w:styleId="Ttulo9">
    <w:name w:val="heading 9"/>
    <w:basedOn w:val="Normal"/>
    <w:next w:val="Normal"/>
    <w:link w:val="Ttulo9Char"/>
    <w:uiPriority w:val="9"/>
    <w:qFormat/>
    <w:pPr>
      <w:keepNext/>
      <w:numPr>
        <w:ilvl w:val="8"/>
        <w:numId w:val="1"/>
      </w:numPr>
      <w:tabs>
        <w:tab w:val="left" w:pos="1701"/>
      </w:tabs>
      <w:spacing w:after="120" w:line="340" w:lineRule="exact"/>
      <w:outlineLvl w:val="8"/>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Pr>
      <w:rFonts w:ascii="Arial" w:hAnsi="Arial" w:cs="Arial"/>
      <w:b/>
      <w:szCs w:val="20"/>
    </w:rPr>
  </w:style>
  <w:style w:type="character" w:customStyle="1" w:styleId="WW8Num5z0">
    <w:name w:val="WW8Num5z0"/>
    <w:rPr>
      <w:b/>
    </w:rPr>
  </w:style>
  <w:style w:type="character" w:customStyle="1" w:styleId="WW8Num6z0">
    <w:name w:val="WW8Num6z0"/>
    <w:rPr>
      <w:rFonts w:ascii="Symbol" w:hAnsi="Symbol" w:cs="Symbol"/>
    </w:rPr>
  </w:style>
  <w:style w:type="character" w:customStyle="1" w:styleId="WW8Num7z0">
    <w:name w:val="WW8Num7z0"/>
    <w:rPr>
      <w:rFonts w:cs="Arial"/>
      <w:b/>
    </w:rPr>
  </w:style>
  <w:style w:type="character" w:customStyle="1" w:styleId="WW8Num7z1">
    <w:name w:val="WW8Num7z1"/>
  </w:style>
  <w:style w:type="character" w:customStyle="1" w:styleId="WW8Num7z2">
    <w:name w:val="WW8Num7z2"/>
  </w:style>
  <w:style w:type="character" w:customStyle="1" w:styleId="WW8Num8z0">
    <w:name w:val="WW8Num8z0"/>
    <w:rPr>
      <w:b/>
    </w:rPr>
  </w:style>
  <w:style w:type="character" w:customStyle="1" w:styleId="WW8Num10z0">
    <w:name w:val="WW8Num10z0"/>
    <w:rPr>
      <w:rFonts w:eastAsia="Times New Roman" w:cs="Times New Roman"/>
      <w:b/>
      <w:lang w:bidi="ar-SA"/>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1z0">
    <w:name w:val="WW8Num11z0"/>
    <w:rPr>
      <w:b/>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2z0">
    <w:name w:val="WW8Num12z0"/>
    <w:rPr>
      <w:b/>
    </w:rPr>
  </w:style>
  <w:style w:type="character" w:customStyle="1" w:styleId="WW8Num15z0">
    <w:name w:val="WW8Num15z0"/>
    <w:rPr>
      <w:b/>
    </w:rPr>
  </w:style>
  <w:style w:type="character" w:customStyle="1" w:styleId="WW8Num16z0">
    <w:name w:val="WW8Num16z0"/>
    <w:rPr>
      <w:b/>
    </w:rPr>
  </w:style>
  <w:style w:type="character" w:customStyle="1" w:styleId="WW8Num16z1">
    <w:name w:val="WW8Num16z1"/>
  </w:style>
  <w:style w:type="character" w:customStyle="1" w:styleId="WW8Num16z2">
    <w:name w:val="WW8Num16z2"/>
  </w:style>
  <w:style w:type="character" w:customStyle="1" w:styleId="WW8Num18z0">
    <w:name w:val="WW8Num18z0"/>
    <w:rPr>
      <w:b/>
    </w:rPr>
  </w:style>
  <w:style w:type="character" w:customStyle="1" w:styleId="Fontepargpadro8">
    <w:name w:val="Fonte parág. padrão8"/>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Fontepargpadro7">
    <w:name w:val="Fonte parág. padrão7"/>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3">
    <w:name w:val="WW8Num10z3"/>
    <w:rPr>
      <w:rFonts w:ascii="Symbol" w:hAnsi="Symbol" w:cs="Symbol"/>
    </w:rPr>
  </w:style>
  <w:style w:type="character" w:customStyle="1" w:styleId="WW8Num11z3">
    <w:name w:val="WW8Num11z3"/>
    <w:rPr>
      <w:rFonts w:ascii="Symbol" w:hAnsi="Symbol" w:cs="Symbol"/>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cs="Arial"/>
      <w:b/>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b/>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b/>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19z3">
    <w:name w:val="WW8Num19z3"/>
    <w:rPr>
      <w:rFonts w:ascii="Symbol" w:hAnsi="Symbol" w:cs="Symbol"/>
    </w:rPr>
  </w:style>
  <w:style w:type="character" w:customStyle="1" w:styleId="WW8Num20z0">
    <w:name w:val="WW8Num20z0"/>
    <w:rPr>
      <w:rFonts w:cs="Arial"/>
      <w:b/>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Symbol" w:hAnsi="Symbol" w:cs="Symbo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2z0">
    <w:name w:val="WW8Num22z0"/>
    <w:rPr>
      <w:b/>
      <w:sz w:val="23"/>
      <w:szCs w:val="23"/>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Fontepargpadro6">
    <w:name w:val="Fonte parág. padrão6"/>
  </w:style>
  <w:style w:type="character" w:customStyle="1" w:styleId="Absatz-Standardschriftart">
    <w:name w:val="Absatz-Standardschriftart"/>
  </w:style>
  <w:style w:type="character" w:customStyle="1" w:styleId="Fontepargpadro5">
    <w:name w:val="Fonte parág. padrão5"/>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8Num23z0">
    <w:name w:val="WW8Num23z0"/>
    <w:rPr>
      <w:b/>
      <w:bCs/>
    </w:rPr>
  </w:style>
  <w:style w:type="character" w:customStyle="1" w:styleId="WW8Num24z0">
    <w:name w:val="WW8Num24z0"/>
    <w:rPr>
      <w:b/>
      <w:bCs/>
    </w:rPr>
  </w:style>
  <w:style w:type="character" w:customStyle="1" w:styleId="WW8Num25z0">
    <w:name w:val="WW8Num25z0"/>
    <w:rPr>
      <w:rFonts w:ascii="Times New Roman" w:hAnsi="Times New Roman" w:cs="Times New Roman"/>
      <w:b/>
      <w:bCs/>
    </w:rPr>
  </w:style>
  <w:style w:type="character" w:customStyle="1" w:styleId="WW8Num26z0">
    <w:name w:val="WW8Num26z0"/>
    <w:rPr>
      <w:b/>
      <w:bCs/>
    </w:rPr>
  </w:style>
  <w:style w:type="character" w:customStyle="1" w:styleId="WW8Num27z0">
    <w:name w:val="WW8Num27z0"/>
    <w:rPr>
      <w:b/>
      <w:bCs/>
    </w:rPr>
  </w:style>
  <w:style w:type="character" w:customStyle="1" w:styleId="WW8Num28z0">
    <w:name w:val="WW8Num28z0"/>
    <w:rPr>
      <w:b/>
      <w:bCs/>
    </w:rPr>
  </w:style>
  <w:style w:type="character" w:customStyle="1" w:styleId="WW8Num29z0">
    <w:name w:val="WW8Num29z0"/>
    <w:rPr>
      <w:rFonts w:ascii="Symbol" w:hAnsi="Symbol" w:cs="Symbol"/>
    </w:rPr>
  </w:style>
  <w:style w:type="character" w:customStyle="1" w:styleId="WW8Num30z0">
    <w:name w:val="WW8Num30z0"/>
    <w:rPr>
      <w:b/>
      <w:bCs/>
    </w:rPr>
  </w:style>
  <w:style w:type="character" w:customStyle="1" w:styleId="WW8Num31z0">
    <w:name w:val="WW8Num31z0"/>
    <w:rPr>
      <w:b/>
      <w:bCs/>
    </w:rPr>
  </w:style>
  <w:style w:type="character" w:customStyle="1" w:styleId="WW8Num32z0">
    <w:name w:val="WW8Num32z0"/>
    <w:rPr>
      <w:b/>
      <w:bCs/>
    </w:rPr>
  </w:style>
  <w:style w:type="character" w:customStyle="1" w:styleId="WW8Num33z0">
    <w:name w:val="WW8Num33z0"/>
    <w:rPr>
      <w:rFonts w:ascii="Wingdings" w:hAnsi="Wingdings" w:cs="Wingdings"/>
    </w:rPr>
  </w:style>
  <w:style w:type="character" w:customStyle="1" w:styleId="WW8Num34z0">
    <w:name w:val="WW8Num34z0"/>
    <w:rPr>
      <w:rFonts w:ascii="Times New Roman" w:hAnsi="Times New Roman" w:cs="Times New Roman"/>
      <w:b/>
      <w:bCs/>
    </w:rPr>
  </w:style>
  <w:style w:type="character" w:customStyle="1" w:styleId="WW8Num35z0">
    <w:name w:val="WW8Num35z0"/>
    <w:rPr>
      <w:b/>
      <w:bCs/>
    </w:rPr>
  </w:style>
  <w:style w:type="character" w:customStyle="1" w:styleId="WW8Num36z0">
    <w:name w:val="WW8Num36z0"/>
    <w:rPr>
      <w:b/>
      <w:bCs/>
    </w:rPr>
  </w:style>
  <w:style w:type="character" w:customStyle="1" w:styleId="WW8Num37z0">
    <w:name w:val="WW8Num37z0"/>
    <w:rPr>
      <w:b/>
      <w:bCs/>
    </w:rPr>
  </w:style>
  <w:style w:type="character" w:customStyle="1" w:styleId="WW8Num38z0">
    <w:name w:val="WW8Num38z0"/>
    <w:rPr>
      <w:b/>
      <w:bCs/>
    </w:rPr>
  </w:style>
  <w:style w:type="character" w:customStyle="1" w:styleId="WW8Num39z0">
    <w:name w:val="WW8Num39z0"/>
    <w:rPr>
      <w:b/>
      <w:bCs/>
    </w:rPr>
  </w:style>
  <w:style w:type="character" w:customStyle="1" w:styleId="WW8Num40z0">
    <w:name w:val="WW8Num40z0"/>
    <w:rPr>
      <w:b/>
      <w:bCs/>
    </w:rPr>
  </w:style>
  <w:style w:type="character" w:customStyle="1" w:styleId="WW8Num41z0">
    <w:name w:val="WW8Num41z0"/>
    <w:rPr>
      <w:b/>
      <w:bCs/>
    </w:rPr>
  </w:style>
  <w:style w:type="character" w:customStyle="1" w:styleId="WW8Num42z0">
    <w:name w:val="WW8Num42z0"/>
    <w:rPr>
      <w:b/>
      <w:bCs/>
    </w:rPr>
  </w:style>
  <w:style w:type="character" w:customStyle="1" w:styleId="WW8Num43z0">
    <w:name w:val="WW8Num43z0"/>
    <w:rPr>
      <w:b/>
      <w:bCs/>
    </w:rPr>
  </w:style>
  <w:style w:type="character" w:customStyle="1" w:styleId="WW8Num44z0">
    <w:name w:val="WW8Num44z0"/>
    <w:rPr>
      <w:b/>
      <w:bCs/>
    </w:rPr>
  </w:style>
  <w:style w:type="character" w:customStyle="1" w:styleId="WW8Num45z0">
    <w:name w:val="WW8Num45z0"/>
    <w:rPr>
      <w:b/>
      <w:bCs/>
    </w:rPr>
  </w:style>
  <w:style w:type="character" w:customStyle="1" w:styleId="WW8Num46z0">
    <w:name w:val="WW8Num46z0"/>
    <w:rPr>
      <w:b/>
      <w:bCs/>
    </w:rPr>
  </w:style>
  <w:style w:type="character" w:customStyle="1" w:styleId="WW8Num47z0">
    <w:name w:val="WW8Num47z0"/>
    <w:rPr>
      <w:b/>
      <w:bCs/>
    </w:rPr>
  </w:style>
  <w:style w:type="character" w:customStyle="1" w:styleId="WW8Num48z0">
    <w:name w:val="WW8Num48z0"/>
    <w:rPr>
      <w:b/>
      <w:bCs/>
    </w:rPr>
  </w:style>
  <w:style w:type="character" w:customStyle="1" w:styleId="WW8Num49z0">
    <w:name w:val="WW8Num49z0"/>
    <w:rPr>
      <w:b/>
      <w:bCs/>
    </w:rPr>
  </w:style>
  <w:style w:type="character" w:customStyle="1" w:styleId="WW8Num49z1">
    <w:name w:val="WW8Num49z1"/>
    <w:rPr>
      <w:rFonts w:ascii="Times New Roman" w:hAnsi="Times New Roman" w:cs="Times New Roman"/>
      <w:b/>
      <w:i w:val="0"/>
      <w:sz w:val="24"/>
    </w:rPr>
  </w:style>
  <w:style w:type="character" w:customStyle="1" w:styleId="WW8Num49z3">
    <w:name w:val="WW8Num49z3"/>
    <w:rPr>
      <w:b/>
    </w:rPr>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8Num50z0">
    <w:name w:val="WW8Num50z0"/>
    <w:rPr>
      <w:b/>
      <w:bCs/>
    </w:rPr>
  </w:style>
  <w:style w:type="character" w:customStyle="1" w:styleId="WW8Num51z0">
    <w:name w:val="WW8Num51z0"/>
    <w:rPr>
      <w:b/>
      <w:bCs/>
    </w:rPr>
  </w:style>
  <w:style w:type="character" w:customStyle="1" w:styleId="WW8Num52z0">
    <w:name w:val="WW8Num52z0"/>
    <w:rPr>
      <w:b/>
      <w:bCs/>
    </w:rPr>
  </w:style>
  <w:style w:type="character" w:customStyle="1" w:styleId="WW8Num53z0">
    <w:name w:val="WW8Num53z0"/>
    <w:rPr>
      <w:b/>
      <w:bCs/>
    </w:rPr>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Fontepargpadro1">
    <w:name w:val="Fonte parág. padrão1"/>
  </w:style>
  <w:style w:type="character" w:customStyle="1" w:styleId="Fontepargpadro4">
    <w:name w:val="Fonte parág. padrão4"/>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Fontepargpadro3">
    <w:name w:val="Fonte parág. padrão3"/>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Fontepargpadro2">
    <w:name w:val="Fonte parág. padrão2"/>
  </w:style>
  <w:style w:type="character" w:customStyle="1" w:styleId="WW8Num24z2">
    <w:name w:val="WW8Num24z2"/>
    <w:rPr>
      <w:b/>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31z1">
    <w:name w:val="WW8Num31z1"/>
    <w:rPr>
      <w:b/>
    </w:rPr>
  </w:style>
  <w:style w:type="character" w:customStyle="1" w:styleId="WW8Num33z1">
    <w:name w:val="WW8Num33z1"/>
    <w:rPr>
      <w:rFonts w:ascii="Courier New" w:hAnsi="Courier New" w:cs="Courier New"/>
    </w:rPr>
  </w:style>
  <w:style w:type="character" w:customStyle="1" w:styleId="WW8Num33z3">
    <w:name w:val="WW8Num33z3"/>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Fontepargpadro10">
    <w:name w:val="Fonte parág. padrão1"/>
  </w:style>
  <w:style w:type="character" w:styleId="Hyperlink">
    <w:name w:val="Hyperlink"/>
    <w:rPr>
      <w:color w:val="0000FF"/>
      <w:u w:val="single"/>
    </w:rPr>
  </w:style>
  <w:style w:type="character" w:customStyle="1" w:styleId="olttablecontentcfg">
    <w:name w:val="olt_table_content_cfg"/>
    <w:basedOn w:val="Fontepargpadro10"/>
  </w:style>
  <w:style w:type="character" w:styleId="Nmerodepgina">
    <w:name w:val="page number"/>
    <w:basedOn w:val="Fontepargpadro10"/>
  </w:style>
  <w:style w:type="character" w:styleId="Forte">
    <w:name w:val="Strong"/>
    <w:qFormat/>
    <w:rPr>
      <w:b/>
      <w:bCs/>
    </w:rPr>
  </w:style>
  <w:style w:type="character" w:customStyle="1" w:styleId="Smbolosdenumerao">
    <w:name w:val="Símbolos de numeração"/>
    <w:rPr>
      <w:b/>
      <w:bCs/>
    </w:rPr>
  </w:style>
  <w:style w:type="character" w:customStyle="1" w:styleId="WW8Num1230z0">
    <w:name w:val="WW8Num1230z0"/>
    <w:rPr>
      <w:rFonts w:ascii="Times New Roman" w:hAnsi="Times New Roman" w:cs="Times New Roman"/>
      <w:b/>
      <w:i w:val="0"/>
      <w:color w:val="auto"/>
      <w:sz w:val="24"/>
    </w:rPr>
  </w:style>
  <w:style w:type="character" w:customStyle="1" w:styleId="WW8Num1230z1">
    <w:name w:val="WW8Num1230z1"/>
    <w:rPr>
      <w:rFonts w:ascii="Times New Roman" w:hAnsi="Times New Roman" w:cs="Times New Roman"/>
      <w:b/>
      <w:i w:val="0"/>
      <w:sz w:val="24"/>
    </w:rPr>
  </w:style>
  <w:style w:type="character" w:customStyle="1" w:styleId="WW8Num1230z3">
    <w:name w:val="WW8Num1230z3"/>
    <w:rPr>
      <w:b/>
    </w:rPr>
  </w:style>
  <w:style w:type="character" w:customStyle="1" w:styleId="Marcas">
    <w:name w:val="Marcas"/>
    <w:rPr>
      <w:rFonts w:ascii="OpenSymbol" w:eastAsia="OpenSymbol" w:hAnsi="OpenSymbol" w:cs="OpenSymbol"/>
    </w:rPr>
  </w:style>
  <w:style w:type="character" w:customStyle="1" w:styleId="A0">
    <w:name w:val="A0"/>
    <w:rPr>
      <w:color w:val="000000"/>
      <w:sz w:val="22"/>
    </w:rPr>
  </w:style>
  <w:style w:type="character" w:styleId="HiperlinkVisitado">
    <w:name w:val="FollowedHyperlink"/>
    <w:uiPriority w:val="99"/>
    <w:rPr>
      <w:color w:val="800000"/>
      <w:u w:val="single"/>
    </w:rPr>
  </w:style>
  <w:style w:type="character" w:customStyle="1" w:styleId="WW8Num1235z0">
    <w:name w:val="WW8Num1235z0"/>
    <w:rPr>
      <w:rFonts w:ascii="Times New Roman" w:hAnsi="Times New Roman" w:cs="Times New Roman"/>
      <w:b/>
      <w:i w:val="0"/>
      <w:color w:val="auto"/>
      <w:sz w:val="24"/>
    </w:rPr>
  </w:style>
  <w:style w:type="character" w:customStyle="1" w:styleId="WW8Num1235z1">
    <w:name w:val="WW8Num1235z1"/>
    <w:rPr>
      <w:rFonts w:ascii="Times New Roman" w:hAnsi="Times New Roman" w:cs="Times New Roman"/>
      <w:b/>
      <w:i w:val="0"/>
      <w:sz w:val="24"/>
    </w:rPr>
  </w:style>
  <w:style w:type="character" w:customStyle="1" w:styleId="WW8Num1235z3">
    <w:name w:val="WW8Num1235z3"/>
    <w:rPr>
      <w:b/>
    </w:rPr>
  </w:style>
  <w:style w:type="character" w:customStyle="1" w:styleId="CabealhoChar">
    <w:name w:val="Cabeçalho Char"/>
    <w:aliases w:val="Cabeçalho superior Char1,Cabeçalho superior Char,Heading 1a Char,Cabeçalho Char1,h Char,he Char,HeaderNN Char,hd Char,Heading 1a Char1,h Char1,he Char1,HeaderNN Char1,hd Char1,foote Char,Cabeçalho Char2,Cabeçalho superior Char2"/>
    <w:qFormat/>
    <w:rPr>
      <w:sz w:val="24"/>
      <w:szCs w:val="24"/>
      <w:lang w:eastAsia="zh-CN"/>
    </w:rPr>
  </w:style>
  <w:style w:type="character" w:customStyle="1" w:styleId="RecuodecorpodetextoChar">
    <w:name w:val="Recuo de corpo de texto Char"/>
    <w:uiPriority w:val="99"/>
    <w:rPr>
      <w:sz w:val="24"/>
      <w:lang w:eastAsia="zh-CN"/>
    </w:rPr>
  </w:style>
  <w:style w:type="character" w:customStyle="1" w:styleId="TextodebaloChar">
    <w:name w:val="Texto de balão Char"/>
    <w:rPr>
      <w:rFonts w:ascii="Tahoma" w:hAnsi="Tahoma" w:cs="Tahoma"/>
      <w:sz w:val="16"/>
      <w:szCs w:val="16"/>
      <w:lang w:eastAsia="zh-CN"/>
    </w:rPr>
  </w:style>
  <w:style w:type="character" w:customStyle="1" w:styleId="Marcadores">
    <w:name w:val="Marcadores"/>
    <w:rPr>
      <w:rFonts w:ascii="StarSymbol" w:eastAsia="StarSymbol" w:hAnsi="StarSymbol" w:cs="StarSymbol"/>
      <w:sz w:val="18"/>
      <w:szCs w:val="18"/>
    </w:rPr>
  </w:style>
  <w:style w:type="character" w:customStyle="1" w:styleId="TtuloChar">
    <w:name w:val="Título Char"/>
    <w:link w:val="Ttulo"/>
    <w:rPr>
      <w:rFonts w:ascii="Arial" w:eastAsia="MS Mincho" w:hAnsi="Arial" w:cs="Tahoma"/>
      <w:kern w:val="1"/>
      <w:sz w:val="28"/>
      <w:szCs w:val="28"/>
      <w:lang w:bidi="pt-BR"/>
    </w:rPr>
  </w:style>
  <w:style w:type="character" w:customStyle="1" w:styleId="BulletSymbols">
    <w:name w:val="Bullet Symbols"/>
    <w:rPr>
      <w:rFonts w:ascii="StarSymbol" w:eastAsia="StarSymbol" w:hAnsi="StarSymbol" w:cs="StarSymbol"/>
      <w:sz w:val="18"/>
      <w:szCs w:val="18"/>
    </w:rPr>
  </w:style>
  <w:style w:type="character" w:customStyle="1" w:styleId="Internetlink">
    <w:name w:val="Internet link"/>
    <w:rPr>
      <w:color w:val="0000FF"/>
      <w:u w:val="single"/>
    </w:rPr>
  </w:style>
  <w:style w:type="character" w:customStyle="1" w:styleId="StrongEmphasis">
    <w:name w:val="Strong Emphasis"/>
    <w:rPr>
      <w:b/>
      <w:bCs/>
    </w:rPr>
  </w:style>
  <w:style w:type="character" w:customStyle="1" w:styleId="WW-Fontepargpadro">
    <w:name w:val="WW-Fonte parág. padrão"/>
  </w:style>
  <w:style w:type="character" w:customStyle="1" w:styleId="NumberingSymbols">
    <w:name w:val="Numbering Symbols"/>
  </w:style>
  <w:style w:type="character" w:customStyle="1" w:styleId="Corpodetexto2Char">
    <w:name w:val="Corpo de texto 2 Char"/>
    <w:link w:val="Corpodetexto2"/>
    <w:uiPriority w:val="99"/>
    <w:rPr>
      <w:rFonts w:ascii="Tempus Sans ITC" w:hAnsi="Tempus Sans ITC" w:cs="Tempus Sans ITC"/>
      <w:i/>
      <w:color w:val="008080"/>
      <w:lang w:val="x-none"/>
    </w:rPr>
  </w:style>
  <w:style w:type="character" w:customStyle="1" w:styleId="RodapChar">
    <w:name w:val="Rodapé Char"/>
    <w:rPr>
      <w:sz w:val="24"/>
      <w:szCs w:val="24"/>
      <w:lang w:eastAsia="zh-CN"/>
    </w:rPr>
  </w:style>
  <w:style w:type="paragraph" w:customStyle="1" w:styleId="Ttulo60">
    <w:name w:val="Título6"/>
    <w:basedOn w:val="Normal"/>
    <w:next w:val="Corpodetexto"/>
    <w:pPr>
      <w:keepNext/>
      <w:spacing w:before="240" w:after="120"/>
    </w:pPr>
    <w:rPr>
      <w:rFonts w:ascii="Arial" w:eastAsia="Microsoft YaHei" w:hAnsi="Arial" w:cs="Mangal"/>
      <w:sz w:val="28"/>
      <w:szCs w:val="28"/>
    </w:rPr>
  </w:style>
  <w:style w:type="paragraph" w:styleId="Corpodetexto">
    <w:name w:val="Body Text"/>
    <w:aliases w:val="body text,bt,body tesx,contents,Texto independiente,bt1,body text1,body tesx1,bt2,body text2,body tesx2,bt3,body text3,body tesx3,bt4,body text4,body tesx4,contents1,Texto independiente1,bt5,body text5,body tesx5,bt6,body text6,body tesx6"/>
    <w:basedOn w:val="Normal"/>
    <w:link w:val="CorpodetextoChar"/>
    <w:qFormat/>
    <w:pPr>
      <w:suppressAutoHyphens/>
      <w:overflowPunct w:val="0"/>
      <w:autoSpaceDE w:val="0"/>
      <w:jc w:val="both"/>
      <w:textAlignment w:val="baseline"/>
    </w:pPr>
    <w:rPr>
      <w:rFonts w:ascii="Arial" w:hAnsi="Arial" w:cs="Arial"/>
      <w:sz w:val="32"/>
      <w:szCs w:val="20"/>
    </w:rPr>
  </w:style>
  <w:style w:type="paragraph" w:styleId="Lista">
    <w:name w:val="List"/>
    <w:basedOn w:val="Corpodetexto"/>
    <w:rPr>
      <w:rFonts w:cs="Tahoma"/>
    </w:rPr>
  </w:style>
  <w:style w:type="paragraph" w:styleId="Legenda">
    <w:name w:val="caption"/>
    <w:aliases w:val="PDS|Legenda"/>
    <w:basedOn w:val="Normal"/>
    <w:link w:val="LegendaChar"/>
    <w:qFormat/>
    <w:pPr>
      <w:suppressLineNumbers/>
      <w:spacing w:before="120" w:after="120"/>
    </w:pPr>
    <w:rPr>
      <w:rFonts w:cs="Tahoma"/>
      <w:i/>
      <w:iCs/>
    </w:rPr>
  </w:style>
  <w:style w:type="paragraph" w:customStyle="1" w:styleId="ndice">
    <w:name w:val="Índice"/>
    <w:basedOn w:val="Normal"/>
    <w:pPr>
      <w:suppressLineNumbers/>
    </w:pPr>
    <w:rPr>
      <w:rFonts w:cs="Tahoma"/>
    </w:rPr>
  </w:style>
  <w:style w:type="paragraph" w:customStyle="1" w:styleId="Ttulo50">
    <w:name w:val="Título5"/>
    <w:basedOn w:val="Normal"/>
    <w:next w:val="Corpodetexto"/>
    <w:pPr>
      <w:keepNext/>
      <w:spacing w:before="240" w:after="120"/>
    </w:pPr>
    <w:rPr>
      <w:rFonts w:ascii="Liberation Sans" w:eastAsia="Microsoft YaHei" w:hAnsi="Liberation Sans" w:cs="Mangal"/>
      <w:sz w:val="28"/>
      <w:szCs w:val="28"/>
    </w:rPr>
  </w:style>
  <w:style w:type="paragraph" w:customStyle="1" w:styleId="Standard">
    <w:name w:val="Standard"/>
    <w:pPr>
      <w:widowControl w:val="0"/>
      <w:suppressAutoHyphens/>
      <w:textAlignment w:val="baseline"/>
    </w:pPr>
    <w:rPr>
      <w:rFonts w:eastAsia="SimSun" w:cs="Tahoma"/>
      <w:kern w:val="1"/>
      <w:sz w:val="24"/>
      <w:szCs w:val="24"/>
      <w:lang w:eastAsia="zh-CN" w:bidi="hi-IN"/>
    </w:rPr>
  </w:style>
  <w:style w:type="paragraph" w:customStyle="1" w:styleId="Ttulo40">
    <w:name w:val="Título4"/>
    <w:basedOn w:val="Standard"/>
    <w:next w:val="Textbody"/>
    <w:pPr>
      <w:keepNext/>
      <w:spacing w:before="240" w:after="120"/>
    </w:pPr>
    <w:rPr>
      <w:rFonts w:ascii="Arial" w:eastAsia="MS Mincho" w:hAnsi="Arial" w:cs="Arial"/>
      <w:sz w:val="28"/>
      <w:szCs w:val="28"/>
      <w:lang w:bidi="pt-BR"/>
    </w:rPr>
  </w:style>
  <w:style w:type="paragraph" w:customStyle="1" w:styleId="Ttulo30">
    <w:name w:val="Título3"/>
    <w:basedOn w:val="Normal"/>
    <w:next w:val="Corpodetexto"/>
    <w:pPr>
      <w:keepNext/>
      <w:spacing w:before="240" w:after="120"/>
    </w:pPr>
    <w:rPr>
      <w:rFonts w:ascii="Arial" w:eastAsia="SimSun" w:hAnsi="Arial" w:cs="Tahoma"/>
      <w:sz w:val="28"/>
      <w:szCs w:val="28"/>
    </w:rPr>
  </w:style>
  <w:style w:type="paragraph" w:customStyle="1" w:styleId="Ttulo20">
    <w:name w:val="Título2"/>
    <w:basedOn w:val="Normal"/>
    <w:next w:val="Corpodetexto"/>
    <w:pPr>
      <w:keepNext/>
      <w:spacing w:before="240" w:after="120"/>
    </w:pPr>
    <w:rPr>
      <w:rFonts w:ascii="Arial" w:eastAsia="MS Mincho" w:hAnsi="Arial" w:cs="Tahoma"/>
      <w:sz w:val="28"/>
      <w:szCs w:val="28"/>
    </w:rPr>
  </w:style>
  <w:style w:type="paragraph" w:customStyle="1" w:styleId="Legenda4">
    <w:name w:val="Legenda4"/>
    <w:basedOn w:val="Normal"/>
    <w:pPr>
      <w:suppressLineNumbers/>
      <w:spacing w:before="120" w:after="120"/>
    </w:pPr>
    <w:rPr>
      <w:rFonts w:cs="Tahoma"/>
      <w:i/>
      <w:iCs/>
    </w:rPr>
  </w:style>
  <w:style w:type="paragraph" w:customStyle="1" w:styleId="Ttulo10">
    <w:name w:val="Título1"/>
    <w:basedOn w:val="Normal"/>
    <w:next w:val="Corpodetexto"/>
    <w:pPr>
      <w:keepNext/>
      <w:spacing w:before="240" w:after="120"/>
    </w:pPr>
    <w:rPr>
      <w:rFonts w:ascii="Arial" w:eastAsia="SimSun" w:hAnsi="Arial" w:cs="Tahoma"/>
      <w:sz w:val="28"/>
      <w:szCs w:val="28"/>
    </w:rPr>
  </w:style>
  <w:style w:type="paragraph" w:customStyle="1" w:styleId="Legenda3">
    <w:name w:val="Legenda3"/>
    <w:basedOn w:val="Normal"/>
    <w:pPr>
      <w:suppressLineNumbers/>
      <w:spacing w:before="120" w:after="120"/>
    </w:pPr>
    <w:rPr>
      <w:rFonts w:cs="Tahoma"/>
      <w:i/>
      <w:iCs/>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customStyle="1" w:styleId="WW-Ttulo">
    <w:name w:val="WW-Título"/>
    <w:basedOn w:val="Normal"/>
    <w:next w:val="Corpodetexto"/>
    <w:pPr>
      <w:keepNext/>
      <w:spacing w:before="240" w:after="120"/>
    </w:pPr>
    <w:rPr>
      <w:rFonts w:ascii="Arial" w:eastAsia="SimSun" w:hAnsi="Arial" w:cs="Tahoma"/>
      <w:sz w:val="28"/>
      <w:szCs w:val="28"/>
    </w:rPr>
  </w:style>
  <w:style w:type="paragraph" w:styleId="Subttulo">
    <w:name w:val="Subtitle"/>
    <w:basedOn w:val="Normal"/>
    <w:next w:val="Corpodetexto"/>
    <w:link w:val="SubttuloChar"/>
    <w:qFormat/>
    <w:pPr>
      <w:suppressAutoHyphens/>
      <w:ind w:firstLine="720"/>
      <w:jc w:val="both"/>
    </w:pPr>
    <w:rPr>
      <w:b/>
      <w:szCs w:val="20"/>
    </w:rPr>
  </w:style>
  <w:style w:type="paragraph" w:customStyle="1" w:styleId="Legenda2">
    <w:name w:val="Legenda2"/>
    <w:basedOn w:val="Normal"/>
    <w:pPr>
      <w:suppressLineNumbers/>
      <w:spacing w:before="120" w:after="120"/>
    </w:pPr>
    <w:rPr>
      <w:rFonts w:cs="Tahoma"/>
      <w:i/>
      <w:iCs/>
    </w:rPr>
  </w:style>
  <w:style w:type="paragraph" w:customStyle="1" w:styleId="Legenda1">
    <w:name w:val="Legenda1"/>
    <w:basedOn w:val="Normal"/>
    <w:pPr>
      <w:suppressLineNumbers/>
      <w:spacing w:before="120" w:after="120"/>
    </w:pPr>
    <w:rPr>
      <w:rFonts w:cs="Tahoma"/>
      <w:i/>
      <w:iCs/>
    </w:rPr>
  </w:style>
  <w:style w:type="paragraph" w:styleId="Cabealho">
    <w:name w:val="header"/>
    <w:aliases w:val="Cabeçalho superior,Heading 1a,h,he,HeaderNN,hd,foote"/>
    <w:basedOn w:val="Normal"/>
    <w:pPr>
      <w:tabs>
        <w:tab w:val="center" w:pos="4252"/>
        <w:tab w:val="right" w:pos="8504"/>
      </w:tabs>
    </w:pPr>
  </w:style>
  <w:style w:type="paragraph" w:styleId="Rodap">
    <w:name w:val="footer"/>
    <w:basedOn w:val="Normal"/>
    <w:link w:val="RodapChar1"/>
    <w:pPr>
      <w:tabs>
        <w:tab w:val="center" w:pos="4252"/>
        <w:tab w:val="right" w:pos="8504"/>
      </w:tabs>
    </w:pPr>
  </w:style>
  <w:style w:type="paragraph" w:customStyle="1" w:styleId="Prembulo">
    <w:name w:val="Preâmbulo"/>
    <w:basedOn w:val="Normal"/>
    <w:pPr>
      <w:suppressAutoHyphens/>
      <w:overflowPunct w:val="0"/>
      <w:autoSpaceDE w:val="0"/>
      <w:spacing w:before="240"/>
      <w:ind w:firstLine="1418"/>
      <w:jc w:val="both"/>
      <w:textAlignment w:val="baseline"/>
    </w:pPr>
    <w:rPr>
      <w:rFonts w:ascii="Arial" w:hAnsi="Arial" w:cs="Arial"/>
      <w:szCs w:val="20"/>
    </w:rPr>
  </w:style>
  <w:style w:type="paragraph" w:customStyle="1" w:styleId="Inciso">
    <w:name w:val="Inciso"/>
    <w:basedOn w:val="Normal"/>
    <w:pPr>
      <w:numPr>
        <w:numId w:val="3"/>
      </w:numPr>
      <w:overflowPunct w:val="0"/>
      <w:autoSpaceDE w:val="0"/>
      <w:spacing w:before="240"/>
      <w:jc w:val="both"/>
      <w:textAlignment w:val="baseline"/>
    </w:pPr>
    <w:rPr>
      <w:rFonts w:ascii="Arial" w:hAnsi="Arial" w:cs="Arial"/>
      <w:szCs w:val="20"/>
    </w:rPr>
  </w:style>
  <w:style w:type="paragraph" w:customStyle="1" w:styleId="Item">
    <w:name w:val="Item"/>
    <w:basedOn w:val="Normal"/>
    <w:pPr>
      <w:numPr>
        <w:numId w:val="2"/>
      </w:numPr>
      <w:overflowPunct w:val="0"/>
      <w:autoSpaceDE w:val="0"/>
      <w:spacing w:before="480"/>
      <w:textAlignment w:val="baseline"/>
    </w:pPr>
    <w:rPr>
      <w:rFonts w:ascii="Arial" w:hAnsi="Arial" w:cs="Arial"/>
      <w:b/>
      <w:szCs w:val="20"/>
    </w:rPr>
  </w:style>
  <w:style w:type="paragraph" w:customStyle="1" w:styleId="P30">
    <w:name w:val="P30"/>
    <w:basedOn w:val="Normal"/>
    <w:pPr>
      <w:widowControl w:val="0"/>
      <w:suppressAutoHyphens/>
      <w:jc w:val="both"/>
    </w:pPr>
    <w:rPr>
      <w:rFonts w:eastAsia="Lucida Sans Unicode"/>
      <w:b/>
      <w:szCs w:val="20"/>
    </w:rPr>
  </w:style>
  <w:style w:type="paragraph" w:customStyle="1" w:styleId="Estilo1">
    <w:name w:val="Estilo1"/>
    <w:basedOn w:val="Normal"/>
    <w:link w:val="Estilo1Char"/>
    <w:qFormat/>
    <w:pPr>
      <w:widowControl w:val="0"/>
      <w:tabs>
        <w:tab w:val="left" w:pos="284"/>
      </w:tabs>
      <w:suppressAutoHyphens/>
      <w:spacing w:before="60"/>
      <w:jc w:val="both"/>
    </w:pPr>
    <w:rPr>
      <w:rFonts w:ascii="Footlight MT Light" w:hAnsi="Footlight MT Light" w:cs="Footlight MT Light"/>
      <w:sz w:val="28"/>
      <w:szCs w:val="20"/>
    </w:rPr>
  </w:style>
  <w:style w:type="paragraph" w:styleId="Recuodecorpodetexto">
    <w:name w:val="Body Text Indent"/>
    <w:basedOn w:val="Normal"/>
    <w:link w:val="RecuodecorpodetextoChar1"/>
    <w:uiPriority w:val="99"/>
    <w:pPr>
      <w:suppressAutoHyphens/>
      <w:spacing w:before="120"/>
      <w:ind w:firstLine="1418"/>
      <w:jc w:val="both"/>
    </w:pPr>
    <w:rPr>
      <w:szCs w:val="20"/>
    </w:rPr>
  </w:style>
  <w:style w:type="paragraph" w:customStyle="1" w:styleId="WW-ContedodaTabela111">
    <w:name w:val="WW-Conteúdo da Tabela111"/>
    <w:basedOn w:val="Corpodetexto"/>
    <w:pPr>
      <w:widowControl w:val="0"/>
      <w:suppressLineNumbers/>
      <w:overflowPunct/>
      <w:autoSpaceDE/>
      <w:spacing w:after="283"/>
      <w:jc w:val="left"/>
      <w:textAlignment w:val="auto"/>
    </w:pPr>
    <w:rPr>
      <w:rFonts w:ascii="Times New Roman" w:eastAsia="Tahoma" w:hAnsi="Times New Roman" w:cs="Times New Roman"/>
      <w:sz w:val="24"/>
    </w:rPr>
  </w:style>
  <w:style w:type="paragraph" w:customStyle="1" w:styleId="Contrato">
    <w:name w:val="Contrato"/>
    <w:basedOn w:val="Normal"/>
    <w:pPr>
      <w:widowControl w:val="0"/>
      <w:suppressAutoHyphens/>
      <w:spacing w:after="240"/>
      <w:jc w:val="both"/>
    </w:pPr>
    <w:rPr>
      <w:rFonts w:eastAsia="Lucida Sans Unicode"/>
      <w:szCs w:val="20"/>
    </w:rPr>
  </w:style>
  <w:style w:type="paragraph" w:customStyle="1" w:styleId="BodyText22">
    <w:name w:val="Body Text 22"/>
    <w:basedOn w:val="Normal"/>
    <w:pPr>
      <w:suppressAutoHyphens/>
      <w:overflowPunct w:val="0"/>
      <w:autoSpaceDE w:val="0"/>
      <w:jc w:val="both"/>
      <w:textAlignment w:val="baseline"/>
    </w:pPr>
    <w:rPr>
      <w:rFonts w:ascii="Garamond" w:hAnsi="Garamond" w:cs="Garamond"/>
      <w:sz w:val="32"/>
      <w:szCs w:val="20"/>
    </w:rPr>
  </w:style>
  <w:style w:type="paragraph" w:customStyle="1" w:styleId="data">
    <w:name w:val="data"/>
    <w:basedOn w:val="Normal"/>
    <w:pPr>
      <w:tabs>
        <w:tab w:val="left" w:pos="2304"/>
      </w:tabs>
      <w:suppressAutoHyphens/>
      <w:overflowPunct w:val="0"/>
      <w:autoSpaceDE w:val="0"/>
      <w:spacing w:before="360"/>
      <w:jc w:val="center"/>
      <w:textAlignment w:val="baseline"/>
    </w:pPr>
    <w:rPr>
      <w:rFonts w:ascii="Arial" w:hAnsi="Arial" w:cs="Arial"/>
      <w:szCs w:val="20"/>
    </w:rPr>
  </w:style>
  <w:style w:type="paragraph" w:customStyle="1" w:styleId="BodyText21">
    <w:name w:val="Body Text 21"/>
    <w:basedOn w:val="Normal"/>
    <w:pPr>
      <w:widowControl w:val="0"/>
      <w:suppressAutoHyphens/>
      <w:ind w:right="-1"/>
      <w:jc w:val="both"/>
    </w:pPr>
    <w:rPr>
      <w:rFonts w:ascii="Arial" w:hAnsi="Arial" w:cs="Arial"/>
      <w:szCs w:val="20"/>
    </w:rPr>
  </w:style>
  <w:style w:type="paragraph" w:customStyle="1" w:styleId="contrato0">
    <w:name w:val="contrato"/>
    <w:basedOn w:val="Normal"/>
    <w:pPr>
      <w:suppressAutoHyphens/>
      <w:jc w:val="both"/>
    </w:pPr>
    <w:rPr>
      <w:rFonts w:ascii="Arial" w:hAnsi="Arial" w:cs="Arial"/>
      <w:sz w:val="22"/>
      <w:szCs w:val="20"/>
      <w:lang w:val="pt-PT"/>
    </w:rPr>
  </w:style>
  <w:style w:type="paragraph" w:customStyle="1" w:styleId="WW-Corpodetexto3">
    <w:name w:val="WW-Corpo de texto 3"/>
    <w:basedOn w:val="Normal"/>
    <w:pPr>
      <w:suppressAutoHyphens/>
      <w:jc w:val="both"/>
    </w:pPr>
    <w:rPr>
      <w:rFonts w:ascii="Arial" w:hAnsi="Arial" w:cs="Arial"/>
      <w:szCs w:val="20"/>
    </w:rPr>
  </w:style>
  <w:style w:type="paragraph" w:customStyle="1" w:styleId="WW-Ttulo1">
    <w:name w:val="WW-Título1"/>
    <w:basedOn w:val="Normal"/>
    <w:next w:val="Subttulo"/>
    <w:pPr>
      <w:tabs>
        <w:tab w:val="left" w:pos="720"/>
      </w:tabs>
      <w:suppressAutoHyphens/>
      <w:overflowPunct w:val="0"/>
      <w:autoSpaceDE w:val="0"/>
      <w:jc w:val="center"/>
      <w:textAlignment w:val="baseline"/>
    </w:pPr>
    <w:rPr>
      <w:rFonts w:ascii="Arial Narrow" w:hAnsi="Arial Narrow" w:cs="Arial Narrow"/>
      <w:b/>
      <w:sz w:val="36"/>
      <w:szCs w:val="20"/>
    </w:rPr>
  </w:style>
  <w:style w:type="paragraph" w:customStyle="1" w:styleId="WW-Padro">
    <w:name w:val="WW-Padrão"/>
    <w:pPr>
      <w:widowControl w:val="0"/>
      <w:suppressAutoHyphens/>
      <w:autoSpaceDE w:val="0"/>
      <w:spacing w:line="360" w:lineRule="atLeast"/>
      <w:jc w:val="both"/>
      <w:textAlignment w:val="baseline"/>
    </w:pPr>
    <w:rPr>
      <w:rFonts w:eastAsia="Arial"/>
      <w:sz w:val="24"/>
      <w:lang w:eastAsia="zh-CN"/>
    </w:rPr>
  </w:style>
  <w:style w:type="paragraph" w:customStyle="1" w:styleId="TextosemFormatao1">
    <w:name w:val="Texto sem Formatação1"/>
    <w:basedOn w:val="Normal"/>
    <w:pPr>
      <w:suppressAutoHyphens/>
    </w:pPr>
    <w:rPr>
      <w:rFonts w:ascii="Courier New" w:hAnsi="Courier New" w:cs="Courier New"/>
      <w:sz w:val="20"/>
      <w:szCs w:val="20"/>
    </w:rPr>
  </w:style>
  <w:style w:type="paragraph" w:styleId="Textodebalo">
    <w:name w:val="Balloon Text"/>
    <w:basedOn w:val="Normal"/>
    <w:link w:val="TextodebaloChar1"/>
    <w:rPr>
      <w:rFonts w:ascii="Tahoma" w:hAnsi="Tahoma" w:cs="Tahoma"/>
      <w:sz w:val="16"/>
      <w:szCs w:val="16"/>
    </w:rPr>
  </w:style>
  <w:style w:type="paragraph" w:customStyle="1" w:styleId="Corpodetexto31">
    <w:name w:val="Corpo de texto 31"/>
    <w:basedOn w:val="Normal"/>
    <w:pPr>
      <w:spacing w:after="120"/>
    </w:pPr>
    <w:rPr>
      <w:sz w:val="16"/>
      <w:szCs w:val="16"/>
    </w:rPr>
  </w:style>
  <w:style w:type="paragraph" w:customStyle="1" w:styleId="Corpodetexto21">
    <w:name w:val="Corpo de texto 21"/>
    <w:basedOn w:val="Normal"/>
    <w:pPr>
      <w:widowControl w:val="0"/>
      <w:suppressAutoHyphens/>
      <w:jc w:val="both"/>
    </w:pPr>
    <w:rPr>
      <w:rFonts w:ascii="CG Times" w:eastAsia="Lucida Sans Unicode" w:hAnsi="CG Times" w:cs="CG Times"/>
      <w:b/>
      <w:color w:val="0000FF"/>
      <w:sz w:val="28"/>
    </w:rPr>
  </w:style>
  <w:style w:type="paragraph" w:customStyle="1" w:styleId="Contedodatabela">
    <w:name w:val="Conteúdo da tabela"/>
    <w:basedOn w:val="Normal"/>
    <w:pPr>
      <w:suppressLineNumbers/>
      <w:suppressAutoHyphens/>
    </w:pPr>
  </w:style>
  <w:style w:type="paragraph" w:customStyle="1" w:styleId="Ttulodatabela">
    <w:name w:val="Título da tabela"/>
    <w:basedOn w:val="Contedodatabela"/>
    <w:pPr>
      <w:jc w:val="center"/>
    </w:pPr>
    <w:rPr>
      <w:b/>
      <w:bCs/>
    </w:rPr>
  </w:style>
  <w:style w:type="paragraph" w:customStyle="1" w:styleId="Contedodoquadro">
    <w:name w:val="Conteúdo do quadro"/>
    <w:basedOn w:val="Corpodetexto"/>
  </w:style>
  <w:style w:type="paragraph" w:customStyle="1" w:styleId="Corpodetexto32">
    <w:name w:val="Corpo de texto 32"/>
    <w:basedOn w:val="Normal"/>
    <w:pPr>
      <w:spacing w:after="120"/>
    </w:pPr>
    <w:rPr>
      <w:sz w:val="16"/>
      <w:szCs w:val="16"/>
    </w:rPr>
  </w:style>
  <w:style w:type="paragraph" w:customStyle="1" w:styleId="Corpodetexto33">
    <w:name w:val="Corpo de texto 33"/>
    <w:basedOn w:val="Normal"/>
    <w:rPr>
      <w:b/>
    </w:r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Recuodecorpodetexto21">
    <w:name w:val="Recuo de corpo de texto 21"/>
    <w:basedOn w:val="Normal"/>
    <w:pPr>
      <w:spacing w:after="120" w:line="480" w:lineRule="auto"/>
      <w:ind w:left="283"/>
    </w:pPr>
  </w:style>
  <w:style w:type="paragraph" w:customStyle="1" w:styleId="Recuodecorpodetexto210">
    <w:name w:val="Recuo de corpo de texto 21"/>
    <w:basedOn w:val="Normal"/>
    <w:pPr>
      <w:suppressAutoHyphens/>
      <w:autoSpaceDE w:val="0"/>
      <w:spacing w:line="300" w:lineRule="atLeast"/>
      <w:ind w:left="540"/>
      <w:jc w:val="both"/>
    </w:pPr>
    <w:rPr>
      <w:rFonts w:ascii="Arial" w:hAnsi="Arial" w:cs="Arial"/>
    </w:rPr>
  </w:style>
  <w:style w:type="paragraph" w:customStyle="1" w:styleId="Nvel2">
    <w:name w:val="Nível 2"/>
    <w:basedOn w:val="Normal"/>
    <w:next w:val="Normal"/>
    <w:pPr>
      <w:spacing w:after="120"/>
      <w:jc w:val="both"/>
    </w:pPr>
    <w:rPr>
      <w:rFonts w:ascii="Arial" w:hAnsi="Arial" w:cs="Arial"/>
      <w:b/>
    </w:rPr>
  </w:style>
  <w:style w:type="paragraph" w:customStyle="1" w:styleId="Corpodetexto330">
    <w:name w:val="Corpo de texto 33"/>
    <w:basedOn w:val="Normal"/>
    <w:pPr>
      <w:spacing w:after="120"/>
    </w:pPr>
    <w:rPr>
      <w:sz w:val="16"/>
      <w:szCs w:val="16"/>
    </w:rPr>
  </w:style>
  <w:style w:type="paragraph" w:customStyle="1" w:styleId="Recuodecorpodetexto22">
    <w:name w:val="Recuo de corpo de texto 22"/>
    <w:basedOn w:val="Normal"/>
    <w:pPr>
      <w:spacing w:after="120" w:line="480" w:lineRule="auto"/>
      <w:ind w:left="283"/>
    </w:pPr>
  </w:style>
  <w:style w:type="paragraph" w:customStyle="1" w:styleId="reservado3">
    <w:name w:val="reservado3"/>
    <w:basedOn w:val="Normal"/>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00"/>
        <w:tab w:val="left" w:pos="9062"/>
        <w:tab w:val="right" w:pos="9360"/>
        <w:tab w:val="left" w:pos="9629"/>
        <w:tab w:val="left" w:pos="10195"/>
        <w:tab w:val="left" w:pos="10762"/>
      </w:tabs>
      <w:jc w:val="both"/>
    </w:pPr>
    <w:rPr>
      <w:rFonts w:ascii="Arial" w:hAnsi="Arial" w:cs="Arial"/>
      <w:spacing w:val="-3"/>
      <w:szCs w:val="20"/>
      <w:lang w:val="en-US"/>
    </w:rPr>
  </w:style>
  <w:style w:type="paragraph" w:styleId="PargrafodaLista">
    <w:name w:val="List Paragraph"/>
    <w:aliases w:val="Lista Itens,List Paragraph,Normal com bullets"/>
    <w:basedOn w:val="Normal"/>
    <w:link w:val="PargrafodaListaChar"/>
    <w:qFormat/>
    <w:pPr>
      <w:ind w:left="720"/>
      <w:contextualSpacing/>
    </w:pPr>
  </w:style>
  <w:style w:type="paragraph" w:customStyle="1" w:styleId="Normal1">
    <w:name w:val="Normal1"/>
    <w:basedOn w:val="Normal"/>
    <w:pPr>
      <w:widowControl w:val="0"/>
      <w:autoSpaceDE w:val="0"/>
    </w:pPr>
    <w:rPr>
      <w:rFonts w:ascii="Century Gothic" w:eastAsia="Century Gothic" w:hAnsi="Century Gothic" w:cs="Century Gothic"/>
      <w:color w:val="000000"/>
      <w:lang w:bidi="pt-BR"/>
    </w:rPr>
  </w:style>
  <w:style w:type="paragraph" w:customStyle="1" w:styleId="Commarcadores31">
    <w:name w:val="Com marcadores 31"/>
    <w:basedOn w:val="Normal1"/>
    <w:next w:val="Normal1"/>
    <w:rPr>
      <w:rFonts w:ascii="Times New Roman" w:eastAsia="Arial Unicode MS" w:hAnsi="Times New Roman" w:cs="Tahoma"/>
      <w:color w:val="auto"/>
    </w:rPr>
  </w:style>
  <w:style w:type="paragraph" w:customStyle="1" w:styleId="Normal2">
    <w:name w:val="Normal2"/>
    <w:pPr>
      <w:suppressAutoHyphens/>
      <w:autoSpaceDE w:val="0"/>
    </w:pPr>
    <w:rPr>
      <w:color w:val="000000"/>
      <w:sz w:val="24"/>
      <w:szCs w:val="24"/>
      <w:lang w:eastAsia="zh-CN"/>
    </w:rPr>
  </w:style>
  <w:style w:type="paragraph" w:customStyle="1" w:styleId="titulo1">
    <w:name w:val="titulo1"/>
    <w:basedOn w:val="Normal"/>
    <w:rPr>
      <w:rFonts w:cs="Arial"/>
      <w:b/>
      <w:sz w:val="28"/>
      <w:szCs w:val="20"/>
    </w:rPr>
  </w:style>
  <w:style w:type="paragraph" w:customStyle="1" w:styleId="t1">
    <w:name w:val="t1"/>
    <w:basedOn w:val="titulo1"/>
  </w:style>
  <w:style w:type="paragraph" w:customStyle="1" w:styleId="par">
    <w:name w:val="par"/>
    <w:basedOn w:val="Normal"/>
    <w:pPr>
      <w:ind w:right="-284"/>
    </w:pPr>
    <w:rPr>
      <w:rFonts w:cs="Arial"/>
      <w:sz w:val="28"/>
      <w:szCs w:val="20"/>
    </w:rPr>
  </w:style>
  <w:style w:type="paragraph" w:customStyle="1" w:styleId="a">
    <w:name w:val="a"/>
    <w:basedOn w:val="Normal"/>
    <w:pPr>
      <w:tabs>
        <w:tab w:val="left" w:pos="720"/>
      </w:tabs>
      <w:ind w:left="720" w:hanging="360"/>
      <w:jc w:val="both"/>
    </w:pPr>
    <w:rPr>
      <w:rFonts w:cs="Arial"/>
      <w:iCs/>
      <w:sz w:val="28"/>
      <w:szCs w:val="20"/>
    </w:rPr>
  </w:style>
  <w:style w:type="paragraph" w:customStyle="1" w:styleId="Textbody">
    <w:name w:val="Text body"/>
    <w:basedOn w:val="Standard"/>
    <w:pPr>
      <w:spacing w:after="120"/>
    </w:pPr>
    <w:rPr>
      <w:rFonts w:eastAsia="Arial Unicode MS"/>
      <w:lang w:bidi="pt-BR"/>
    </w:rPr>
  </w:style>
  <w:style w:type="paragraph" w:customStyle="1" w:styleId="TableContents">
    <w:name w:val="Table Contents"/>
    <w:basedOn w:val="Standard"/>
    <w:pPr>
      <w:suppressLineNumbers/>
    </w:pPr>
    <w:rPr>
      <w:rFonts w:eastAsia="Arial Unicode MS"/>
      <w:lang w:bidi="pt-BR"/>
    </w:rPr>
  </w:style>
  <w:style w:type="paragraph" w:customStyle="1" w:styleId="TableHeading">
    <w:name w:val="Table Heading"/>
    <w:basedOn w:val="TableContents"/>
    <w:pPr>
      <w:jc w:val="center"/>
    </w:pPr>
    <w:rPr>
      <w:b/>
      <w:bCs/>
    </w:rPr>
  </w:style>
  <w:style w:type="paragraph" w:customStyle="1" w:styleId="Index">
    <w:name w:val="Index"/>
    <w:basedOn w:val="Standard"/>
    <w:pPr>
      <w:suppressLineNumbers/>
    </w:pPr>
    <w:rPr>
      <w:rFonts w:eastAsia="Arial Unicode MS"/>
      <w:lang w:bidi="pt-BR"/>
    </w:rPr>
  </w:style>
  <w:style w:type="paragraph" w:customStyle="1" w:styleId="Quotations">
    <w:name w:val="Quotations"/>
    <w:basedOn w:val="Standard"/>
    <w:pPr>
      <w:spacing w:after="283"/>
      <w:ind w:left="567" w:right="567"/>
    </w:pPr>
    <w:rPr>
      <w:rFonts w:eastAsia="Arial Unicode MS"/>
      <w:lang w:bidi="pt-BR"/>
    </w:rPr>
  </w:style>
  <w:style w:type="paragraph" w:customStyle="1" w:styleId="Corpodetexto22">
    <w:name w:val="Corpo de texto 22"/>
    <w:basedOn w:val="Normal"/>
    <w:rPr>
      <w:rFonts w:ascii="Tempus Sans ITC" w:hAnsi="Tempus Sans ITC" w:cs="Tempus Sans ITC"/>
      <w:i/>
      <w:color w:val="008080"/>
      <w:sz w:val="20"/>
      <w:szCs w:val="20"/>
      <w:lang w:val="x-none"/>
    </w:rPr>
  </w:style>
  <w:style w:type="paragraph" w:customStyle="1" w:styleId="T10">
    <w:name w:val="T1"/>
    <w:basedOn w:val="PargrafodaLista"/>
    <w:qFormat/>
    <w:pPr>
      <w:widowControl w:val="0"/>
      <w:spacing w:after="200"/>
      <w:ind w:left="0"/>
      <w:jc w:val="both"/>
    </w:pPr>
    <w:rPr>
      <w:rFonts w:ascii="Arial" w:hAnsi="Arial" w:cs="Arial"/>
      <w:b/>
      <w:kern w:val="1"/>
      <w:lang w:val="en-US"/>
    </w:rPr>
  </w:style>
  <w:style w:type="paragraph" w:styleId="Sumrio1">
    <w:name w:val="toc 1"/>
    <w:basedOn w:val="Normal"/>
    <w:next w:val="Normal"/>
    <w:uiPriority w:val="39"/>
    <w:qFormat/>
    <w:rPr>
      <w:lang w:val="en-US"/>
    </w:rPr>
  </w:style>
  <w:style w:type="paragraph" w:styleId="NormalWeb">
    <w:name w:val="Normal (Web)"/>
    <w:basedOn w:val="Normal"/>
    <w:uiPriority w:val="99"/>
    <w:pPr>
      <w:spacing w:before="280" w:after="280"/>
    </w:pPr>
  </w:style>
  <w:style w:type="paragraph" w:customStyle="1" w:styleId="Padro">
    <w:name w:val="Padrão"/>
    <w:pPr>
      <w:tabs>
        <w:tab w:val="left" w:pos="708"/>
      </w:tabs>
      <w:suppressAutoHyphens/>
      <w:spacing w:after="200" w:line="276" w:lineRule="auto"/>
    </w:pPr>
    <w:rPr>
      <w:rFonts w:eastAsia="SimSun" w:cs="Mangal"/>
      <w:color w:val="00000A"/>
      <w:sz w:val="24"/>
      <w:szCs w:val="24"/>
      <w:lang w:eastAsia="zh-CN" w:bidi="hi-IN"/>
    </w:rPr>
  </w:style>
  <w:style w:type="paragraph" w:customStyle="1" w:styleId="WW-Corpodotexto">
    <w:name w:val="WW-Corpo do texto"/>
    <w:basedOn w:val="Normal"/>
    <w:pPr>
      <w:widowControl w:val="0"/>
      <w:spacing w:after="120" w:line="100" w:lineRule="atLeast"/>
      <w:textAlignment w:val="baseline"/>
    </w:pPr>
    <w:rPr>
      <w:rFonts w:eastAsia="Arial Unicode MS" w:cs="Tahoma"/>
      <w:lang w:bidi="pt-BR"/>
    </w:rPr>
  </w:style>
  <w:style w:type="paragraph" w:customStyle="1" w:styleId="Corpodotexto">
    <w:name w:val="Corpo do texto"/>
    <w:basedOn w:val="Normal"/>
    <w:qFormat/>
    <w:rsid w:val="009E5183"/>
    <w:pPr>
      <w:widowControl w:val="0"/>
      <w:spacing w:after="120" w:line="100" w:lineRule="atLeast"/>
      <w:textAlignment w:val="baseline"/>
    </w:pPr>
    <w:rPr>
      <w:rFonts w:eastAsia="Arial Unicode MS" w:cs="Tahoma"/>
      <w:lang w:bidi="pt-BR"/>
    </w:rPr>
  </w:style>
  <w:style w:type="character" w:customStyle="1" w:styleId="Ttulo8Char">
    <w:name w:val="Título 8 Char"/>
    <w:link w:val="Ttulo8"/>
    <w:uiPriority w:val="9"/>
    <w:rsid w:val="00640724"/>
    <w:rPr>
      <w:b/>
      <w:sz w:val="24"/>
    </w:rPr>
  </w:style>
  <w:style w:type="paragraph" w:customStyle="1" w:styleId="Default">
    <w:name w:val="Default"/>
    <w:rsid w:val="00640724"/>
    <w:pPr>
      <w:autoSpaceDE w:val="0"/>
      <w:autoSpaceDN w:val="0"/>
      <w:adjustRightInd w:val="0"/>
    </w:pPr>
    <w:rPr>
      <w:color w:val="000000"/>
      <w:sz w:val="24"/>
      <w:szCs w:val="24"/>
    </w:rPr>
  </w:style>
  <w:style w:type="paragraph" w:customStyle="1" w:styleId="NIVELII">
    <w:name w:val="NIVEL II"/>
    <w:basedOn w:val="Normal"/>
    <w:link w:val="NIVELIIChar"/>
    <w:qFormat/>
    <w:rsid w:val="00640724"/>
    <w:pPr>
      <w:numPr>
        <w:ilvl w:val="1"/>
        <w:numId w:val="4"/>
      </w:numPr>
      <w:autoSpaceDE w:val="0"/>
      <w:autoSpaceDN w:val="0"/>
      <w:adjustRightInd w:val="0"/>
      <w:spacing w:after="240"/>
      <w:ind w:left="567" w:hanging="567"/>
      <w:jc w:val="both"/>
    </w:pPr>
    <w:rPr>
      <w:rFonts w:ascii="Arial" w:hAnsi="Arial" w:cs="Arial"/>
      <w:sz w:val="20"/>
      <w:szCs w:val="20"/>
    </w:rPr>
  </w:style>
  <w:style w:type="character" w:customStyle="1" w:styleId="NIVELIIChar">
    <w:name w:val="NIVEL II Char"/>
    <w:link w:val="NIVELII"/>
    <w:locked/>
    <w:rsid w:val="00640724"/>
    <w:rPr>
      <w:rFonts w:ascii="Arial" w:hAnsi="Arial" w:cs="Arial"/>
    </w:rPr>
  </w:style>
  <w:style w:type="paragraph" w:customStyle="1" w:styleId="NIVELIII">
    <w:name w:val="NIVEL III"/>
    <w:basedOn w:val="NIVELII"/>
    <w:link w:val="NIVELIIIChar"/>
    <w:qFormat/>
    <w:rsid w:val="00640724"/>
    <w:pPr>
      <w:numPr>
        <w:ilvl w:val="2"/>
      </w:numPr>
    </w:pPr>
  </w:style>
  <w:style w:type="character" w:customStyle="1" w:styleId="NIVELIIIChar">
    <w:name w:val="NIVEL III Char"/>
    <w:link w:val="NIVELIII"/>
    <w:locked/>
    <w:rsid w:val="00640724"/>
    <w:rPr>
      <w:rFonts w:ascii="Arial" w:hAnsi="Arial" w:cs="Arial"/>
    </w:rPr>
  </w:style>
  <w:style w:type="paragraph" w:customStyle="1" w:styleId="NT-SUBITEMSEMNUMEROLETRA">
    <w:name w:val="NT - SUBITEM SEM NUMERO/LETRA"/>
    <w:basedOn w:val="Normal"/>
    <w:link w:val="NT-SUBITEMSEMNUMEROLETRAChar"/>
    <w:qFormat/>
    <w:rsid w:val="00640724"/>
    <w:pPr>
      <w:autoSpaceDE w:val="0"/>
      <w:autoSpaceDN w:val="0"/>
      <w:adjustRightInd w:val="0"/>
      <w:spacing w:after="240"/>
      <w:ind w:firstLine="567"/>
      <w:jc w:val="both"/>
    </w:pPr>
    <w:rPr>
      <w:rFonts w:ascii="Arial" w:hAnsi="Arial" w:cs="Arial"/>
      <w:b/>
      <w:sz w:val="20"/>
      <w:szCs w:val="20"/>
    </w:rPr>
  </w:style>
  <w:style w:type="character" w:customStyle="1" w:styleId="NT-SUBITEMSEMNUMEROLETRAChar">
    <w:name w:val="NT - SUBITEM SEM NUMERO/LETRA Char"/>
    <w:link w:val="NT-SUBITEMSEMNUMEROLETRA"/>
    <w:locked/>
    <w:rsid w:val="00640724"/>
    <w:rPr>
      <w:rFonts w:ascii="Arial" w:hAnsi="Arial" w:cs="Arial"/>
      <w:b/>
    </w:rPr>
  </w:style>
  <w:style w:type="paragraph" w:customStyle="1" w:styleId="NIVELIV">
    <w:name w:val="NIVEL IV"/>
    <w:basedOn w:val="NIVELIII"/>
    <w:qFormat/>
    <w:rsid w:val="00640724"/>
    <w:pPr>
      <w:numPr>
        <w:ilvl w:val="3"/>
      </w:numPr>
      <w:tabs>
        <w:tab w:val="num" w:pos="0"/>
        <w:tab w:val="num" w:pos="360"/>
      </w:tabs>
      <w:ind w:left="1378" w:hanging="1021"/>
    </w:pPr>
  </w:style>
  <w:style w:type="paragraph" w:customStyle="1" w:styleId="NIVELV">
    <w:name w:val="NIVEL V"/>
    <w:basedOn w:val="NIVELIV"/>
    <w:qFormat/>
    <w:rsid w:val="00640724"/>
    <w:pPr>
      <w:numPr>
        <w:ilvl w:val="4"/>
      </w:numPr>
      <w:tabs>
        <w:tab w:val="num" w:pos="0"/>
        <w:tab w:val="num" w:pos="360"/>
      </w:tabs>
      <w:ind w:left="0" w:firstLine="0"/>
    </w:pPr>
  </w:style>
  <w:style w:type="paragraph" w:customStyle="1" w:styleId="western">
    <w:name w:val="western"/>
    <w:basedOn w:val="Normal"/>
    <w:rsid w:val="00640724"/>
    <w:pPr>
      <w:spacing w:before="100" w:beforeAutospacing="1" w:after="119"/>
    </w:pPr>
  </w:style>
  <w:style w:type="character" w:customStyle="1" w:styleId="st">
    <w:name w:val="st"/>
    <w:rsid w:val="00640724"/>
  </w:style>
  <w:style w:type="table" w:styleId="Tabelacomgrade">
    <w:name w:val="Table Grid"/>
    <w:basedOn w:val="Tabelanormal"/>
    <w:uiPriority w:val="39"/>
    <w:rsid w:val="006407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Standard"/>
    <w:next w:val="Textbody"/>
    <w:link w:val="TtuloChar"/>
    <w:qFormat/>
    <w:rsid w:val="00640724"/>
    <w:pPr>
      <w:keepNext/>
      <w:autoSpaceDN w:val="0"/>
      <w:spacing w:before="240" w:after="120"/>
    </w:pPr>
    <w:rPr>
      <w:rFonts w:ascii="Arial" w:eastAsia="MS Mincho" w:hAnsi="Arial"/>
      <w:sz w:val="28"/>
      <w:szCs w:val="28"/>
      <w:lang w:eastAsia="pt-BR" w:bidi="pt-BR"/>
    </w:rPr>
  </w:style>
  <w:style w:type="character" w:customStyle="1" w:styleId="TtuloChar1">
    <w:name w:val="Título Char1"/>
    <w:rsid w:val="00640724"/>
    <w:rPr>
      <w:rFonts w:ascii="Cambria" w:eastAsia="Times New Roman" w:hAnsi="Cambria" w:cs="Times New Roman"/>
      <w:b/>
      <w:bCs/>
      <w:kern w:val="28"/>
      <w:sz w:val="32"/>
      <w:szCs w:val="32"/>
      <w:lang w:eastAsia="zh-CN"/>
    </w:rPr>
  </w:style>
  <w:style w:type="paragraph" w:styleId="Corpodetexto2">
    <w:name w:val="Body Text 2"/>
    <w:basedOn w:val="Normal"/>
    <w:link w:val="Corpodetexto2Char"/>
    <w:uiPriority w:val="99"/>
    <w:unhideWhenUsed/>
    <w:rsid w:val="00640724"/>
    <w:pPr>
      <w:widowControl w:val="0"/>
      <w:autoSpaceDN w:val="0"/>
      <w:spacing w:after="120" w:line="480" w:lineRule="auto"/>
      <w:textAlignment w:val="baseline"/>
    </w:pPr>
    <w:rPr>
      <w:rFonts w:ascii="Tempus Sans ITC" w:hAnsi="Tempus Sans ITC" w:cs="Tempus Sans ITC"/>
      <w:i/>
      <w:color w:val="008080"/>
      <w:sz w:val="20"/>
      <w:szCs w:val="20"/>
      <w:lang w:val="x-none"/>
    </w:rPr>
  </w:style>
  <w:style w:type="character" w:customStyle="1" w:styleId="Corpodetexto2Char1">
    <w:name w:val="Corpo de texto 2 Char1"/>
    <w:uiPriority w:val="99"/>
    <w:semiHidden/>
    <w:rsid w:val="00640724"/>
    <w:rPr>
      <w:sz w:val="24"/>
      <w:szCs w:val="24"/>
      <w:lang w:eastAsia="zh-CN"/>
    </w:rPr>
  </w:style>
  <w:style w:type="paragraph" w:customStyle="1" w:styleId="TextoPargrafo">
    <w:name w:val="Texto Parágrafo"/>
    <w:basedOn w:val="Normal"/>
    <w:rsid w:val="00640724"/>
    <w:pPr>
      <w:keepLines/>
      <w:snapToGrid w:val="0"/>
      <w:spacing w:before="120" w:after="120" w:line="260" w:lineRule="exact"/>
      <w:ind w:firstLine="284"/>
      <w:jc w:val="both"/>
      <w:outlineLvl w:val="0"/>
    </w:pPr>
    <w:rPr>
      <w:rFonts w:ascii="Book Antiqua" w:hAnsi="Book Antiqua"/>
      <w:kern w:val="20"/>
      <w:sz w:val="22"/>
      <w:szCs w:val="20"/>
    </w:rPr>
  </w:style>
  <w:style w:type="character" w:customStyle="1" w:styleId="CorpodetextoChar">
    <w:name w:val="Corpo de texto Char"/>
    <w:aliases w:val="body text Char,bt Char,body tesx Char,contents Char,Texto independiente Char,bt1 Char,body text1 Char,body tesx1 Char,bt2 Char,body text2 Char,body tesx2 Char,bt3 Char,body text3 Char,body tesx3 Char,bt4 Char,body text4 Char,bt5 Char"/>
    <w:link w:val="Corpodetexto"/>
    <w:rsid w:val="00640724"/>
    <w:rPr>
      <w:rFonts w:ascii="Arial" w:hAnsi="Arial" w:cs="Arial"/>
      <w:sz w:val="32"/>
      <w:lang w:eastAsia="zh-CN"/>
    </w:rPr>
  </w:style>
  <w:style w:type="character" w:customStyle="1" w:styleId="apple-converted-space">
    <w:name w:val="apple-converted-space"/>
    <w:rsid w:val="00640724"/>
  </w:style>
  <w:style w:type="character" w:customStyle="1" w:styleId="Ttulo1Char">
    <w:name w:val="Título 1 Char"/>
    <w:aliases w:val="ModelerHeading1 Char,EMENTA Char,2 headline Char"/>
    <w:link w:val="Ttulo1"/>
    <w:rsid w:val="007D738E"/>
    <w:rPr>
      <w:rFonts w:ascii="Arial" w:hAnsi="Arial" w:cs="Arial"/>
      <w:b/>
      <w:sz w:val="32"/>
    </w:rPr>
  </w:style>
  <w:style w:type="character" w:customStyle="1" w:styleId="Ttulo2Char">
    <w:name w:val="Título 2 Char"/>
    <w:link w:val="Ttulo2"/>
    <w:rsid w:val="007D738E"/>
    <w:rPr>
      <w:rFonts w:ascii="Arial" w:hAnsi="Arial" w:cs="Arial"/>
      <w:b/>
      <w:bCs/>
      <w:i/>
      <w:iCs/>
      <w:sz w:val="28"/>
      <w:szCs w:val="28"/>
      <w:lang w:eastAsia="zh-CN"/>
    </w:rPr>
  </w:style>
  <w:style w:type="character" w:customStyle="1" w:styleId="Ttulo4Char">
    <w:name w:val="Título 4 Char"/>
    <w:link w:val="Ttulo4"/>
    <w:uiPriority w:val="9"/>
    <w:rsid w:val="007D738E"/>
    <w:rPr>
      <w:rFonts w:ascii="Arial" w:hAnsi="Arial" w:cs="Arial"/>
      <w:sz w:val="24"/>
      <w:lang w:eastAsia="zh-CN"/>
    </w:rPr>
  </w:style>
  <w:style w:type="character" w:customStyle="1" w:styleId="Ttulo6Char">
    <w:name w:val="Título 6 Char"/>
    <w:aliases w:val="Título Atividade Char"/>
    <w:link w:val="Ttulo6"/>
    <w:rsid w:val="007D738E"/>
    <w:rPr>
      <w:rFonts w:ascii="CG Omega" w:hAnsi="CG Omega" w:cs="CG Omega"/>
      <w:b/>
      <w:sz w:val="24"/>
    </w:rPr>
  </w:style>
  <w:style w:type="character" w:customStyle="1" w:styleId="Ttulo9Char">
    <w:name w:val="Título 9 Char"/>
    <w:link w:val="Ttulo9"/>
    <w:uiPriority w:val="9"/>
    <w:rsid w:val="007D738E"/>
    <w:rPr>
      <w:sz w:val="24"/>
      <w:szCs w:val="24"/>
    </w:rPr>
  </w:style>
  <w:style w:type="character" w:customStyle="1" w:styleId="CorpodetextoChar1">
    <w:name w:val="Corpo de texto Char1"/>
    <w:rsid w:val="007D738E"/>
    <w:rPr>
      <w:rFonts w:ascii="Arial" w:hAnsi="Arial" w:cs="Arial"/>
      <w:sz w:val="32"/>
      <w:lang w:eastAsia="zh-CN"/>
    </w:rPr>
  </w:style>
  <w:style w:type="character" w:customStyle="1" w:styleId="RodapChar1">
    <w:name w:val="Rodapé Char1"/>
    <w:link w:val="Rodap"/>
    <w:rsid w:val="007D738E"/>
    <w:rPr>
      <w:sz w:val="24"/>
      <w:szCs w:val="24"/>
      <w:lang w:eastAsia="zh-CN"/>
    </w:rPr>
  </w:style>
  <w:style w:type="paragraph" w:customStyle="1" w:styleId="Textodebalo1">
    <w:name w:val="Texto de balão1"/>
    <w:basedOn w:val="Normal"/>
    <w:rsid w:val="007D738E"/>
    <w:pPr>
      <w:spacing w:line="100" w:lineRule="atLeast"/>
    </w:pPr>
    <w:rPr>
      <w:kern w:val="1"/>
      <w:lang w:eastAsia="ar-SA"/>
    </w:rPr>
  </w:style>
  <w:style w:type="paragraph" w:customStyle="1" w:styleId="WW-Padro1">
    <w:name w:val="WW-Padrão1"/>
    <w:rsid w:val="007D738E"/>
    <w:pPr>
      <w:tabs>
        <w:tab w:val="left" w:pos="708"/>
      </w:tabs>
      <w:suppressAutoHyphens/>
      <w:spacing w:after="200" w:line="276" w:lineRule="auto"/>
    </w:pPr>
    <w:rPr>
      <w:rFonts w:eastAsia="SimSun" w:cs="Mangal"/>
      <w:color w:val="00000A"/>
      <w:sz w:val="24"/>
      <w:szCs w:val="24"/>
      <w:lang w:eastAsia="hi-IN" w:bidi="hi-IN"/>
    </w:rPr>
  </w:style>
  <w:style w:type="character" w:customStyle="1" w:styleId="RecuodecorpodetextoChar1">
    <w:name w:val="Recuo de corpo de texto Char1"/>
    <w:link w:val="Recuodecorpodetexto"/>
    <w:rsid w:val="007D738E"/>
    <w:rPr>
      <w:sz w:val="24"/>
      <w:lang w:eastAsia="zh-CN"/>
    </w:rPr>
  </w:style>
  <w:style w:type="numbering" w:customStyle="1" w:styleId="WWNum3">
    <w:name w:val="WWNum3"/>
    <w:rsid w:val="007D738E"/>
    <w:pPr>
      <w:numPr>
        <w:numId w:val="5"/>
      </w:numPr>
    </w:pPr>
  </w:style>
  <w:style w:type="paragraph" w:customStyle="1" w:styleId="BodyTextIndent21">
    <w:name w:val="Body Text Indent 21"/>
    <w:basedOn w:val="Normal"/>
    <w:rsid w:val="007D738E"/>
    <w:pPr>
      <w:spacing w:after="120" w:line="480" w:lineRule="auto"/>
      <w:ind w:left="283"/>
    </w:pPr>
  </w:style>
  <w:style w:type="character" w:customStyle="1" w:styleId="TextodebaloChar1">
    <w:name w:val="Texto de balão Char1"/>
    <w:link w:val="Textodebalo"/>
    <w:rsid w:val="007D738E"/>
    <w:rPr>
      <w:rFonts w:ascii="Tahoma" w:hAnsi="Tahoma" w:cs="Tahoma"/>
      <w:sz w:val="16"/>
      <w:szCs w:val="16"/>
      <w:lang w:eastAsia="zh-CN"/>
    </w:rPr>
  </w:style>
  <w:style w:type="paragraph" w:customStyle="1" w:styleId="BodyText31">
    <w:name w:val="Body Text 31"/>
    <w:basedOn w:val="Normal"/>
    <w:rsid w:val="007D738E"/>
    <w:pPr>
      <w:widowControl w:val="0"/>
    </w:pPr>
    <w:rPr>
      <w:rFonts w:eastAsia="Lucida Sans Unicode"/>
      <w:b/>
      <w:lang w:bidi="pt-BR"/>
    </w:rPr>
  </w:style>
  <w:style w:type="character" w:customStyle="1" w:styleId="Ttulo3Char">
    <w:name w:val="Título 3 Char"/>
    <w:link w:val="Ttulo3"/>
    <w:rsid w:val="003D024D"/>
    <w:rPr>
      <w:rFonts w:ascii="Arial" w:eastAsia="Microsoft YaHei" w:hAnsi="Arial" w:cs="Mangal"/>
      <w:sz w:val="28"/>
      <w:szCs w:val="28"/>
      <w:lang w:bidi="pt-BR"/>
    </w:rPr>
  </w:style>
  <w:style w:type="character" w:customStyle="1" w:styleId="LinkdaInternet">
    <w:name w:val="Link da Internet"/>
    <w:rsid w:val="003D024D"/>
    <w:rPr>
      <w:color w:val="0000FF"/>
      <w:u w:val="single"/>
    </w:rPr>
  </w:style>
  <w:style w:type="character" w:customStyle="1" w:styleId="ListLabel1">
    <w:name w:val="ListLabel 1"/>
    <w:rsid w:val="003D024D"/>
    <w:rPr>
      <w:rFonts w:eastAsia="Calibri"/>
    </w:rPr>
  </w:style>
  <w:style w:type="character" w:customStyle="1" w:styleId="ListLabel2">
    <w:name w:val="ListLabel 2"/>
    <w:rsid w:val="003D024D"/>
    <w:rPr>
      <w:rFonts w:eastAsia="Century Gothic"/>
    </w:rPr>
  </w:style>
  <w:style w:type="character" w:customStyle="1" w:styleId="ListLabel3">
    <w:name w:val="ListLabel 3"/>
    <w:rsid w:val="003D024D"/>
    <w:rPr>
      <w:b/>
      <w:i w:val="0"/>
    </w:rPr>
  </w:style>
  <w:style w:type="character" w:customStyle="1" w:styleId="ListLabel4">
    <w:name w:val="ListLabel 4"/>
    <w:rsid w:val="003D024D"/>
    <w:rPr>
      <w:rFonts w:cs="Courier New"/>
    </w:rPr>
  </w:style>
  <w:style w:type="character" w:customStyle="1" w:styleId="ListLabel5">
    <w:name w:val="ListLabel 5"/>
    <w:rsid w:val="003D024D"/>
    <w:rPr>
      <w:rFonts w:eastAsia="ArialMT" w:cs="Times New Roman"/>
    </w:rPr>
  </w:style>
  <w:style w:type="character" w:customStyle="1" w:styleId="ListLabel6">
    <w:name w:val="ListLabel 6"/>
    <w:rsid w:val="003D024D"/>
    <w:rPr>
      <w:rFonts w:eastAsia="Times New Roman" w:cs="Calibri"/>
    </w:rPr>
  </w:style>
  <w:style w:type="character" w:customStyle="1" w:styleId="ListLabel7">
    <w:name w:val="ListLabel 7"/>
    <w:rsid w:val="003D024D"/>
    <w:rPr>
      <w:rFonts w:cs="Symbol"/>
    </w:rPr>
  </w:style>
  <w:style w:type="character" w:customStyle="1" w:styleId="ListLabel8">
    <w:name w:val="ListLabel 8"/>
    <w:rsid w:val="003D024D"/>
    <w:rPr>
      <w:rFonts w:cs="Courier New"/>
    </w:rPr>
  </w:style>
  <w:style w:type="character" w:customStyle="1" w:styleId="ListLabel9">
    <w:name w:val="ListLabel 9"/>
    <w:rsid w:val="003D024D"/>
    <w:rPr>
      <w:rFonts w:cs="Wingdings"/>
    </w:rPr>
  </w:style>
  <w:style w:type="paragraph" w:customStyle="1" w:styleId="Ttulododocumento">
    <w:name w:val="Título do documento"/>
    <w:basedOn w:val="Normal"/>
    <w:rsid w:val="003D024D"/>
    <w:pPr>
      <w:keepNext/>
      <w:widowControl w:val="0"/>
      <w:spacing w:before="240" w:after="120" w:line="100" w:lineRule="atLeast"/>
      <w:textAlignment w:val="baseline"/>
    </w:pPr>
    <w:rPr>
      <w:rFonts w:ascii="Arial" w:eastAsia="Microsoft YaHei" w:hAnsi="Arial" w:cs="Mangal"/>
      <w:sz w:val="28"/>
      <w:szCs w:val="28"/>
      <w:lang w:bidi="pt-BR"/>
    </w:rPr>
  </w:style>
  <w:style w:type="paragraph" w:styleId="Corpodetexto3">
    <w:name w:val="Body Text 3"/>
    <w:basedOn w:val="Normal"/>
    <w:link w:val="Corpodetexto3Char"/>
    <w:uiPriority w:val="99"/>
    <w:rsid w:val="003D024D"/>
    <w:pPr>
      <w:widowControl w:val="0"/>
      <w:spacing w:line="100" w:lineRule="atLeast"/>
      <w:textAlignment w:val="baseline"/>
    </w:pPr>
    <w:rPr>
      <w:rFonts w:eastAsia="Arial Unicode MS"/>
      <w:b/>
      <w:lang w:bidi="pt-BR"/>
    </w:rPr>
  </w:style>
  <w:style w:type="character" w:customStyle="1" w:styleId="Corpodetexto3Char">
    <w:name w:val="Corpo de texto 3 Char"/>
    <w:link w:val="Corpodetexto3"/>
    <w:rsid w:val="003D024D"/>
    <w:rPr>
      <w:rFonts w:eastAsia="Arial Unicode MS"/>
      <w:b/>
      <w:sz w:val="24"/>
      <w:szCs w:val="24"/>
      <w:lang w:bidi="pt-BR"/>
    </w:rPr>
  </w:style>
  <w:style w:type="paragraph" w:customStyle="1" w:styleId="Citaes">
    <w:name w:val="Citações"/>
    <w:basedOn w:val="Normal"/>
    <w:rsid w:val="003D024D"/>
    <w:pPr>
      <w:widowControl w:val="0"/>
      <w:spacing w:line="100" w:lineRule="atLeast"/>
      <w:textAlignment w:val="baseline"/>
    </w:pPr>
    <w:rPr>
      <w:rFonts w:eastAsia="Arial Unicode MS" w:cs="Tahoma"/>
      <w:lang w:bidi="pt-BR"/>
    </w:rPr>
  </w:style>
  <w:style w:type="character" w:customStyle="1" w:styleId="SubttuloChar">
    <w:name w:val="Subtítulo Char"/>
    <w:link w:val="Subttulo"/>
    <w:rsid w:val="003D024D"/>
    <w:rPr>
      <w:b/>
      <w:sz w:val="24"/>
      <w:lang w:eastAsia="zh-CN"/>
    </w:rPr>
  </w:style>
  <w:style w:type="paragraph" w:customStyle="1" w:styleId="ctl">
    <w:name w:val="ctl"/>
    <w:basedOn w:val="Normal"/>
    <w:rsid w:val="0098100E"/>
    <w:pPr>
      <w:spacing w:before="100" w:beforeAutospacing="1" w:after="119"/>
    </w:pPr>
    <w:rPr>
      <w:color w:val="000000"/>
    </w:rPr>
  </w:style>
  <w:style w:type="character" w:customStyle="1" w:styleId="PargrafodaListaChar">
    <w:name w:val="Parágrafo da Lista Char"/>
    <w:aliases w:val="Lista Itens Char,List Paragraph Char,Normal com bullets Char"/>
    <w:link w:val="PargrafodaLista"/>
    <w:locked/>
    <w:rsid w:val="00F141C2"/>
    <w:rPr>
      <w:sz w:val="24"/>
      <w:szCs w:val="24"/>
      <w:lang w:eastAsia="zh-CN"/>
    </w:rPr>
  </w:style>
  <w:style w:type="paragraph" w:customStyle="1" w:styleId="ecmsonormal">
    <w:name w:val="ec_msonormal"/>
    <w:basedOn w:val="Normal"/>
    <w:rsid w:val="00744508"/>
    <w:pPr>
      <w:spacing w:after="324"/>
    </w:pPr>
  </w:style>
  <w:style w:type="paragraph" w:customStyle="1" w:styleId="Nivel01">
    <w:name w:val="Nivel 01"/>
    <w:basedOn w:val="Ttulo1"/>
    <w:next w:val="Normal"/>
    <w:link w:val="Nivel01Char"/>
    <w:qFormat/>
    <w:rsid w:val="00BD67C0"/>
    <w:pPr>
      <w:keepLines/>
      <w:numPr>
        <w:numId w:val="6"/>
      </w:numPr>
      <w:tabs>
        <w:tab w:val="left" w:pos="567"/>
      </w:tabs>
      <w:overflowPunct/>
      <w:autoSpaceDE/>
      <w:spacing w:before="240"/>
      <w:jc w:val="both"/>
      <w:textAlignment w:val="auto"/>
    </w:pPr>
    <w:rPr>
      <w:rFonts w:ascii="Ecofont_Spranq_eco_Sans" w:eastAsia="MS Gothic" w:hAnsi="Ecofont_Spranq_eco_Sans" w:cs="Times New Roman"/>
      <w:bCs/>
      <w:color w:val="000000"/>
      <w:sz w:val="20"/>
    </w:rPr>
  </w:style>
  <w:style w:type="character" w:customStyle="1" w:styleId="Nivel01Char">
    <w:name w:val="Nivel 01 Char"/>
    <w:link w:val="Nivel01"/>
    <w:rsid w:val="00BD67C0"/>
    <w:rPr>
      <w:rFonts w:ascii="Ecofont_Spranq_eco_Sans" w:eastAsia="MS Gothic" w:hAnsi="Ecofont_Spranq_eco_Sans"/>
      <w:b/>
      <w:bCs/>
      <w:color w:val="000000"/>
    </w:rPr>
  </w:style>
  <w:style w:type="character" w:customStyle="1" w:styleId="WW8Num10z4">
    <w:name w:val="WW8Num10z4"/>
    <w:rsid w:val="00A27BDC"/>
  </w:style>
  <w:style w:type="character" w:customStyle="1" w:styleId="WW8Num10z5">
    <w:name w:val="WW8Num10z5"/>
    <w:rsid w:val="00A27BDC"/>
  </w:style>
  <w:style w:type="character" w:customStyle="1" w:styleId="WW8Num10z6">
    <w:name w:val="WW8Num10z6"/>
    <w:rsid w:val="00A27BDC"/>
  </w:style>
  <w:style w:type="character" w:customStyle="1" w:styleId="WW8Num10z7">
    <w:name w:val="WW8Num10z7"/>
    <w:rsid w:val="00A27BDC"/>
  </w:style>
  <w:style w:type="character" w:customStyle="1" w:styleId="WW8Num10z8">
    <w:name w:val="WW8Num10z8"/>
    <w:rsid w:val="00A27BDC"/>
  </w:style>
  <w:style w:type="character" w:customStyle="1" w:styleId="WW8Num11z4">
    <w:name w:val="WW8Num11z4"/>
    <w:rsid w:val="00A27BDC"/>
  </w:style>
  <w:style w:type="character" w:customStyle="1" w:styleId="WW8Num11z5">
    <w:name w:val="WW8Num11z5"/>
    <w:rsid w:val="00A27BDC"/>
  </w:style>
  <w:style w:type="character" w:customStyle="1" w:styleId="WW8Num11z6">
    <w:name w:val="WW8Num11z6"/>
    <w:rsid w:val="00A27BDC"/>
  </w:style>
  <w:style w:type="character" w:customStyle="1" w:styleId="WW8Num11z7">
    <w:name w:val="WW8Num11z7"/>
    <w:rsid w:val="00A27BDC"/>
  </w:style>
  <w:style w:type="character" w:customStyle="1" w:styleId="WW8Num11z8">
    <w:name w:val="WW8Num11z8"/>
    <w:rsid w:val="00A27BDC"/>
  </w:style>
  <w:style w:type="character" w:customStyle="1" w:styleId="WW8Num14z4">
    <w:name w:val="WW8Num14z4"/>
    <w:rsid w:val="00A27BDC"/>
  </w:style>
  <w:style w:type="character" w:customStyle="1" w:styleId="WW8Num14z5">
    <w:name w:val="WW8Num14z5"/>
    <w:rsid w:val="00A27BDC"/>
  </w:style>
  <w:style w:type="character" w:customStyle="1" w:styleId="WW8Num14z6">
    <w:name w:val="WW8Num14z6"/>
    <w:rsid w:val="00A27BDC"/>
  </w:style>
  <w:style w:type="character" w:customStyle="1" w:styleId="WW8Num14z7">
    <w:name w:val="WW8Num14z7"/>
    <w:rsid w:val="00A27BDC"/>
  </w:style>
  <w:style w:type="character" w:customStyle="1" w:styleId="WW8Num14z8">
    <w:name w:val="WW8Num14z8"/>
    <w:rsid w:val="00A27BDC"/>
  </w:style>
  <w:style w:type="character" w:customStyle="1" w:styleId="WW8Num15z1">
    <w:name w:val="WW8Num15z1"/>
    <w:rsid w:val="00A27BDC"/>
    <w:rPr>
      <w:rFonts w:ascii="Courier New" w:hAnsi="Courier New" w:cs="Courier New"/>
    </w:rPr>
  </w:style>
  <w:style w:type="character" w:customStyle="1" w:styleId="WW8Num15z2">
    <w:name w:val="WW8Num15z2"/>
    <w:rsid w:val="00A27BDC"/>
    <w:rPr>
      <w:rFonts w:ascii="Wingdings" w:hAnsi="Wingdings" w:cs="Wingdings"/>
    </w:rPr>
  </w:style>
  <w:style w:type="character" w:customStyle="1" w:styleId="WW8Num15z3">
    <w:name w:val="WW8Num15z3"/>
    <w:rsid w:val="00A27BDC"/>
  </w:style>
  <w:style w:type="character" w:customStyle="1" w:styleId="WW8Num15z4">
    <w:name w:val="WW8Num15z4"/>
    <w:rsid w:val="00A27BDC"/>
  </w:style>
  <w:style w:type="character" w:customStyle="1" w:styleId="WW8Num15z5">
    <w:name w:val="WW8Num15z5"/>
    <w:rsid w:val="00A27BDC"/>
  </w:style>
  <w:style w:type="character" w:customStyle="1" w:styleId="WW8Num15z6">
    <w:name w:val="WW8Num15z6"/>
    <w:rsid w:val="00A27BDC"/>
  </w:style>
  <w:style w:type="character" w:customStyle="1" w:styleId="WW8Num15z7">
    <w:name w:val="WW8Num15z7"/>
    <w:rsid w:val="00A27BDC"/>
  </w:style>
  <w:style w:type="character" w:customStyle="1" w:styleId="WW8Num15z8">
    <w:name w:val="WW8Num15z8"/>
    <w:rsid w:val="00A27BDC"/>
  </w:style>
  <w:style w:type="character" w:customStyle="1" w:styleId="WW8Num19z4">
    <w:name w:val="WW8Num19z4"/>
    <w:rsid w:val="00A27BDC"/>
  </w:style>
  <w:style w:type="character" w:customStyle="1" w:styleId="WW8Num19z5">
    <w:name w:val="WW8Num19z5"/>
    <w:rsid w:val="00A27BDC"/>
  </w:style>
  <w:style w:type="character" w:customStyle="1" w:styleId="WW8Num19z6">
    <w:name w:val="WW8Num19z6"/>
    <w:rsid w:val="00A27BDC"/>
  </w:style>
  <w:style w:type="character" w:customStyle="1" w:styleId="WW8Num19z7">
    <w:name w:val="WW8Num19z7"/>
    <w:rsid w:val="00A27BDC"/>
  </w:style>
  <w:style w:type="character" w:customStyle="1" w:styleId="WW8Num19z8">
    <w:name w:val="WW8Num19z8"/>
    <w:rsid w:val="00A27BDC"/>
  </w:style>
  <w:style w:type="character" w:customStyle="1" w:styleId="WW8Num21z3">
    <w:name w:val="WW8Num21z3"/>
    <w:rsid w:val="00A27BDC"/>
  </w:style>
  <w:style w:type="character" w:customStyle="1" w:styleId="WW8Num21z4">
    <w:name w:val="WW8Num21z4"/>
    <w:rsid w:val="00A27BDC"/>
  </w:style>
  <w:style w:type="character" w:customStyle="1" w:styleId="WW8Num21z5">
    <w:name w:val="WW8Num21z5"/>
    <w:rsid w:val="00A27BDC"/>
  </w:style>
  <w:style w:type="character" w:customStyle="1" w:styleId="WW8Num21z6">
    <w:name w:val="WW8Num21z6"/>
    <w:rsid w:val="00A27BDC"/>
  </w:style>
  <w:style w:type="character" w:customStyle="1" w:styleId="WW8Num21z7">
    <w:name w:val="WW8Num21z7"/>
    <w:rsid w:val="00A27BDC"/>
  </w:style>
  <w:style w:type="character" w:customStyle="1" w:styleId="WW8Num21z8">
    <w:name w:val="WW8Num21z8"/>
    <w:rsid w:val="00A27BDC"/>
  </w:style>
  <w:style w:type="character" w:customStyle="1" w:styleId="WW8Num23z1">
    <w:name w:val="WW8Num23z1"/>
    <w:rsid w:val="00A27BDC"/>
    <w:rPr>
      <w:b/>
      <w:sz w:val="24"/>
    </w:rPr>
  </w:style>
  <w:style w:type="character" w:customStyle="1" w:styleId="WW8Num23z2">
    <w:name w:val="WW8Num23z2"/>
    <w:rsid w:val="00A27BDC"/>
    <w:rPr>
      <w:b/>
    </w:rPr>
  </w:style>
  <w:style w:type="character" w:customStyle="1" w:styleId="WW8Num24z1">
    <w:name w:val="WW8Num24z1"/>
    <w:rsid w:val="00A27BDC"/>
  </w:style>
  <w:style w:type="character" w:customStyle="1" w:styleId="WW8Num24z3">
    <w:name w:val="WW8Num24z3"/>
    <w:rsid w:val="00A27BDC"/>
  </w:style>
  <w:style w:type="character" w:customStyle="1" w:styleId="WW8Num24z4">
    <w:name w:val="WW8Num24z4"/>
    <w:rsid w:val="00A27BDC"/>
  </w:style>
  <w:style w:type="character" w:customStyle="1" w:styleId="WW8Num24z5">
    <w:name w:val="WW8Num24z5"/>
    <w:rsid w:val="00A27BDC"/>
  </w:style>
  <w:style w:type="character" w:customStyle="1" w:styleId="WW8Num24z6">
    <w:name w:val="WW8Num24z6"/>
    <w:rsid w:val="00A27BDC"/>
  </w:style>
  <w:style w:type="character" w:customStyle="1" w:styleId="WW8Num24z7">
    <w:name w:val="WW8Num24z7"/>
    <w:rsid w:val="00A27BDC"/>
  </w:style>
  <w:style w:type="character" w:customStyle="1" w:styleId="WW8Num24z8">
    <w:name w:val="WW8Num24z8"/>
    <w:rsid w:val="00A27BDC"/>
  </w:style>
  <w:style w:type="character" w:customStyle="1" w:styleId="WW8Num25z3">
    <w:name w:val="WW8Num25z3"/>
    <w:rsid w:val="00A27BDC"/>
  </w:style>
  <w:style w:type="character" w:customStyle="1" w:styleId="WW8Num25z4">
    <w:name w:val="WW8Num25z4"/>
    <w:rsid w:val="00A27BDC"/>
  </w:style>
  <w:style w:type="character" w:customStyle="1" w:styleId="WW8Num25z5">
    <w:name w:val="WW8Num25z5"/>
    <w:rsid w:val="00A27BDC"/>
  </w:style>
  <w:style w:type="character" w:customStyle="1" w:styleId="WW8Num25z6">
    <w:name w:val="WW8Num25z6"/>
    <w:rsid w:val="00A27BDC"/>
  </w:style>
  <w:style w:type="character" w:customStyle="1" w:styleId="WW8Num25z7">
    <w:name w:val="WW8Num25z7"/>
    <w:rsid w:val="00A27BDC"/>
  </w:style>
  <w:style w:type="character" w:customStyle="1" w:styleId="WW8Num25z8">
    <w:name w:val="WW8Num25z8"/>
    <w:rsid w:val="00A27BDC"/>
  </w:style>
  <w:style w:type="character" w:customStyle="1" w:styleId="WW8Num26z1">
    <w:name w:val="WW8Num26z1"/>
    <w:rsid w:val="00A27BDC"/>
  </w:style>
  <w:style w:type="character" w:customStyle="1" w:styleId="WW8Num26z2">
    <w:name w:val="WW8Num26z2"/>
    <w:rsid w:val="00A27BDC"/>
  </w:style>
  <w:style w:type="character" w:customStyle="1" w:styleId="WW8Num26z3">
    <w:name w:val="WW8Num26z3"/>
    <w:rsid w:val="00A27BDC"/>
  </w:style>
  <w:style w:type="character" w:customStyle="1" w:styleId="WW8Num26z4">
    <w:name w:val="WW8Num26z4"/>
    <w:rsid w:val="00A27BDC"/>
  </w:style>
  <w:style w:type="character" w:customStyle="1" w:styleId="WW8Num26z5">
    <w:name w:val="WW8Num26z5"/>
    <w:rsid w:val="00A27BDC"/>
  </w:style>
  <w:style w:type="character" w:customStyle="1" w:styleId="WW8Num26z6">
    <w:name w:val="WW8Num26z6"/>
    <w:rsid w:val="00A27BDC"/>
  </w:style>
  <w:style w:type="character" w:customStyle="1" w:styleId="WW8Num26z7">
    <w:name w:val="WW8Num26z7"/>
    <w:rsid w:val="00A27BDC"/>
  </w:style>
  <w:style w:type="character" w:customStyle="1" w:styleId="WW8Num26z8">
    <w:name w:val="WW8Num26z8"/>
    <w:rsid w:val="00A27BDC"/>
  </w:style>
  <w:style w:type="character" w:customStyle="1" w:styleId="WW8Num27z1">
    <w:name w:val="WW8Num27z1"/>
    <w:rsid w:val="00A27BDC"/>
  </w:style>
  <w:style w:type="character" w:customStyle="1" w:styleId="WW8Num27z2">
    <w:name w:val="WW8Num27z2"/>
    <w:rsid w:val="00A27BDC"/>
  </w:style>
  <w:style w:type="character" w:customStyle="1" w:styleId="WW8Num27z3">
    <w:name w:val="WW8Num27z3"/>
    <w:rsid w:val="00A27BDC"/>
  </w:style>
  <w:style w:type="character" w:customStyle="1" w:styleId="WW8Num27z4">
    <w:name w:val="WW8Num27z4"/>
    <w:rsid w:val="00A27BDC"/>
  </w:style>
  <w:style w:type="character" w:customStyle="1" w:styleId="WW8Num27z5">
    <w:name w:val="WW8Num27z5"/>
    <w:rsid w:val="00A27BDC"/>
  </w:style>
  <w:style w:type="character" w:customStyle="1" w:styleId="WW8Num27z6">
    <w:name w:val="WW8Num27z6"/>
    <w:rsid w:val="00A27BDC"/>
  </w:style>
  <w:style w:type="character" w:customStyle="1" w:styleId="WW8Num27z7">
    <w:name w:val="WW8Num27z7"/>
    <w:rsid w:val="00A27BDC"/>
  </w:style>
  <w:style w:type="character" w:customStyle="1" w:styleId="WW8Num27z8">
    <w:name w:val="WW8Num27z8"/>
    <w:rsid w:val="00A27BDC"/>
  </w:style>
  <w:style w:type="character" w:customStyle="1" w:styleId="WW8Num28z1">
    <w:name w:val="WW8Num28z1"/>
    <w:rsid w:val="00A27BDC"/>
  </w:style>
  <w:style w:type="character" w:customStyle="1" w:styleId="WW8Num28z2">
    <w:name w:val="WW8Num28z2"/>
    <w:rsid w:val="00A27BDC"/>
    <w:rPr>
      <w:b/>
    </w:rPr>
  </w:style>
  <w:style w:type="character" w:customStyle="1" w:styleId="WW8Num28z3">
    <w:name w:val="WW8Num28z3"/>
    <w:rsid w:val="00A27BDC"/>
  </w:style>
  <w:style w:type="character" w:customStyle="1" w:styleId="WW8Num28z4">
    <w:name w:val="WW8Num28z4"/>
    <w:rsid w:val="00A27BDC"/>
  </w:style>
  <w:style w:type="character" w:customStyle="1" w:styleId="WW8Num28z5">
    <w:name w:val="WW8Num28z5"/>
    <w:rsid w:val="00A27BDC"/>
  </w:style>
  <w:style w:type="character" w:customStyle="1" w:styleId="WW8Num28z6">
    <w:name w:val="WW8Num28z6"/>
    <w:rsid w:val="00A27BDC"/>
  </w:style>
  <w:style w:type="character" w:customStyle="1" w:styleId="WW8Num28z7">
    <w:name w:val="WW8Num28z7"/>
    <w:rsid w:val="00A27BDC"/>
  </w:style>
  <w:style w:type="character" w:customStyle="1" w:styleId="WW8Num28z8">
    <w:name w:val="WW8Num28z8"/>
    <w:rsid w:val="00A27BDC"/>
  </w:style>
  <w:style w:type="character" w:customStyle="1" w:styleId="WW-DefaultParagraphFont">
    <w:name w:val="WW-Default Paragraph Font"/>
    <w:rsid w:val="00A27BDC"/>
  </w:style>
  <w:style w:type="character" w:customStyle="1" w:styleId="WW8Num32z1">
    <w:name w:val="WW8Num32z1"/>
    <w:rsid w:val="00A27BDC"/>
    <w:rPr>
      <w:rFonts w:ascii="Courier New" w:hAnsi="Courier New" w:cs="Courier New"/>
    </w:rPr>
  </w:style>
  <w:style w:type="character" w:customStyle="1" w:styleId="WW8Num32z2">
    <w:name w:val="WW8Num32z2"/>
    <w:rsid w:val="00A27BDC"/>
    <w:rPr>
      <w:rFonts w:ascii="Wingdings" w:hAnsi="Wingdings" w:cs="Wingdings"/>
    </w:rPr>
  </w:style>
  <w:style w:type="character" w:customStyle="1" w:styleId="WW8Num33z2">
    <w:name w:val="WW8Num33z2"/>
    <w:rsid w:val="00A27BDC"/>
    <w:rPr>
      <w:rFonts w:ascii="Wingdings" w:hAnsi="Wingdings" w:cs="Wingdings"/>
    </w:rPr>
  </w:style>
  <w:style w:type="character" w:customStyle="1" w:styleId="WW8Num36z1">
    <w:name w:val="WW8Num36z1"/>
    <w:rsid w:val="00A27BDC"/>
    <w:rPr>
      <w:rFonts w:ascii="Courier New" w:hAnsi="Courier New" w:cs="Courier New"/>
    </w:rPr>
  </w:style>
  <w:style w:type="character" w:customStyle="1" w:styleId="WW8Num36z3">
    <w:name w:val="WW8Num36z3"/>
    <w:rsid w:val="00A27BDC"/>
    <w:rPr>
      <w:rFonts w:ascii="Symbol" w:hAnsi="Symbol" w:cs="Symbol"/>
    </w:rPr>
  </w:style>
  <w:style w:type="character" w:customStyle="1" w:styleId="WW8Num37z1">
    <w:name w:val="WW8Num37z1"/>
    <w:rsid w:val="00A27BDC"/>
    <w:rPr>
      <w:rFonts w:ascii="Courier New" w:hAnsi="Courier New" w:cs="Courier New"/>
    </w:rPr>
  </w:style>
  <w:style w:type="character" w:customStyle="1" w:styleId="WW8Num37z2">
    <w:name w:val="WW8Num37z2"/>
    <w:rsid w:val="00A27BDC"/>
    <w:rPr>
      <w:rFonts w:ascii="Wingdings" w:hAnsi="Wingdings" w:cs="Wingdings"/>
    </w:rPr>
  </w:style>
  <w:style w:type="paragraph" w:customStyle="1" w:styleId="Corponico">
    <w:name w:val="Corpo único"/>
    <w:basedOn w:val="Normal"/>
    <w:rsid w:val="00A27BDC"/>
    <w:pPr>
      <w:spacing w:after="240"/>
      <w:jc w:val="both"/>
    </w:pPr>
    <w:rPr>
      <w:szCs w:val="20"/>
    </w:rPr>
  </w:style>
  <w:style w:type="paragraph" w:customStyle="1" w:styleId="NormalArial">
    <w:name w:val="Normal + Arial"/>
    <w:basedOn w:val="Normal"/>
    <w:rsid w:val="00A27BDC"/>
    <w:pPr>
      <w:spacing w:line="360" w:lineRule="auto"/>
      <w:jc w:val="both"/>
    </w:pPr>
    <w:rPr>
      <w:rFonts w:ascii="Arial" w:hAnsi="Arial" w:cs="Arial"/>
      <w:smallCaps/>
    </w:rPr>
  </w:style>
  <w:style w:type="paragraph" w:customStyle="1" w:styleId="textbody0">
    <w:name w:val="textbody"/>
    <w:basedOn w:val="Normal"/>
    <w:rsid w:val="00A27BDC"/>
    <w:pPr>
      <w:spacing w:before="100" w:beforeAutospacing="1" w:after="100" w:afterAutospacing="1"/>
    </w:pPr>
  </w:style>
  <w:style w:type="paragraph" w:customStyle="1" w:styleId="textoalinhadoesquerda">
    <w:name w:val="texto_alinhado_esquerda"/>
    <w:basedOn w:val="Normal"/>
    <w:rsid w:val="00A27BDC"/>
    <w:pPr>
      <w:spacing w:before="100" w:beforeAutospacing="1" w:after="100" w:afterAutospacing="1"/>
    </w:pPr>
  </w:style>
  <w:style w:type="paragraph" w:customStyle="1" w:styleId="textocentralizado">
    <w:name w:val="texto_centralizado"/>
    <w:basedOn w:val="Normal"/>
    <w:rsid w:val="00A27BDC"/>
    <w:pPr>
      <w:spacing w:before="100" w:beforeAutospacing="1" w:after="100" w:afterAutospacing="1"/>
    </w:pPr>
  </w:style>
  <w:style w:type="paragraph" w:customStyle="1" w:styleId="textojustificado">
    <w:name w:val="texto_justificado"/>
    <w:basedOn w:val="Normal"/>
    <w:rsid w:val="00A27BDC"/>
    <w:pPr>
      <w:spacing w:before="100" w:beforeAutospacing="1" w:after="100" w:afterAutospacing="1"/>
    </w:pPr>
  </w:style>
  <w:style w:type="paragraph" w:customStyle="1" w:styleId="textojustificado14">
    <w:name w:val="texto_justificado_14"/>
    <w:basedOn w:val="Normal"/>
    <w:rsid w:val="00A27BDC"/>
    <w:pPr>
      <w:spacing w:before="100" w:beforeAutospacing="1" w:after="100" w:afterAutospacing="1"/>
    </w:pPr>
  </w:style>
  <w:style w:type="paragraph" w:styleId="Sumrio2">
    <w:name w:val="toc 2"/>
    <w:basedOn w:val="Normal"/>
    <w:next w:val="Normal"/>
    <w:autoRedefine/>
    <w:uiPriority w:val="39"/>
    <w:unhideWhenUsed/>
    <w:qFormat/>
    <w:rsid w:val="00D768AD"/>
    <w:pPr>
      <w:spacing w:line="276" w:lineRule="auto"/>
      <w:ind w:left="709"/>
      <w:jc w:val="both"/>
    </w:pPr>
  </w:style>
  <w:style w:type="character" w:customStyle="1" w:styleId="normaltextrun">
    <w:name w:val="normaltextrun"/>
    <w:rsid w:val="002361E1"/>
  </w:style>
  <w:style w:type="paragraph" w:styleId="Citao">
    <w:name w:val="Quote"/>
    <w:basedOn w:val="Normal"/>
    <w:next w:val="Normal"/>
    <w:link w:val="CitaoChar"/>
    <w:uiPriority w:val="29"/>
    <w:qFormat/>
    <w:rsid w:val="0056375F"/>
    <w:pPr>
      <w:widowControl w:val="0"/>
      <w:spacing w:line="100" w:lineRule="atLeast"/>
      <w:textAlignment w:val="baseline"/>
    </w:pPr>
    <w:rPr>
      <w:rFonts w:eastAsia="Arial Unicode MS" w:cs="Tahoma"/>
      <w:i/>
      <w:iCs/>
      <w:color w:val="000000"/>
      <w:lang w:bidi="pt-BR"/>
    </w:rPr>
  </w:style>
  <w:style w:type="character" w:customStyle="1" w:styleId="CitaoChar">
    <w:name w:val="Citação Char"/>
    <w:link w:val="Citao"/>
    <w:uiPriority w:val="29"/>
    <w:rsid w:val="0056375F"/>
    <w:rPr>
      <w:rFonts w:eastAsia="Arial Unicode MS" w:cs="Tahoma"/>
      <w:i/>
      <w:iCs/>
      <w:color w:val="000000"/>
      <w:sz w:val="24"/>
      <w:szCs w:val="24"/>
      <w:lang w:bidi="pt-BR"/>
    </w:rPr>
  </w:style>
  <w:style w:type="character" w:customStyle="1" w:styleId="texto-dou">
    <w:name w:val="texto-dou"/>
    <w:rsid w:val="0056375F"/>
  </w:style>
  <w:style w:type="character" w:customStyle="1" w:styleId="Ttulo7Char">
    <w:name w:val="Título 7 Char"/>
    <w:link w:val="Ttulo7"/>
    <w:uiPriority w:val="9"/>
    <w:rsid w:val="005C77E9"/>
    <w:rPr>
      <w:rFonts w:ascii="Cambria" w:hAnsi="Cambria"/>
      <w:i/>
      <w:iCs/>
      <w:color w:val="243F60"/>
      <w:sz w:val="24"/>
      <w:szCs w:val="22"/>
    </w:rPr>
  </w:style>
  <w:style w:type="character" w:customStyle="1" w:styleId="Outro">
    <w:name w:val="Outro_"/>
    <w:link w:val="Outro0"/>
    <w:rsid w:val="005C77E9"/>
    <w:rPr>
      <w:rFonts w:ascii="Courier New" w:eastAsia="Courier New" w:hAnsi="Courier New" w:cs="Courier New"/>
      <w:shd w:val="clear" w:color="auto" w:fill="FFFFFF"/>
    </w:rPr>
  </w:style>
  <w:style w:type="paragraph" w:customStyle="1" w:styleId="Outro0">
    <w:name w:val="Outro"/>
    <w:basedOn w:val="Normal"/>
    <w:link w:val="Outro"/>
    <w:rsid w:val="005C77E9"/>
    <w:pPr>
      <w:widowControl w:val="0"/>
      <w:shd w:val="clear" w:color="auto" w:fill="FFFFFF"/>
      <w:spacing w:after="240"/>
    </w:pPr>
    <w:rPr>
      <w:rFonts w:ascii="Courier New" w:eastAsia="Courier New" w:hAnsi="Courier New" w:cs="Courier New"/>
      <w:sz w:val="20"/>
      <w:szCs w:val="20"/>
    </w:rPr>
  </w:style>
  <w:style w:type="character" w:customStyle="1" w:styleId="Textodocorpo">
    <w:name w:val="Texto do corpo_"/>
    <w:link w:val="Textodocorpo0"/>
    <w:rsid w:val="005C77E9"/>
    <w:rPr>
      <w:rFonts w:ascii="Verdana" w:eastAsia="Verdana" w:hAnsi="Verdana" w:cs="Verdana"/>
      <w:shd w:val="clear" w:color="auto" w:fill="FFFFFF"/>
    </w:rPr>
  </w:style>
  <w:style w:type="paragraph" w:customStyle="1" w:styleId="Textodocorpo0">
    <w:name w:val="Texto do corpo"/>
    <w:basedOn w:val="Normal"/>
    <w:link w:val="Textodocorpo"/>
    <w:rsid w:val="005C77E9"/>
    <w:pPr>
      <w:widowControl w:val="0"/>
      <w:shd w:val="clear" w:color="auto" w:fill="FFFFFF"/>
      <w:spacing w:line="286" w:lineRule="auto"/>
    </w:pPr>
    <w:rPr>
      <w:rFonts w:ascii="Verdana" w:eastAsia="Verdana" w:hAnsi="Verdana" w:cs="Verdana"/>
      <w:sz w:val="20"/>
      <w:szCs w:val="20"/>
    </w:rPr>
  </w:style>
  <w:style w:type="table" w:customStyle="1" w:styleId="TableGrid">
    <w:name w:val="TableGrid"/>
    <w:rsid w:val="005C77E9"/>
    <w:rPr>
      <w:rFonts w:ascii="Calibri" w:hAnsi="Calibri"/>
      <w:sz w:val="22"/>
      <w:szCs w:val="22"/>
    </w:rPr>
    <w:tblPr>
      <w:tblCellMar>
        <w:top w:w="0" w:type="dxa"/>
        <w:left w:w="0" w:type="dxa"/>
        <w:bottom w:w="0" w:type="dxa"/>
        <w:right w:w="0" w:type="dxa"/>
      </w:tblCellMar>
    </w:tblPr>
  </w:style>
  <w:style w:type="character" w:customStyle="1" w:styleId="Ttulo5Char">
    <w:name w:val="Título 5 Char"/>
    <w:link w:val="Ttulo5"/>
    <w:uiPriority w:val="9"/>
    <w:rsid w:val="005C77E9"/>
    <w:rPr>
      <w:b/>
      <w:bCs/>
      <w:i/>
      <w:iCs/>
      <w:sz w:val="26"/>
      <w:szCs w:val="26"/>
      <w:lang w:eastAsia="zh-CN"/>
    </w:rPr>
  </w:style>
  <w:style w:type="paragraph" w:customStyle="1" w:styleId="Cabealho1">
    <w:name w:val="Cabeçalho 1"/>
    <w:basedOn w:val="Normal"/>
    <w:rsid w:val="005C77E9"/>
    <w:pPr>
      <w:numPr>
        <w:numId w:val="7"/>
      </w:numPr>
      <w:spacing w:after="3" w:line="248" w:lineRule="auto"/>
      <w:ind w:right="1700"/>
      <w:jc w:val="both"/>
    </w:pPr>
    <w:rPr>
      <w:color w:val="000000"/>
      <w:szCs w:val="22"/>
    </w:rPr>
  </w:style>
  <w:style w:type="paragraph" w:customStyle="1" w:styleId="Cabealho2">
    <w:name w:val="Cabeçalho 2"/>
    <w:basedOn w:val="Normal"/>
    <w:rsid w:val="005C77E9"/>
    <w:pPr>
      <w:numPr>
        <w:ilvl w:val="1"/>
        <w:numId w:val="7"/>
      </w:numPr>
      <w:spacing w:after="3" w:line="248" w:lineRule="auto"/>
      <w:ind w:right="1700"/>
      <w:jc w:val="both"/>
    </w:pPr>
    <w:rPr>
      <w:color w:val="000000"/>
      <w:szCs w:val="22"/>
    </w:rPr>
  </w:style>
  <w:style w:type="paragraph" w:customStyle="1" w:styleId="Cabealho3">
    <w:name w:val="Cabeçalho 3"/>
    <w:basedOn w:val="Normal"/>
    <w:rsid w:val="005C77E9"/>
    <w:pPr>
      <w:numPr>
        <w:ilvl w:val="2"/>
        <w:numId w:val="7"/>
      </w:numPr>
      <w:spacing w:after="3" w:line="248" w:lineRule="auto"/>
      <w:ind w:right="1700"/>
      <w:jc w:val="both"/>
    </w:pPr>
    <w:rPr>
      <w:color w:val="000000"/>
      <w:szCs w:val="22"/>
    </w:rPr>
  </w:style>
  <w:style w:type="paragraph" w:customStyle="1" w:styleId="Cabealho4">
    <w:name w:val="Cabeçalho 4"/>
    <w:basedOn w:val="Normal"/>
    <w:rsid w:val="005C77E9"/>
    <w:pPr>
      <w:numPr>
        <w:ilvl w:val="3"/>
        <w:numId w:val="7"/>
      </w:numPr>
      <w:spacing w:after="3" w:line="248" w:lineRule="auto"/>
      <w:ind w:right="1700"/>
      <w:jc w:val="both"/>
    </w:pPr>
    <w:rPr>
      <w:color w:val="000000"/>
      <w:szCs w:val="22"/>
    </w:rPr>
  </w:style>
  <w:style w:type="paragraph" w:customStyle="1" w:styleId="Cabealho5">
    <w:name w:val="Cabeçalho 5"/>
    <w:basedOn w:val="Normal"/>
    <w:rsid w:val="005C77E9"/>
    <w:pPr>
      <w:numPr>
        <w:ilvl w:val="4"/>
        <w:numId w:val="7"/>
      </w:numPr>
      <w:spacing w:after="3" w:line="248" w:lineRule="auto"/>
      <w:ind w:right="1700"/>
      <w:jc w:val="both"/>
    </w:pPr>
    <w:rPr>
      <w:color w:val="000000"/>
      <w:szCs w:val="22"/>
    </w:rPr>
  </w:style>
  <w:style w:type="paragraph" w:customStyle="1" w:styleId="Cabealho6">
    <w:name w:val="Cabeçalho 6"/>
    <w:basedOn w:val="Normal"/>
    <w:rsid w:val="005C77E9"/>
    <w:pPr>
      <w:numPr>
        <w:ilvl w:val="5"/>
        <w:numId w:val="7"/>
      </w:numPr>
      <w:spacing w:after="3" w:line="248" w:lineRule="auto"/>
      <w:ind w:right="1700"/>
      <w:jc w:val="both"/>
    </w:pPr>
    <w:rPr>
      <w:color w:val="000000"/>
      <w:szCs w:val="22"/>
    </w:rPr>
  </w:style>
  <w:style w:type="paragraph" w:customStyle="1" w:styleId="Cabealho7">
    <w:name w:val="Cabeçalho 7"/>
    <w:basedOn w:val="Normal"/>
    <w:rsid w:val="005C77E9"/>
    <w:pPr>
      <w:numPr>
        <w:ilvl w:val="6"/>
        <w:numId w:val="7"/>
      </w:numPr>
      <w:spacing w:after="3" w:line="248" w:lineRule="auto"/>
      <w:ind w:right="1700"/>
      <w:jc w:val="both"/>
    </w:pPr>
    <w:rPr>
      <w:color w:val="000000"/>
      <w:szCs w:val="22"/>
    </w:rPr>
  </w:style>
  <w:style w:type="paragraph" w:customStyle="1" w:styleId="Cabealho8">
    <w:name w:val="Cabeçalho 8"/>
    <w:basedOn w:val="Normal"/>
    <w:rsid w:val="005C77E9"/>
    <w:pPr>
      <w:numPr>
        <w:ilvl w:val="7"/>
        <w:numId w:val="7"/>
      </w:numPr>
      <w:spacing w:after="3" w:line="248" w:lineRule="auto"/>
      <w:ind w:right="1700"/>
      <w:jc w:val="both"/>
    </w:pPr>
    <w:rPr>
      <w:color w:val="000000"/>
      <w:szCs w:val="22"/>
    </w:rPr>
  </w:style>
  <w:style w:type="paragraph" w:customStyle="1" w:styleId="Cabealho9">
    <w:name w:val="Cabeçalho 9"/>
    <w:basedOn w:val="Normal"/>
    <w:rsid w:val="005C77E9"/>
    <w:pPr>
      <w:numPr>
        <w:ilvl w:val="8"/>
        <w:numId w:val="7"/>
      </w:numPr>
      <w:spacing w:after="3" w:line="248" w:lineRule="auto"/>
      <w:ind w:right="1700"/>
      <w:jc w:val="both"/>
    </w:pPr>
    <w:rPr>
      <w:color w:val="000000"/>
      <w:szCs w:val="22"/>
    </w:rPr>
  </w:style>
  <w:style w:type="paragraph" w:styleId="SemEspaamento">
    <w:name w:val="No Spacing"/>
    <w:aliases w:val="PDS|Sem espaçamento"/>
    <w:link w:val="SemEspaamentoChar"/>
    <w:qFormat/>
    <w:rsid w:val="005C77E9"/>
    <w:pPr>
      <w:ind w:left="862" w:right="1700" w:hanging="10"/>
      <w:jc w:val="both"/>
    </w:pPr>
    <w:rPr>
      <w:color w:val="000000"/>
      <w:sz w:val="24"/>
      <w:szCs w:val="22"/>
    </w:rPr>
  </w:style>
  <w:style w:type="character" w:customStyle="1" w:styleId="MenoPendente1">
    <w:name w:val="Menção Pendente1"/>
    <w:uiPriority w:val="99"/>
    <w:unhideWhenUsed/>
    <w:rsid w:val="005C77E9"/>
    <w:rPr>
      <w:color w:val="605E5C"/>
      <w:shd w:val="clear" w:color="auto" w:fill="E1DFDD"/>
    </w:rPr>
  </w:style>
  <w:style w:type="paragraph" w:customStyle="1" w:styleId="Nome">
    <w:name w:val="Nome"/>
    <w:basedOn w:val="Normal"/>
    <w:rsid w:val="005C77E9"/>
    <w:pPr>
      <w:tabs>
        <w:tab w:val="center" w:pos="6096"/>
      </w:tabs>
      <w:jc w:val="both"/>
    </w:pPr>
    <w:rPr>
      <w:rFonts w:ascii="Arial" w:hAnsi="Arial"/>
      <w:szCs w:val="20"/>
    </w:rPr>
  </w:style>
  <w:style w:type="paragraph" w:customStyle="1" w:styleId="compras">
    <w:name w:val="compras"/>
    <w:rsid w:val="005C77E9"/>
    <w:pPr>
      <w:jc w:val="both"/>
    </w:pPr>
    <w:rPr>
      <w:kern w:val="24"/>
      <w:sz w:val="24"/>
    </w:rPr>
  </w:style>
  <w:style w:type="numbering" w:customStyle="1" w:styleId="Estilo2">
    <w:name w:val="Estilo2"/>
    <w:uiPriority w:val="99"/>
    <w:rsid w:val="005C77E9"/>
    <w:pPr>
      <w:numPr>
        <w:numId w:val="8"/>
      </w:numPr>
    </w:pPr>
  </w:style>
  <w:style w:type="paragraph" w:customStyle="1" w:styleId="msonormal0">
    <w:name w:val="msonormal"/>
    <w:basedOn w:val="Normal"/>
    <w:rsid w:val="005C77E9"/>
    <w:pPr>
      <w:spacing w:before="100" w:beforeAutospacing="1" w:after="100" w:afterAutospacing="1"/>
    </w:pPr>
  </w:style>
  <w:style w:type="paragraph" w:customStyle="1" w:styleId="font5">
    <w:name w:val="font5"/>
    <w:basedOn w:val="Normal"/>
    <w:rsid w:val="005C77E9"/>
    <w:pPr>
      <w:spacing w:before="100" w:beforeAutospacing="1" w:after="100" w:afterAutospacing="1"/>
    </w:pPr>
    <w:rPr>
      <w:color w:val="000000"/>
    </w:rPr>
  </w:style>
  <w:style w:type="paragraph" w:customStyle="1" w:styleId="font6">
    <w:name w:val="font6"/>
    <w:basedOn w:val="Normal"/>
    <w:rsid w:val="005C77E9"/>
    <w:pPr>
      <w:spacing w:before="100" w:beforeAutospacing="1" w:after="100" w:afterAutospacing="1"/>
    </w:pPr>
    <w:rPr>
      <w:color w:val="000000"/>
      <w:u w:val="single"/>
    </w:rPr>
  </w:style>
  <w:style w:type="paragraph" w:customStyle="1" w:styleId="font7">
    <w:name w:val="font7"/>
    <w:basedOn w:val="Normal"/>
    <w:rsid w:val="005C77E9"/>
    <w:pPr>
      <w:spacing w:before="100" w:beforeAutospacing="1" w:after="100" w:afterAutospacing="1"/>
    </w:pPr>
    <w:rPr>
      <w:color w:val="000000"/>
    </w:rPr>
  </w:style>
  <w:style w:type="paragraph" w:customStyle="1" w:styleId="font8">
    <w:name w:val="font8"/>
    <w:basedOn w:val="Normal"/>
    <w:rsid w:val="005C77E9"/>
    <w:pPr>
      <w:spacing w:before="100" w:beforeAutospacing="1" w:after="100" w:afterAutospacing="1"/>
    </w:pPr>
    <w:rPr>
      <w:color w:val="000000"/>
      <w:u w:val="single"/>
    </w:rPr>
  </w:style>
  <w:style w:type="paragraph" w:customStyle="1" w:styleId="font9">
    <w:name w:val="font9"/>
    <w:basedOn w:val="Normal"/>
    <w:rsid w:val="005C77E9"/>
    <w:pPr>
      <w:spacing w:before="100" w:beforeAutospacing="1" w:after="100" w:afterAutospacing="1"/>
    </w:pPr>
    <w:rPr>
      <w:color w:val="000000"/>
      <w:sz w:val="14"/>
      <w:szCs w:val="14"/>
    </w:rPr>
  </w:style>
  <w:style w:type="paragraph" w:customStyle="1" w:styleId="font10">
    <w:name w:val="font10"/>
    <w:basedOn w:val="Normal"/>
    <w:rsid w:val="005C77E9"/>
    <w:pPr>
      <w:spacing w:before="100" w:beforeAutospacing="1" w:after="100" w:afterAutospacing="1"/>
    </w:pPr>
    <w:rPr>
      <w:color w:val="000000"/>
      <w:sz w:val="14"/>
      <w:szCs w:val="14"/>
      <w:u w:val="single"/>
    </w:rPr>
  </w:style>
  <w:style w:type="paragraph" w:customStyle="1" w:styleId="font11">
    <w:name w:val="font11"/>
    <w:basedOn w:val="Normal"/>
    <w:rsid w:val="005C77E9"/>
    <w:pPr>
      <w:spacing w:before="100" w:beforeAutospacing="1" w:after="100" w:afterAutospacing="1"/>
    </w:pPr>
  </w:style>
  <w:style w:type="paragraph" w:customStyle="1" w:styleId="xl67">
    <w:name w:val="xl67"/>
    <w:basedOn w:val="Normal"/>
    <w:rsid w:val="005C77E9"/>
    <w:pPr>
      <w:spacing w:before="100" w:beforeAutospacing="1" w:after="100" w:afterAutospacing="1"/>
      <w:jc w:val="center"/>
      <w:textAlignment w:val="center"/>
    </w:pPr>
  </w:style>
  <w:style w:type="paragraph" w:customStyle="1" w:styleId="xl68">
    <w:name w:val="xl68"/>
    <w:basedOn w:val="Normal"/>
    <w:rsid w:val="005C77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9">
    <w:name w:val="xl69"/>
    <w:basedOn w:val="Normal"/>
    <w:rsid w:val="005C77E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rPr>
  </w:style>
  <w:style w:type="paragraph" w:customStyle="1" w:styleId="xl70">
    <w:name w:val="xl70"/>
    <w:basedOn w:val="Normal"/>
    <w:rsid w:val="005C77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1">
    <w:name w:val="xl71"/>
    <w:basedOn w:val="Normal"/>
    <w:rsid w:val="005C77E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2">
    <w:name w:val="xl72"/>
    <w:basedOn w:val="Normal"/>
    <w:rsid w:val="005C77E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both"/>
      <w:textAlignment w:val="center"/>
    </w:pPr>
    <w:rPr>
      <w:rFonts w:ascii="Arial" w:hAnsi="Arial" w:cs="Arial"/>
      <w:color w:val="000000"/>
      <w:u w:val="single"/>
    </w:rPr>
  </w:style>
  <w:style w:type="paragraph" w:customStyle="1" w:styleId="xl73">
    <w:name w:val="xl73"/>
    <w:basedOn w:val="Normal"/>
    <w:rsid w:val="005C77E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color w:val="000000"/>
    </w:rPr>
  </w:style>
  <w:style w:type="paragraph" w:customStyle="1" w:styleId="xl74">
    <w:name w:val="xl74"/>
    <w:basedOn w:val="Normal"/>
    <w:rsid w:val="005C77E9"/>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75">
    <w:name w:val="xl75"/>
    <w:basedOn w:val="Normal"/>
    <w:rsid w:val="005C77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76">
    <w:name w:val="xl76"/>
    <w:basedOn w:val="Normal"/>
    <w:rsid w:val="005C77E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color w:val="000000"/>
      <w:u w:val="single"/>
    </w:rPr>
  </w:style>
  <w:style w:type="paragraph" w:customStyle="1" w:styleId="xl77">
    <w:name w:val="xl77"/>
    <w:basedOn w:val="Normal"/>
    <w:rsid w:val="005C77E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u w:val="single"/>
    </w:rPr>
  </w:style>
  <w:style w:type="paragraph" w:customStyle="1" w:styleId="xl78">
    <w:name w:val="xl78"/>
    <w:basedOn w:val="Normal"/>
    <w:rsid w:val="005C77E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style>
  <w:style w:type="paragraph" w:customStyle="1" w:styleId="xl79">
    <w:name w:val="xl79"/>
    <w:basedOn w:val="Normal"/>
    <w:rsid w:val="005C77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Normal"/>
    <w:rsid w:val="005C77E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color w:val="000000"/>
    </w:rPr>
  </w:style>
  <w:style w:type="paragraph" w:customStyle="1" w:styleId="xl81">
    <w:name w:val="xl81"/>
    <w:basedOn w:val="Normal"/>
    <w:rsid w:val="005C77E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u w:val="single"/>
    </w:rPr>
  </w:style>
  <w:style w:type="paragraph" w:customStyle="1" w:styleId="xl82">
    <w:name w:val="xl82"/>
    <w:basedOn w:val="Normal"/>
    <w:rsid w:val="005C77E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both"/>
      <w:textAlignment w:val="center"/>
    </w:pPr>
    <w:rPr>
      <w:rFonts w:ascii="Arial" w:hAnsi="Arial" w:cs="Arial"/>
      <w:color w:val="000000"/>
    </w:rPr>
  </w:style>
  <w:style w:type="paragraph" w:customStyle="1" w:styleId="xl83">
    <w:name w:val="xl83"/>
    <w:basedOn w:val="Normal"/>
    <w:rsid w:val="005C77E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sz w:val="14"/>
      <w:szCs w:val="14"/>
    </w:rPr>
  </w:style>
  <w:style w:type="paragraph" w:customStyle="1" w:styleId="xl84">
    <w:name w:val="xl84"/>
    <w:basedOn w:val="Normal"/>
    <w:rsid w:val="005C77E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both"/>
      <w:textAlignment w:val="center"/>
    </w:pPr>
    <w:rPr>
      <w:color w:val="000000"/>
      <w:sz w:val="14"/>
      <w:szCs w:val="14"/>
      <w:u w:val="single"/>
    </w:rPr>
  </w:style>
  <w:style w:type="paragraph" w:customStyle="1" w:styleId="xl85">
    <w:name w:val="xl85"/>
    <w:basedOn w:val="Normal"/>
    <w:rsid w:val="005C77E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4"/>
      <w:szCs w:val="14"/>
    </w:rPr>
  </w:style>
  <w:style w:type="character" w:customStyle="1" w:styleId="Legendadafigura">
    <w:name w:val="Legenda da figura_"/>
    <w:link w:val="Legendadafigura0"/>
    <w:rsid w:val="005C77E9"/>
    <w:rPr>
      <w:rFonts w:ascii="Arial" w:eastAsia="Arial" w:hAnsi="Arial" w:cs="Arial"/>
      <w:b/>
      <w:bCs/>
      <w:color w:val="989898"/>
      <w:sz w:val="8"/>
      <w:szCs w:val="8"/>
      <w:shd w:val="clear" w:color="auto" w:fill="FFFFFF"/>
    </w:rPr>
  </w:style>
  <w:style w:type="character" w:customStyle="1" w:styleId="Ttulo21">
    <w:name w:val="Título #2_"/>
    <w:link w:val="Ttulo22"/>
    <w:rsid w:val="005C77E9"/>
    <w:rPr>
      <w:b/>
      <w:bCs/>
      <w:color w:val="EBEBEB"/>
      <w:shd w:val="clear" w:color="auto" w:fill="FFFFFF"/>
    </w:rPr>
  </w:style>
  <w:style w:type="character" w:customStyle="1" w:styleId="Legendadatabela">
    <w:name w:val="Legenda da tabela_"/>
    <w:link w:val="Legendadatabela0"/>
    <w:rsid w:val="005C77E9"/>
    <w:rPr>
      <w:rFonts w:ascii="Arial" w:eastAsia="Arial" w:hAnsi="Arial" w:cs="Arial"/>
      <w:b/>
      <w:bCs/>
      <w:color w:val="989898"/>
      <w:sz w:val="10"/>
      <w:szCs w:val="10"/>
      <w:shd w:val="clear" w:color="auto" w:fill="FFFFFF"/>
    </w:rPr>
  </w:style>
  <w:style w:type="paragraph" w:customStyle="1" w:styleId="Legendadafigura0">
    <w:name w:val="Legenda da figura"/>
    <w:basedOn w:val="Normal"/>
    <w:link w:val="Legendadafigura"/>
    <w:rsid w:val="005C77E9"/>
    <w:pPr>
      <w:widowControl w:val="0"/>
      <w:shd w:val="clear" w:color="auto" w:fill="FFFFFF"/>
    </w:pPr>
    <w:rPr>
      <w:rFonts w:ascii="Arial" w:eastAsia="Arial" w:hAnsi="Arial" w:cs="Arial"/>
      <w:b/>
      <w:bCs/>
      <w:color w:val="989898"/>
      <w:sz w:val="8"/>
      <w:szCs w:val="8"/>
    </w:rPr>
  </w:style>
  <w:style w:type="paragraph" w:customStyle="1" w:styleId="Ttulo22">
    <w:name w:val="Título #2"/>
    <w:basedOn w:val="Normal"/>
    <w:link w:val="Ttulo21"/>
    <w:rsid w:val="005C77E9"/>
    <w:pPr>
      <w:widowControl w:val="0"/>
      <w:shd w:val="clear" w:color="auto" w:fill="FFFFFF"/>
      <w:spacing w:after="320"/>
      <w:outlineLvl w:val="1"/>
    </w:pPr>
    <w:rPr>
      <w:b/>
      <w:bCs/>
      <w:color w:val="EBEBEB"/>
      <w:sz w:val="20"/>
      <w:szCs w:val="20"/>
    </w:rPr>
  </w:style>
  <w:style w:type="paragraph" w:customStyle="1" w:styleId="Legendadatabela0">
    <w:name w:val="Legenda da tabela"/>
    <w:basedOn w:val="Normal"/>
    <w:link w:val="Legendadatabela"/>
    <w:rsid w:val="005C77E9"/>
    <w:pPr>
      <w:widowControl w:val="0"/>
      <w:shd w:val="clear" w:color="auto" w:fill="FFFFFF"/>
    </w:pPr>
    <w:rPr>
      <w:rFonts w:ascii="Arial" w:eastAsia="Arial" w:hAnsi="Arial" w:cs="Arial"/>
      <w:b/>
      <w:bCs/>
      <w:color w:val="989898"/>
      <w:sz w:val="10"/>
      <w:szCs w:val="10"/>
    </w:rPr>
  </w:style>
  <w:style w:type="paragraph" w:customStyle="1" w:styleId="paragraph">
    <w:name w:val="paragraph"/>
    <w:basedOn w:val="Normal"/>
    <w:rsid w:val="005C77E9"/>
    <w:pPr>
      <w:spacing w:before="100" w:beforeAutospacing="1" w:after="100" w:afterAutospacing="1"/>
    </w:pPr>
  </w:style>
  <w:style w:type="character" w:customStyle="1" w:styleId="eop">
    <w:name w:val="eop"/>
    <w:rsid w:val="005C77E9"/>
  </w:style>
  <w:style w:type="character" w:customStyle="1" w:styleId="spellingerror">
    <w:name w:val="spellingerror"/>
    <w:rsid w:val="005C77E9"/>
  </w:style>
  <w:style w:type="character" w:customStyle="1" w:styleId="contextualspellingandgrammarerror">
    <w:name w:val="contextualspellingandgrammarerror"/>
    <w:rsid w:val="005C77E9"/>
  </w:style>
  <w:style w:type="character" w:styleId="nfase">
    <w:name w:val="Emphasis"/>
    <w:uiPriority w:val="20"/>
    <w:qFormat/>
    <w:rsid w:val="00F85EC8"/>
    <w:rPr>
      <w:i/>
      <w:iCs/>
    </w:rPr>
  </w:style>
  <w:style w:type="character" w:customStyle="1" w:styleId="Ttulo11">
    <w:name w:val="Título #1_"/>
    <w:link w:val="Ttulo12"/>
    <w:rsid w:val="00F85EC8"/>
    <w:rPr>
      <w:b/>
      <w:bCs/>
      <w:shd w:val="clear" w:color="auto" w:fill="FFFFFF"/>
    </w:rPr>
  </w:style>
  <w:style w:type="paragraph" w:customStyle="1" w:styleId="Ttulo12">
    <w:name w:val="Título #1"/>
    <w:basedOn w:val="Normal"/>
    <w:link w:val="Ttulo11"/>
    <w:rsid w:val="00F85EC8"/>
    <w:pPr>
      <w:widowControl w:val="0"/>
      <w:shd w:val="clear" w:color="auto" w:fill="FFFFFF"/>
      <w:spacing w:after="180"/>
      <w:ind w:firstLine="260"/>
      <w:outlineLvl w:val="0"/>
    </w:pPr>
    <w:rPr>
      <w:b/>
      <w:bCs/>
      <w:sz w:val="20"/>
      <w:szCs w:val="20"/>
    </w:rPr>
  </w:style>
  <w:style w:type="table" w:customStyle="1" w:styleId="TableNormal">
    <w:name w:val="Table Normal"/>
    <w:uiPriority w:val="2"/>
    <w:unhideWhenUsed/>
    <w:qFormat/>
    <w:rsid w:val="00F85EC8"/>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85EC8"/>
    <w:pPr>
      <w:widowControl w:val="0"/>
      <w:autoSpaceDE w:val="0"/>
      <w:autoSpaceDN w:val="0"/>
    </w:pPr>
    <w:rPr>
      <w:sz w:val="22"/>
      <w:szCs w:val="22"/>
      <w:lang w:val="pt-PT" w:eastAsia="pt-PT" w:bidi="pt-PT"/>
    </w:rPr>
  </w:style>
  <w:style w:type="paragraph" w:customStyle="1" w:styleId="identifica">
    <w:name w:val="identifica"/>
    <w:basedOn w:val="Normal"/>
    <w:rsid w:val="00F85EC8"/>
    <w:pPr>
      <w:spacing w:before="100" w:beforeAutospacing="1" w:after="100" w:afterAutospacing="1"/>
    </w:pPr>
  </w:style>
  <w:style w:type="paragraph" w:customStyle="1" w:styleId="Corpodetexto23">
    <w:name w:val="Corpo de texto 23"/>
    <w:basedOn w:val="Normal"/>
    <w:rsid w:val="00A80B3E"/>
    <w:pPr>
      <w:widowControl w:val="0"/>
      <w:spacing w:line="360" w:lineRule="auto"/>
      <w:jc w:val="both"/>
    </w:pPr>
    <w:rPr>
      <w:rFonts w:ascii="Arial" w:hAnsi="Arial"/>
      <w:sz w:val="20"/>
      <w:szCs w:val="20"/>
    </w:rPr>
  </w:style>
  <w:style w:type="character" w:styleId="RefernciaIntensa">
    <w:name w:val="Intense Reference"/>
    <w:uiPriority w:val="32"/>
    <w:qFormat/>
    <w:rsid w:val="00A80B3E"/>
    <w:rPr>
      <w:smallCaps/>
      <w:spacing w:val="5"/>
      <w:u w:val="single"/>
    </w:rPr>
  </w:style>
  <w:style w:type="character" w:customStyle="1" w:styleId="MenoPendente2">
    <w:name w:val="Menção Pendente2"/>
    <w:uiPriority w:val="99"/>
    <w:semiHidden/>
    <w:unhideWhenUsed/>
    <w:rsid w:val="00A80B3E"/>
    <w:rPr>
      <w:color w:val="808080"/>
      <w:shd w:val="clear" w:color="auto" w:fill="E6E6E6"/>
    </w:rPr>
  </w:style>
  <w:style w:type="paragraph" w:customStyle="1" w:styleId="Nivel1">
    <w:name w:val="Nivel1"/>
    <w:basedOn w:val="Ttulo1"/>
    <w:next w:val="Standard"/>
    <w:qFormat/>
    <w:rsid w:val="00A80B3E"/>
    <w:pPr>
      <w:keepLines/>
      <w:numPr>
        <w:numId w:val="0"/>
      </w:numPr>
      <w:tabs>
        <w:tab w:val="left" w:pos="2625"/>
      </w:tabs>
      <w:suppressAutoHyphens/>
      <w:overflowPunct/>
      <w:autoSpaceDE/>
      <w:autoSpaceDN w:val="0"/>
      <w:spacing w:before="480" w:after="120" w:line="276" w:lineRule="auto"/>
      <w:ind w:left="357" w:hanging="357"/>
      <w:jc w:val="both"/>
    </w:pPr>
    <w:rPr>
      <w:rFonts w:eastAsia="Arial" w:cs="Times New Roman"/>
      <w:color w:val="00000A"/>
      <w:kern w:val="3"/>
      <w:sz w:val="20"/>
      <w:lang w:val="x-none"/>
    </w:rPr>
  </w:style>
  <w:style w:type="numbering" w:customStyle="1" w:styleId="WWNum1">
    <w:name w:val="WWNum1"/>
    <w:basedOn w:val="Semlista"/>
    <w:rsid w:val="00A80B3E"/>
    <w:pPr>
      <w:numPr>
        <w:numId w:val="9"/>
      </w:numPr>
    </w:pPr>
  </w:style>
  <w:style w:type="paragraph" w:customStyle="1" w:styleId="N1">
    <w:name w:val="N1"/>
    <w:basedOn w:val="Normal"/>
    <w:link w:val="N1Char"/>
    <w:autoRedefine/>
    <w:qFormat/>
    <w:rsid w:val="00A80B3E"/>
    <w:pPr>
      <w:numPr>
        <w:numId w:val="10"/>
      </w:numPr>
      <w:spacing w:before="240" w:after="240"/>
      <w:contextualSpacing/>
      <w:jc w:val="both"/>
    </w:pPr>
    <w:rPr>
      <w:b/>
      <w:color w:val="000000"/>
      <w:lang w:val="x-none" w:eastAsia="x-none"/>
    </w:rPr>
  </w:style>
  <w:style w:type="character" w:customStyle="1" w:styleId="N1Char">
    <w:name w:val="N1 Char"/>
    <w:link w:val="N1"/>
    <w:rsid w:val="00A80B3E"/>
    <w:rPr>
      <w:b/>
      <w:color w:val="000000"/>
      <w:sz w:val="24"/>
      <w:szCs w:val="24"/>
      <w:lang w:val="x-none" w:eastAsia="x-none"/>
    </w:rPr>
  </w:style>
  <w:style w:type="paragraph" w:customStyle="1" w:styleId="N2">
    <w:name w:val="N2"/>
    <w:basedOn w:val="Normal"/>
    <w:link w:val="N2Char"/>
    <w:qFormat/>
    <w:rsid w:val="00A80B3E"/>
    <w:pPr>
      <w:numPr>
        <w:ilvl w:val="1"/>
        <w:numId w:val="10"/>
      </w:numPr>
      <w:spacing w:after="200"/>
      <w:contextualSpacing/>
      <w:jc w:val="both"/>
    </w:pPr>
    <w:rPr>
      <w:color w:val="000000"/>
      <w:lang w:val="x-none" w:eastAsia="x-none"/>
    </w:rPr>
  </w:style>
  <w:style w:type="character" w:customStyle="1" w:styleId="N2Char">
    <w:name w:val="N2 Char"/>
    <w:link w:val="N2"/>
    <w:rsid w:val="00A80B3E"/>
    <w:rPr>
      <w:color w:val="000000"/>
      <w:sz w:val="24"/>
      <w:szCs w:val="24"/>
      <w:lang w:val="x-none" w:eastAsia="x-none"/>
    </w:rPr>
  </w:style>
  <w:style w:type="paragraph" w:customStyle="1" w:styleId="B1">
    <w:name w:val="B1"/>
    <w:basedOn w:val="Normal"/>
    <w:link w:val="B1Char"/>
    <w:autoRedefine/>
    <w:qFormat/>
    <w:rsid w:val="00A80B3E"/>
    <w:pPr>
      <w:numPr>
        <w:numId w:val="11"/>
      </w:numPr>
      <w:ind w:left="0" w:firstLine="0"/>
      <w:contextualSpacing/>
      <w:jc w:val="both"/>
      <w:textAlignment w:val="baseline"/>
    </w:pPr>
    <w:rPr>
      <w:color w:val="000000"/>
      <w:lang w:val="x-none" w:eastAsia="x-none"/>
    </w:rPr>
  </w:style>
  <w:style w:type="character" w:customStyle="1" w:styleId="B1Char">
    <w:name w:val="B1 Char"/>
    <w:link w:val="B1"/>
    <w:rsid w:val="00A80B3E"/>
    <w:rPr>
      <w:color w:val="000000"/>
      <w:sz w:val="24"/>
      <w:szCs w:val="24"/>
      <w:lang w:val="x-none" w:eastAsia="x-none"/>
    </w:rPr>
  </w:style>
  <w:style w:type="paragraph" w:styleId="Sumrio6">
    <w:name w:val="toc 6"/>
    <w:basedOn w:val="Normal"/>
    <w:next w:val="Normal"/>
    <w:autoRedefine/>
    <w:uiPriority w:val="39"/>
    <w:unhideWhenUsed/>
    <w:rsid w:val="00A80B3E"/>
    <w:pPr>
      <w:spacing w:after="100" w:line="276" w:lineRule="auto"/>
      <w:ind w:left="1100"/>
    </w:pPr>
    <w:rPr>
      <w:rFonts w:ascii="Calibri" w:hAnsi="Calibri"/>
      <w:sz w:val="22"/>
      <w:szCs w:val="22"/>
    </w:rPr>
  </w:style>
  <w:style w:type="paragraph" w:styleId="Sumrio3">
    <w:name w:val="toc 3"/>
    <w:basedOn w:val="Normal"/>
    <w:next w:val="Normal"/>
    <w:autoRedefine/>
    <w:uiPriority w:val="39"/>
    <w:unhideWhenUsed/>
    <w:qFormat/>
    <w:rsid w:val="00A80B3E"/>
    <w:pPr>
      <w:spacing w:after="100" w:line="276" w:lineRule="auto"/>
      <w:ind w:left="440"/>
    </w:pPr>
    <w:rPr>
      <w:rFonts w:eastAsia="Calibri" w:cs="Calibri"/>
      <w:color w:val="000000"/>
      <w:szCs w:val="22"/>
    </w:rPr>
  </w:style>
  <w:style w:type="paragraph" w:styleId="Sumrio4">
    <w:name w:val="toc 4"/>
    <w:basedOn w:val="Normal"/>
    <w:next w:val="Normal"/>
    <w:autoRedefine/>
    <w:uiPriority w:val="39"/>
    <w:unhideWhenUsed/>
    <w:rsid w:val="00A80B3E"/>
    <w:pPr>
      <w:spacing w:after="100" w:line="276" w:lineRule="auto"/>
      <w:ind w:left="660"/>
    </w:pPr>
    <w:rPr>
      <w:rFonts w:eastAsia="Calibri" w:cs="Calibri"/>
      <w:color w:val="000000"/>
      <w:szCs w:val="22"/>
    </w:rPr>
  </w:style>
  <w:style w:type="paragraph" w:styleId="Sumrio5">
    <w:name w:val="toc 5"/>
    <w:basedOn w:val="Normal"/>
    <w:next w:val="Normal"/>
    <w:autoRedefine/>
    <w:uiPriority w:val="39"/>
    <w:unhideWhenUsed/>
    <w:rsid w:val="00A80B3E"/>
    <w:pPr>
      <w:spacing w:after="100" w:line="276" w:lineRule="auto"/>
      <w:ind w:left="880"/>
    </w:pPr>
    <w:rPr>
      <w:rFonts w:eastAsia="Calibri" w:cs="Calibri"/>
      <w:color w:val="000000"/>
      <w:szCs w:val="22"/>
    </w:rPr>
  </w:style>
  <w:style w:type="paragraph" w:styleId="Sumrio7">
    <w:name w:val="toc 7"/>
    <w:basedOn w:val="Normal"/>
    <w:next w:val="Normal"/>
    <w:autoRedefine/>
    <w:uiPriority w:val="39"/>
    <w:unhideWhenUsed/>
    <w:rsid w:val="00A80B3E"/>
    <w:pPr>
      <w:spacing w:after="100" w:line="276" w:lineRule="auto"/>
      <w:ind w:left="1320"/>
    </w:pPr>
    <w:rPr>
      <w:rFonts w:ascii="Calibri" w:hAnsi="Calibri"/>
      <w:sz w:val="22"/>
      <w:szCs w:val="22"/>
    </w:rPr>
  </w:style>
  <w:style w:type="paragraph" w:styleId="Sumrio8">
    <w:name w:val="toc 8"/>
    <w:basedOn w:val="Normal"/>
    <w:next w:val="Normal"/>
    <w:autoRedefine/>
    <w:uiPriority w:val="39"/>
    <w:unhideWhenUsed/>
    <w:rsid w:val="00A80B3E"/>
    <w:pPr>
      <w:spacing w:after="100" w:line="276" w:lineRule="auto"/>
      <w:ind w:left="1540"/>
    </w:pPr>
    <w:rPr>
      <w:rFonts w:ascii="Calibri" w:hAnsi="Calibri"/>
      <w:sz w:val="22"/>
      <w:szCs w:val="22"/>
    </w:rPr>
  </w:style>
  <w:style w:type="paragraph" w:styleId="Sumrio9">
    <w:name w:val="toc 9"/>
    <w:basedOn w:val="Normal"/>
    <w:next w:val="Normal"/>
    <w:autoRedefine/>
    <w:uiPriority w:val="39"/>
    <w:unhideWhenUsed/>
    <w:rsid w:val="00A80B3E"/>
    <w:pPr>
      <w:spacing w:after="100" w:line="276" w:lineRule="auto"/>
      <w:ind w:left="1760"/>
    </w:pPr>
    <w:rPr>
      <w:rFonts w:ascii="Calibri" w:hAnsi="Calibri"/>
      <w:sz w:val="22"/>
      <w:szCs w:val="22"/>
    </w:rPr>
  </w:style>
  <w:style w:type="paragraph" w:customStyle="1" w:styleId="N3">
    <w:name w:val="N3"/>
    <w:basedOn w:val="N2"/>
    <w:link w:val="N3Char"/>
    <w:qFormat/>
    <w:rsid w:val="00A80B3E"/>
    <w:pPr>
      <w:numPr>
        <w:ilvl w:val="2"/>
      </w:numPr>
    </w:pPr>
  </w:style>
  <w:style w:type="character" w:customStyle="1" w:styleId="N3Char">
    <w:name w:val="N3 Char"/>
    <w:link w:val="N3"/>
    <w:rsid w:val="00A80B3E"/>
    <w:rPr>
      <w:color w:val="000000"/>
      <w:sz w:val="24"/>
      <w:szCs w:val="24"/>
      <w:lang w:val="x-none" w:eastAsia="x-none"/>
    </w:rPr>
  </w:style>
  <w:style w:type="paragraph" w:customStyle="1" w:styleId="N4">
    <w:name w:val="N4"/>
    <w:basedOn w:val="N3"/>
    <w:link w:val="N4Char"/>
    <w:qFormat/>
    <w:rsid w:val="00A80B3E"/>
    <w:pPr>
      <w:numPr>
        <w:ilvl w:val="3"/>
      </w:numPr>
    </w:pPr>
  </w:style>
  <w:style w:type="character" w:customStyle="1" w:styleId="N4Char">
    <w:name w:val="N4 Char"/>
    <w:link w:val="N4"/>
    <w:rsid w:val="00A80B3E"/>
    <w:rPr>
      <w:color w:val="000000"/>
      <w:sz w:val="24"/>
      <w:szCs w:val="24"/>
      <w:lang w:val="x-none" w:eastAsia="x-none"/>
    </w:rPr>
  </w:style>
  <w:style w:type="character" w:styleId="Refdecomentrio">
    <w:name w:val="annotation reference"/>
    <w:uiPriority w:val="99"/>
    <w:semiHidden/>
    <w:unhideWhenUsed/>
    <w:rsid w:val="00A80B3E"/>
    <w:rPr>
      <w:sz w:val="16"/>
      <w:szCs w:val="16"/>
    </w:rPr>
  </w:style>
  <w:style w:type="paragraph" w:styleId="Textodecomentrio">
    <w:name w:val="annotation text"/>
    <w:basedOn w:val="Normal"/>
    <w:link w:val="TextodecomentrioChar"/>
    <w:uiPriority w:val="99"/>
    <w:unhideWhenUsed/>
    <w:rsid w:val="00A80B3E"/>
    <w:pPr>
      <w:suppressAutoHyphens/>
    </w:pPr>
    <w:rPr>
      <w:sz w:val="20"/>
      <w:szCs w:val="20"/>
      <w:lang w:val="x-none" w:eastAsia="zh-CN"/>
    </w:rPr>
  </w:style>
  <w:style w:type="character" w:customStyle="1" w:styleId="TextodecomentrioChar">
    <w:name w:val="Texto de comentário Char"/>
    <w:link w:val="Textodecomentrio"/>
    <w:uiPriority w:val="99"/>
    <w:rsid w:val="00A80B3E"/>
    <w:rPr>
      <w:lang w:val="x-none" w:eastAsia="zh-CN"/>
    </w:rPr>
  </w:style>
  <w:style w:type="paragraph" w:styleId="Assuntodocomentrio">
    <w:name w:val="annotation subject"/>
    <w:basedOn w:val="Textodecomentrio"/>
    <w:next w:val="Textodecomentrio"/>
    <w:link w:val="AssuntodocomentrioChar"/>
    <w:uiPriority w:val="99"/>
    <w:semiHidden/>
    <w:unhideWhenUsed/>
    <w:rsid w:val="00A80B3E"/>
    <w:rPr>
      <w:b/>
      <w:bCs/>
    </w:rPr>
  </w:style>
  <w:style w:type="character" w:customStyle="1" w:styleId="AssuntodocomentrioChar">
    <w:name w:val="Assunto do comentário Char"/>
    <w:link w:val="Assuntodocomentrio"/>
    <w:uiPriority w:val="99"/>
    <w:semiHidden/>
    <w:rsid w:val="00A80B3E"/>
    <w:rPr>
      <w:b/>
      <w:bCs/>
      <w:lang w:val="x-none" w:eastAsia="zh-CN"/>
    </w:rPr>
  </w:style>
  <w:style w:type="paragraph" w:customStyle="1" w:styleId="textonormal">
    <w:name w:val="texto_normal"/>
    <w:basedOn w:val="Normal"/>
    <w:rsid w:val="00A80B3E"/>
    <w:pPr>
      <w:spacing w:before="100" w:beforeAutospacing="1" w:after="100" w:afterAutospacing="1"/>
    </w:pPr>
  </w:style>
  <w:style w:type="paragraph" w:customStyle="1" w:styleId="justificadoportal">
    <w:name w:val="justificadoportal"/>
    <w:basedOn w:val="Normal"/>
    <w:rsid w:val="00A80B3E"/>
    <w:pPr>
      <w:spacing w:before="100" w:beforeAutospacing="1" w:after="100" w:afterAutospacing="1"/>
    </w:pPr>
  </w:style>
  <w:style w:type="paragraph" w:styleId="Recuodecorpodetexto3">
    <w:name w:val="Body Text Indent 3"/>
    <w:basedOn w:val="Normal"/>
    <w:link w:val="Recuodecorpodetexto3Char"/>
    <w:semiHidden/>
    <w:rsid w:val="00A80B3E"/>
    <w:pPr>
      <w:spacing w:line="260" w:lineRule="exact"/>
      <w:ind w:firstLine="1418"/>
      <w:jc w:val="both"/>
    </w:pPr>
    <w:rPr>
      <w:szCs w:val="20"/>
      <w:lang w:val="x-none" w:eastAsia="x-none"/>
    </w:rPr>
  </w:style>
  <w:style w:type="character" w:customStyle="1" w:styleId="Recuodecorpodetexto3Char">
    <w:name w:val="Recuo de corpo de texto 3 Char"/>
    <w:link w:val="Recuodecorpodetexto3"/>
    <w:semiHidden/>
    <w:rsid w:val="00A80B3E"/>
    <w:rPr>
      <w:sz w:val="24"/>
      <w:lang w:val="x-none" w:eastAsia="x-none"/>
    </w:rPr>
  </w:style>
  <w:style w:type="paragraph" w:styleId="Recuodecorpodetexto2">
    <w:name w:val="Body Text Indent 2"/>
    <w:basedOn w:val="Normal"/>
    <w:link w:val="Recuodecorpodetexto2Char"/>
    <w:uiPriority w:val="99"/>
    <w:semiHidden/>
    <w:rsid w:val="00A80B3E"/>
    <w:pPr>
      <w:spacing w:after="240"/>
      <w:ind w:firstLine="709"/>
      <w:jc w:val="both"/>
    </w:pPr>
    <w:rPr>
      <w:szCs w:val="20"/>
      <w:lang w:val="x-none" w:eastAsia="x-none"/>
    </w:rPr>
  </w:style>
  <w:style w:type="character" w:customStyle="1" w:styleId="Recuodecorpodetexto2Char">
    <w:name w:val="Recuo de corpo de texto 2 Char"/>
    <w:link w:val="Recuodecorpodetexto2"/>
    <w:uiPriority w:val="99"/>
    <w:semiHidden/>
    <w:rsid w:val="00A80B3E"/>
    <w:rPr>
      <w:sz w:val="24"/>
      <w:lang w:val="x-none" w:eastAsia="x-none"/>
    </w:rPr>
  </w:style>
  <w:style w:type="paragraph" w:styleId="TextosemFormatao">
    <w:name w:val="Plain Text"/>
    <w:basedOn w:val="Normal"/>
    <w:link w:val="TextosemFormataoChar"/>
    <w:rsid w:val="00A80B3E"/>
    <w:rPr>
      <w:rFonts w:ascii="Courier New" w:hAnsi="Courier New"/>
      <w:sz w:val="20"/>
      <w:szCs w:val="20"/>
      <w:lang w:val="x-none" w:eastAsia="x-none"/>
    </w:rPr>
  </w:style>
  <w:style w:type="character" w:customStyle="1" w:styleId="TextosemFormataoChar">
    <w:name w:val="Texto sem Formatação Char"/>
    <w:link w:val="TextosemFormatao"/>
    <w:rsid w:val="00A80B3E"/>
    <w:rPr>
      <w:rFonts w:ascii="Courier New" w:hAnsi="Courier New"/>
      <w:lang w:val="x-none" w:eastAsia="x-none"/>
    </w:rPr>
  </w:style>
  <w:style w:type="paragraph" w:customStyle="1" w:styleId="Estilo7">
    <w:name w:val="Estilo7"/>
    <w:basedOn w:val="Normal"/>
    <w:rsid w:val="00A80B3E"/>
    <w:pPr>
      <w:ind w:left="1134"/>
      <w:jc w:val="both"/>
    </w:pPr>
    <w:rPr>
      <w:szCs w:val="20"/>
    </w:rPr>
  </w:style>
  <w:style w:type="paragraph" w:customStyle="1" w:styleId="Recuodecorpodetexto31">
    <w:name w:val="Recuo de corpo de texto 31"/>
    <w:basedOn w:val="Normal"/>
    <w:rsid w:val="00A80B3E"/>
    <w:pPr>
      <w:widowControl w:val="0"/>
      <w:tabs>
        <w:tab w:val="left" w:pos="-2410"/>
      </w:tabs>
      <w:ind w:left="1843" w:hanging="709"/>
      <w:jc w:val="both"/>
    </w:pPr>
    <w:rPr>
      <w:sz w:val="22"/>
      <w:szCs w:val="20"/>
    </w:rPr>
  </w:style>
  <w:style w:type="paragraph" w:customStyle="1" w:styleId="n10">
    <w:name w:val="n1"/>
    <w:basedOn w:val="Normal"/>
    <w:rsid w:val="00A80B3E"/>
    <w:pPr>
      <w:tabs>
        <w:tab w:val="left" w:pos="1134"/>
      </w:tabs>
      <w:spacing w:before="240"/>
      <w:jc w:val="both"/>
    </w:pPr>
    <w:rPr>
      <w:rFonts w:ascii="Arial" w:hAnsi="Arial"/>
      <w:sz w:val="20"/>
      <w:szCs w:val="20"/>
    </w:rPr>
  </w:style>
  <w:style w:type="paragraph" w:customStyle="1" w:styleId="Estilo3">
    <w:name w:val="Estilo3"/>
    <w:basedOn w:val="Normal"/>
    <w:rsid w:val="00A80B3E"/>
    <w:pPr>
      <w:ind w:left="3118" w:hanging="425"/>
      <w:jc w:val="both"/>
    </w:pPr>
  </w:style>
  <w:style w:type="paragraph" w:customStyle="1" w:styleId="Corpodetexto1">
    <w:name w:val="Corpo de texto1"/>
    <w:rsid w:val="00A80B3E"/>
    <w:rPr>
      <w:rFonts w:ascii="CG Times" w:hAnsi="CG Times"/>
      <w:color w:val="000000"/>
      <w:sz w:val="24"/>
      <w:lang w:val="en-US"/>
    </w:rPr>
  </w:style>
  <w:style w:type="paragraph" w:customStyle="1" w:styleId="Textoembloco1">
    <w:name w:val="Texto em bloco1"/>
    <w:basedOn w:val="Normal"/>
    <w:rsid w:val="00A80B3E"/>
    <w:pPr>
      <w:tabs>
        <w:tab w:val="left" w:pos="1134"/>
      </w:tabs>
      <w:ind w:left="1843" w:right="2" w:hanging="709"/>
      <w:jc w:val="both"/>
    </w:pPr>
    <w:rPr>
      <w:sz w:val="22"/>
      <w:szCs w:val="20"/>
    </w:rPr>
  </w:style>
  <w:style w:type="paragraph" w:customStyle="1" w:styleId="Estilo6">
    <w:name w:val="Estilo6"/>
    <w:basedOn w:val="Normal"/>
    <w:rsid w:val="00A80B3E"/>
    <w:pPr>
      <w:tabs>
        <w:tab w:val="left" w:leader="dot" w:pos="9356"/>
      </w:tabs>
      <w:ind w:left="1134"/>
      <w:jc w:val="both"/>
    </w:pPr>
    <w:rPr>
      <w:snapToGrid w:val="0"/>
      <w:szCs w:val="20"/>
    </w:rPr>
  </w:style>
  <w:style w:type="paragraph" w:styleId="Lista2">
    <w:name w:val="List 2"/>
    <w:basedOn w:val="Normal"/>
    <w:semiHidden/>
    <w:rsid w:val="00A80B3E"/>
    <w:pPr>
      <w:ind w:left="566" w:hanging="283"/>
    </w:pPr>
    <w:rPr>
      <w:sz w:val="20"/>
      <w:szCs w:val="20"/>
    </w:rPr>
  </w:style>
  <w:style w:type="paragraph" w:styleId="Lista3">
    <w:name w:val="List 3"/>
    <w:basedOn w:val="Normal"/>
    <w:semiHidden/>
    <w:rsid w:val="00A80B3E"/>
    <w:pPr>
      <w:ind w:left="849" w:hanging="283"/>
    </w:pPr>
    <w:rPr>
      <w:sz w:val="20"/>
      <w:szCs w:val="20"/>
    </w:rPr>
  </w:style>
  <w:style w:type="paragraph" w:styleId="Lista4">
    <w:name w:val="List 4"/>
    <w:basedOn w:val="Normal"/>
    <w:semiHidden/>
    <w:rsid w:val="00A80B3E"/>
    <w:pPr>
      <w:ind w:left="1132" w:hanging="283"/>
    </w:pPr>
    <w:rPr>
      <w:sz w:val="20"/>
      <w:szCs w:val="20"/>
    </w:rPr>
  </w:style>
  <w:style w:type="paragraph" w:styleId="Lista5">
    <w:name w:val="List 5"/>
    <w:basedOn w:val="Normal"/>
    <w:semiHidden/>
    <w:rsid w:val="00A80B3E"/>
    <w:pPr>
      <w:ind w:left="1415" w:hanging="283"/>
    </w:pPr>
    <w:rPr>
      <w:sz w:val="20"/>
      <w:szCs w:val="20"/>
    </w:rPr>
  </w:style>
  <w:style w:type="paragraph" w:styleId="Listadecontinuao">
    <w:name w:val="List Continue"/>
    <w:basedOn w:val="Normal"/>
    <w:semiHidden/>
    <w:rsid w:val="00A80B3E"/>
    <w:pPr>
      <w:spacing w:after="120"/>
      <w:ind w:left="283"/>
    </w:pPr>
    <w:rPr>
      <w:sz w:val="20"/>
      <w:szCs w:val="20"/>
    </w:rPr>
  </w:style>
  <w:style w:type="paragraph" w:customStyle="1" w:styleId="ALINHAMENTOADIREITA">
    <w:name w:val="ALINHAMENTO A DIREITA"/>
    <w:rsid w:val="00A80B3E"/>
    <w:pPr>
      <w:spacing w:line="-312" w:lineRule="auto"/>
      <w:ind w:left="2835"/>
      <w:jc w:val="both"/>
    </w:pPr>
    <w:rPr>
      <w:rFonts w:ascii="Courier" w:hAnsi="Courier"/>
      <w:sz w:val="24"/>
    </w:rPr>
  </w:style>
  <w:style w:type="paragraph" w:customStyle="1" w:styleId="ALINHAMENTOAESQUERDA">
    <w:name w:val="ALINHAMENTO A ESQUERDA"/>
    <w:rsid w:val="00A80B3E"/>
    <w:pPr>
      <w:spacing w:line="312" w:lineRule="exact"/>
    </w:pPr>
    <w:rPr>
      <w:rFonts w:ascii="Courier" w:hAnsi="Courier"/>
      <w:sz w:val="24"/>
    </w:rPr>
  </w:style>
  <w:style w:type="paragraph" w:customStyle="1" w:styleId="textocorresp">
    <w:name w:val="textocorresp"/>
    <w:basedOn w:val="Normal"/>
    <w:rsid w:val="00A80B3E"/>
    <w:pPr>
      <w:jc w:val="both"/>
    </w:pPr>
    <w:rPr>
      <w:rFonts w:ascii="Book Antiqua" w:hAnsi="Book Antiqua"/>
      <w:szCs w:val="20"/>
    </w:rPr>
  </w:style>
  <w:style w:type="paragraph" w:styleId="Textoembloco">
    <w:name w:val="Block Text"/>
    <w:basedOn w:val="Normal"/>
    <w:rsid w:val="00A80B3E"/>
    <w:pPr>
      <w:widowControl w:val="0"/>
      <w:tabs>
        <w:tab w:val="left" w:pos="-844"/>
        <w:tab w:val="left" w:pos="-348"/>
        <w:tab w:val="left" w:pos="567"/>
        <w:tab w:val="left" w:pos="1134"/>
        <w:tab w:val="left" w:pos="1776"/>
        <w:tab w:val="left" w:pos="2484"/>
        <w:tab w:val="left" w:pos="3192"/>
        <w:tab w:val="left" w:pos="3900"/>
        <w:tab w:val="left" w:pos="4608"/>
        <w:tab w:val="left" w:pos="5316"/>
        <w:tab w:val="left" w:pos="6024"/>
        <w:tab w:val="left" w:pos="6732"/>
        <w:tab w:val="left" w:pos="7440"/>
        <w:tab w:val="left" w:pos="8148"/>
        <w:tab w:val="left" w:pos="8856"/>
        <w:tab w:val="left" w:pos="9564"/>
      </w:tabs>
      <w:ind w:left="1843" w:right="2" w:hanging="1843"/>
      <w:jc w:val="both"/>
    </w:pPr>
    <w:rPr>
      <w:szCs w:val="20"/>
    </w:rPr>
  </w:style>
  <w:style w:type="paragraph" w:styleId="Textodenotaderodap">
    <w:name w:val="footnote text"/>
    <w:basedOn w:val="Normal"/>
    <w:link w:val="TextodenotaderodapChar"/>
    <w:rsid w:val="00A80B3E"/>
    <w:rPr>
      <w:sz w:val="20"/>
      <w:szCs w:val="20"/>
    </w:rPr>
  </w:style>
  <w:style w:type="character" w:customStyle="1" w:styleId="TextodenotaderodapChar">
    <w:name w:val="Texto de nota de rodapé Char"/>
    <w:basedOn w:val="Fontepargpadro"/>
    <w:link w:val="Textodenotaderodap"/>
    <w:rsid w:val="00A80B3E"/>
  </w:style>
  <w:style w:type="paragraph" w:customStyle="1" w:styleId="Corpodetexto211">
    <w:name w:val="Corpo de texto 211"/>
    <w:basedOn w:val="Normal"/>
    <w:rsid w:val="00A80B3E"/>
    <w:pPr>
      <w:suppressAutoHyphens/>
      <w:jc w:val="both"/>
    </w:pPr>
    <w:rPr>
      <w:rFonts w:ascii="Bookman Old Style" w:hAnsi="Bookman Old Style"/>
      <w:szCs w:val="20"/>
      <w:lang w:eastAsia="ar-SA"/>
    </w:rPr>
  </w:style>
  <w:style w:type="paragraph" w:customStyle="1" w:styleId="A321065">
    <w:name w:val="_A321065"/>
    <w:basedOn w:val="Normal"/>
    <w:rsid w:val="00A80B3E"/>
    <w:pPr>
      <w:ind w:left="1296" w:right="1440" w:firstLine="4464"/>
      <w:jc w:val="both"/>
    </w:pPr>
    <w:rPr>
      <w:rFonts w:ascii="Tms Rmn" w:hAnsi="Tms Rmn"/>
      <w:szCs w:val="20"/>
    </w:rPr>
  </w:style>
  <w:style w:type="paragraph" w:customStyle="1" w:styleId="Corpodeeditalpadro">
    <w:name w:val="Corpo de edital padrão"/>
    <w:basedOn w:val="Normal"/>
    <w:rsid w:val="00A80B3E"/>
    <w:pPr>
      <w:tabs>
        <w:tab w:val="left" w:pos="850"/>
      </w:tabs>
      <w:suppressAutoHyphens/>
      <w:spacing w:before="85" w:after="113" w:line="100" w:lineRule="atLeast"/>
      <w:jc w:val="both"/>
    </w:pPr>
    <w:rPr>
      <w:rFonts w:ascii="Arial" w:hAnsi="Arial" w:cs="Arial"/>
      <w:sz w:val="22"/>
      <w:szCs w:val="22"/>
      <w:lang w:eastAsia="ar-SA"/>
    </w:rPr>
  </w:style>
  <w:style w:type="character" w:customStyle="1" w:styleId="tex3">
    <w:name w:val="tex3"/>
    <w:rsid w:val="00A80B3E"/>
  </w:style>
  <w:style w:type="paragraph" w:customStyle="1" w:styleId="Textorecuadonumerado">
    <w:name w:val="Texto recuado numerado"/>
    <w:basedOn w:val="Normal"/>
    <w:rsid w:val="00A80B3E"/>
    <w:pPr>
      <w:tabs>
        <w:tab w:val="left" w:pos="850"/>
      </w:tabs>
      <w:suppressAutoHyphens/>
      <w:spacing w:before="85" w:after="113" w:line="100" w:lineRule="atLeast"/>
      <w:ind w:left="737"/>
      <w:jc w:val="both"/>
    </w:pPr>
    <w:rPr>
      <w:rFonts w:ascii="Arial" w:hAnsi="Arial" w:cs="Arial"/>
      <w:sz w:val="22"/>
      <w:szCs w:val="22"/>
      <w:lang w:eastAsia="ar-SA"/>
    </w:rPr>
  </w:style>
  <w:style w:type="paragraph" w:styleId="Reviso">
    <w:name w:val="Revision"/>
    <w:hidden/>
    <w:uiPriority w:val="99"/>
    <w:semiHidden/>
    <w:rsid w:val="00A80B3E"/>
  </w:style>
  <w:style w:type="paragraph" w:customStyle="1" w:styleId="Standarduser">
    <w:name w:val="Standard (user)"/>
    <w:rsid w:val="00A80B3E"/>
    <w:pPr>
      <w:widowControl w:val="0"/>
      <w:suppressAutoHyphens/>
      <w:autoSpaceDN w:val="0"/>
      <w:textAlignment w:val="baseline"/>
    </w:pPr>
    <w:rPr>
      <w:rFonts w:eastAsia="SimSun, 宋体"/>
      <w:kern w:val="3"/>
      <w:sz w:val="24"/>
      <w:szCs w:val="24"/>
      <w:lang w:bidi="hi-IN"/>
    </w:rPr>
  </w:style>
  <w:style w:type="numbering" w:customStyle="1" w:styleId="WW8Num92">
    <w:name w:val="WW8Num92"/>
    <w:basedOn w:val="Semlista"/>
    <w:rsid w:val="00A80B3E"/>
    <w:pPr>
      <w:numPr>
        <w:numId w:val="12"/>
      </w:numPr>
    </w:pPr>
  </w:style>
  <w:style w:type="paragraph" w:customStyle="1" w:styleId="texto">
    <w:name w:val="texto"/>
    <w:rsid w:val="00A80B3E"/>
    <w:pPr>
      <w:tabs>
        <w:tab w:val="left" w:pos="878"/>
        <w:tab w:val="left" w:pos="1586"/>
        <w:tab w:val="left" w:pos="2294"/>
        <w:tab w:val="left" w:pos="3002"/>
        <w:tab w:val="left" w:pos="3710"/>
        <w:tab w:val="left" w:pos="4418"/>
        <w:tab w:val="left" w:pos="5126"/>
        <w:tab w:val="left" w:pos="5834"/>
        <w:tab w:val="left" w:pos="6542"/>
        <w:tab w:val="left" w:pos="7250"/>
        <w:tab w:val="left" w:pos="7958"/>
        <w:tab w:val="left" w:pos="8666"/>
        <w:tab w:val="left" w:pos="9374"/>
        <w:tab w:val="left" w:pos="10082"/>
        <w:tab w:val="left" w:pos="10790"/>
        <w:tab w:val="left" w:pos="11498"/>
        <w:tab w:val="left" w:pos="12206"/>
        <w:tab w:val="left" w:pos="12914"/>
        <w:tab w:val="left" w:pos="13622"/>
        <w:tab w:val="left" w:pos="14330"/>
        <w:tab w:val="left" w:pos="15038"/>
        <w:tab w:val="left" w:pos="15746"/>
        <w:tab w:val="left" w:pos="16454"/>
        <w:tab w:val="left" w:pos="17162"/>
        <w:tab w:val="left" w:pos="17870"/>
        <w:tab w:val="left" w:pos="18578"/>
        <w:tab w:val="left" w:pos="19286"/>
        <w:tab w:val="left" w:pos="19994"/>
        <w:tab w:val="left" w:pos="20702"/>
        <w:tab w:val="left" w:pos="21410"/>
        <w:tab w:val="left" w:pos="22118"/>
        <w:tab w:val="left" w:pos="22826"/>
        <w:tab w:val="left" w:pos="23534"/>
        <w:tab w:val="left" w:pos="24242"/>
        <w:tab w:val="left" w:pos="24950"/>
        <w:tab w:val="left" w:pos="25658"/>
        <w:tab w:val="left" w:pos="26366"/>
        <w:tab w:val="left" w:pos="27074"/>
        <w:tab w:val="left" w:pos="27782"/>
        <w:tab w:val="left" w:pos="28490"/>
      </w:tabs>
      <w:suppressAutoHyphens/>
      <w:autoSpaceDE w:val="0"/>
      <w:autoSpaceDN w:val="0"/>
      <w:spacing w:line="240" w:lineRule="atLeast"/>
      <w:ind w:left="170" w:hanging="170"/>
      <w:jc w:val="both"/>
      <w:textAlignment w:val="baseline"/>
    </w:pPr>
    <w:rPr>
      <w:rFonts w:eastAsia="Arial"/>
      <w:kern w:val="3"/>
      <w:lang w:eastAsia="zh-CN"/>
    </w:rPr>
  </w:style>
  <w:style w:type="paragraph" w:customStyle="1" w:styleId="Ttulo31">
    <w:name w:val="Título 31"/>
    <w:basedOn w:val="Standard"/>
    <w:next w:val="Standard"/>
    <w:rsid w:val="00A80B3E"/>
    <w:pPr>
      <w:keepNext/>
      <w:autoSpaceDN w:val="0"/>
      <w:spacing w:line="213" w:lineRule="exact"/>
      <w:outlineLvl w:val="2"/>
    </w:pPr>
    <w:rPr>
      <w:rFonts w:ascii="Arial" w:hAnsi="Arial" w:cs="Arial"/>
      <w:b/>
      <w:color w:val="000000"/>
      <w:kern w:val="3"/>
    </w:rPr>
  </w:style>
  <w:style w:type="paragraph" w:customStyle="1" w:styleId="Cabealho10">
    <w:name w:val="Cabeçalho1"/>
    <w:basedOn w:val="Standard"/>
    <w:rsid w:val="00A80B3E"/>
    <w:pPr>
      <w:tabs>
        <w:tab w:val="center" w:pos="4419"/>
        <w:tab w:val="right" w:pos="8838"/>
      </w:tabs>
      <w:autoSpaceDN w:val="0"/>
    </w:pPr>
    <w:rPr>
      <w:kern w:val="3"/>
    </w:rPr>
  </w:style>
  <w:style w:type="paragraph" w:customStyle="1" w:styleId="Ttulodendiceremissivo1">
    <w:name w:val="Título de índice remissivo1"/>
    <w:basedOn w:val="Standard"/>
    <w:next w:val="Remissivo11"/>
    <w:rsid w:val="00A80B3E"/>
    <w:pPr>
      <w:autoSpaceDN w:val="0"/>
    </w:pPr>
    <w:rPr>
      <w:kern w:val="3"/>
    </w:rPr>
  </w:style>
  <w:style w:type="paragraph" w:customStyle="1" w:styleId="Remissivo11">
    <w:name w:val="Remissivo 11"/>
    <w:basedOn w:val="Standard"/>
    <w:next w:val="Standard"/>
    <w:rsid w:val="00A80B3E"/>
    <w:pPr>
      <w:autoSpaceDN w:val="0"/>
      <w:ind w:left="240" w:hanging="240"/>
    </w:pPr>
    <w:rPr>
      <w:kern w:val="3"/>
    </w:rPr>
  </w:style>
  <w:style w:type="paragraph" w:customStyle="1" w:styleId="Ttulo51">
    <w:name w:val="Título 51"/>
    <w:basedOn w:val="Standard"/>
    <w:next w:val="Standard"/>
    <w:rsid w:val="00A80B3E"/>
    <w:pPr>
      <w:keepNext/>
      <w:autoSpaceDN w:val="0"/>
      <w:jc w:val="center"/>
      <w:outlineLvl w:val="4"/>
    </w:pPr>
    <w:rPr>
      <w:b/>
      <w:bCs/>
      <w:kern w:val="3"/>
    </w:rPr>
  </w:style>
  <w:style w:type="character" w:customStyle="1" w:styleId="WW8Num92z0">
    <w:name w:val="WW8Num92z0"/>
    <w:rsid w:val="00A80B3E"/>
    <w:rPr>
      <w:rFonts w:ascii="Symbol" w:hAnsi="Symbol" w:cs="OpenSymbol"/>
      <w:sz w:val="22"/>
      <w:szCs w:val="22"/>
    </w:rPr>
  </w:style>
  <w:style w:type="character" w:customStyle="1" w:styleId="WW8Num92z1">
    <w:name w:val="WW8Num92z1"/>
    <w:rsid w:val="00A80B3E"/>
    <w:rPr>
      <w:rFonts w:ascii="OpenSymbol" w:hAnsi="OpenSymbol" w:cs="OpenSymbol"/>
      <w:sz w:val="22"/>
      <w:szCs w:val="22"/>
    </w:rPr>
  </w:style>
  <w:style w:type="paragraph" w:customStyle="1" w:styleId="Nivel11">
    <w:name w:val="Nivel 1.1"/>
    <w:link w:val="Nivel11Char"/>
    <w:qFormat/>
    <w:rsid w:val="00A80B3E"/>
    <w:pPr>
      <w:spacing w:before="120" w:after="120" w:line="360" w:lineRule="auto"/>
      <w:ind w:left="794" w:hanging="397"/>
    </w:pPr>
    <w:rPr>
      <w:rFonts w:ascii="Calibri" w:hAnsi="Calibri"/>
      <w:color w:val="000000"/>
      <w:sz w:val="22"/>
      <w:szCs w:val="22"/>
      <w:lang w:eastAsia="en-US"/>
    </w:rPr>
  </w:style>
  <w:style w:type="character" w:customStyle="1" w:styleId="Nivel11Char">
    <w:name w:val="Nivel 1.1 Char"/>
    <w:link w:val="Nivel11"/>
    <w:rsid w:val="00A80B3E"/>
    <w:rPr>
      <w:rFonts w:ascii="Calibri" w:hAnsi="Calibri"/>
      <w:color w:val="000000"/>
      <w:sz w:val="22"/>
      <w:szCs w:val="22"/>
      <w:lang w:eastAsia="en-US"/>
    </w:rPr>
  </w:style>
  <w:style w:type="paragraph" w:styleId="CabealhodoSumrio">
    <w:name w:val="TOC Heading"/>
    <w:basedOn w:val="Ttulo1"/>
    <w:next w:val="Normal"/>
    <w:uiPriority w:val="39"/>
    <w:unhideWhenUsed/>
    <w:qFormat/>
    <w:rsid w:val="00A80B3E"/>
    <w:pPr>
      <w:keepLines/>
      <w:tabs>
        <w:tab w:val="clear" w:pos="0"/>
      </w:tabs>
      <w:overflowPunct/>
      <w:autoSpaceDE/>
      <w:spacing w:before="480" w:line="276" w:lineRule="auto"/>
      <w:ind w:left="432" w:hanging="432"/>
      <w:jc w:val="left"/>
      <w:textAlignment w:val="auto"/>
      <w:outlineLvl w:val="9"/>
    </w:pPr>
    <w:rPr>
      <w:rFonts w:ascii="Cambria" w:hAnsi="Cambria" w:cs="Times New Roman"/>
      <w:bCs/>
      <w:color w:val="365F91"/>
      <w:sz w:val="28"/>
      <w:szCs w:val="28"/>
      <w:lang w:val="x-none" w:eastAsia="en-US"/>
    </w:rPr>
  </w:style>
  <w:style w:type="numbering" w:customStyle="1" w:styleId="WW8Num4">
    <w:name w:val="WW8Num4"/>
    <w:basedOn w:val="Semlista"/>
    <w:rsid w:val="00A80B3E"/>
    <w:pPr>
      <w:numPr>
        <w:numId w:val="13"/>
      </w:numPr>
    </w:pPr>
  </w:style>
  <w:style w:type="paragraph" w:styleId="ndicedeilustraes">
    <w:name w:val="table of figures"/>
    <w:basedOn w:val="Normal"/>
    <w:next w:val="Normal"/>
    <w:uiPriority w:val="99"/>
    <w:unhideWhenUsed/>
    <w:rsid w:val="00A80B3E"/>
    <w:pPr>
      <w:spacing w:line="276" w:lineRule="auto"/>
      <w:jc w:val="both"/>
    </w:pPr>
    <w:rPr>
      <w:rFonts w:ascii="Calibri" w:hAnsi="Calibri"/>
      <w:szCs w:val="22"/>
    </w:rPr>
  </w:style>
  <w:style w:type="paragraph" w:styleId="Ttulodendicedeautoridades">
    <w:name w:val="toa heading"/>
    <w:basedOn w:val="Normal"/>
    <w:next w:val="Normal"/>
    <w:uiPriority w:val="99"/>
    <w:semiHidden/>
    <w:unhideWhenUsed/>
    <w:rsid w:val="00A80B3E"/>
    <w:pPr>
      <w:spacing w:before="120" w:line="276" w:lineRule="auto"/>
      <w:jc w:val="both"/>
    </w:pPr>
    <w:rPr>
      <w:rFonts w:ascii="Cambria" w:hAnsi="Cambria"/>
      <w:b/>
      <w:bCs/>
    </w:rPr>
  </w:style>
  <w:style w:type="paragraph" w:customStyle="1" w:styleId="TtuloTabela">
    <w:name w:val="Título Tabela"/>
    <w:basedOn w:val="Normal"/>
    <w:rsid w:val="00A80B3E"/>
    <w:pPr>
      <w:spacing w:before="40" w:after="40"/>
      <w:jc w:val="both"/>
    </w:pPr>
    <w:rPr>
      <w:rFonts w:ascii="Arial" w:hAnsi="Arial"/>
      <w:spacing w:val="10"/>
      <w:sz w:val="18"/>
      <w:szCs w:val="20"/>
      <w:lang w:eastAsia="en-US"/>
    </w:rPr>
  </w:style>
  <w:style w:type="paragraph" w:styleId="MapadoDocumento">
    <w:name w:val="Document Map"/>
    <w:basedOn w:val="Normal"/>
    <w:link w:val="MapadoDocumentoChar"/>
    <w:uiPriority w:val="99"/>
    <w:semiHidden/>
    <w:unhideWhenUsed/>
    <w:rsid w:val="00A80B3E"/>
    <w:pPr>
      <w:jc w:val="both"/>
    </w:pPr>
    <w:rPr>
      <w:rFonts w:ascii="Tahoma" w:hAnsi="Tahoma"/>
      <w:sz w:val="16"/>
      <w:szCs w:val="16"/>
      <w:lang w:val="x-none" w:eastAsia="x-none"/>
    </w:rPr>
  </w:style>
  <w:style w:type="character" w:customStyle="1" w:styleId="MapadoDocumentoChar">
    <w:name w:val="Mapa do Documento Char"/>
    <w:link w:val="MapadoDocumento"/>
    <w:uiPriority w:val="99"/>
    <w:semiHidden/>
    <w:rsid w:val="00A80B3E"/>
    <w:rPr>
      <w:rFonts w:ascii="Tahoma" w:hAnsi="Tahoma"/>
      <w:sz w:val="16"/>
      <w:szCs w:val="16"/>
      <w:lang w:val="x-none" w:eastAsia="x-none"/>
    </w:rPr>
  </w:style>
  <w:style w:type="character" w:customStyle="1" w:styleId="LegendaChar">
    <w:name w:val="Legenda Char"/>
    <w:aliases w:val="PDS|Legenda Char"/>
    <w:link w:val="Legenda"/>
    <w:uiPriority w:val="35"/>
    <w:rsid w:val="00A80B3E"/>
    <w:rPr>
      <w:rFonts w:cs="Tahoma"/>
      <w:i/>
      <w:iCs/>
      <w:sz w:val="24"/>
      <w:szCs w:val="24"/>
    </w:rPr>
  </w:style>
  <w:style w:type="character" w:customStyle="1" w:styleId="Estilo1Char">
    <w:name w:val="Estilo1 Char"/>
    <w:link w:val="Estilo1"/>
    <w:rsid w:val="00A80B3E"/>
    <w:rPr>
      <w:rFonts w:ascii="Footlight MT Light" w:hAnsi="Footlight MT Light" w:cs="Footlight MT Light"/>
      <w:sz w:val="28"/>
    </w:rPr>
  </w:style>
  <w:style w:type="character" w:customStyle="1" w:styleId="Estilo2Char">
    <w:name w:val="Estilo2 Char"/>
    <w:rsid w:val="00A80B3E"/>
    <w:rPr>
      <w:rFonts w:ascii="Calibri" w:eastAsia="Times New Roman" w:hAnsi="Calibri" w:cs="Times New Roman"/>
      <w:b/>
      <w:bCs/>
      <w:color w:val="4F81BD"/>
      <w:sz w:val="24"/>
      <w:szCs w:val="18"/>
    </w:rPr>
  </w:style>
  <w:style w:type="character" w:styleId="Refdenotaderodap">
    <w:name w:val="footnote reference"/>
    <w:semiHidden/>
    <w:unhideWhenUsed/>
    <w:rsid w:val="00A80B3E"/>
    <w:rPr>
      <w:vertAlign w:val="superscript"/>
    </w:rPr>
  </w:style>
  <w:style w:type="paragraph" w:customStyle="1" w:styleId="Pa0">
    <w:name w:val="Pa0"/>
    <w:basedOn w:val="Normal"/>
    <w:next w:val="Normal"/>
    <w:uiPriority w:val="99"/>
    <w:rsid w:val="00A80B3E"/>
    <w:pPr>
      <w:autoSpaceDE w:val="0"/>
      <w:autoSpaceDN w:val="0"/>
      <w:adjustRightInd w:val="0"/>
      <w:spacing w:before="60" w:after="60" w:line="241" w:lineRule="atLeast"/>
      <w:jc w:val="both"/>
    </w:pPr>
    <w:rPr>
      <w:rFonts w:ascii="Calibri" w:eastAsia="Calibri" w:hAnsi="Calibri"/>
      <w:lang w:eastAsia="en-US"/>
    </w:rPr>
  </w:style>
  <w:style w:type="paragraph" w:customStyle="1" w:styleId="Incisos">
    <w:name w:val="Incisos"/>
    <w:basedOn w:val="PargrafodaLista"/>
    <w:link w:val="IncisosChar"/>
    <w:qFormat/>
    <w:rsid w:val="00A80B3E"/>
    <w:pPr>
      <w:spacing w:before="200" w:line="276" w:lineRule="auto"/>
      <w:ind w:left="0"/>
      <w:contextualSpacing w:val="0"/>
      <w:jc w:val="both"/>
      <w:outlineLvl w:val="2"/>
    </w:pPr>
    <w:rPr>
      <w:rFonts w:ascii="Arial" w:hAnsi="Arial" w:cs="Arial"/>
      <w:bCs/>
      <w:lang w:val="x-none" w:eastAsia="en-US" w:bidi="en-US"/>
    </w:rPr>
  </w:style>
  <w:style w:type="character" w:customStyle="1" w:styleId="IncisosChar">
    <w:name w:val="Incisos Char"/>
    <w:link w:val="Incisos"/>
    <w:rsid w:val="00A80B3E"/>
    <w:rPr>
      <w:rFonts w:ascii="Arial" w:hAnsi="Arial" w:cs="Arial"/>
      <w:bCs/>
      <w:sz w:val="24"/>
      <w:szCs w:val="24"/>
      <w:lang w:val="x-none" w:eastAsia="en-US" w:bidi="en-US"/>
    </w:rPr>
  </w:style>
  <w:style w:type="paragraph" w:customStyle="1" w:styleId="NormalPA">
    <w:name w:val="Normal PA"/>
    <w:basedOn w:val="Normal"/>
    <w:link w:val="NormalPAChar"/>
    <w:qFormat/>
    <w:rsid w:val="00A80B3E"/>
    <w:pPr>
      <w:spacing w:before="60" w:after="240"/>
      <w:ind w:right="215" w:firstLine="1418"/>
      <w:jc w:val="both"/>
    </w:pPr>
    <w:rPr>
      <w:rFonts w:ascii="Arial Narrow" w:hAnsi="Arial Narrow"/>
      <w:lang w:val="x-none" w:eastAsia="x-none"/>
    </w:rPr>
  </w:style>
  <w:style w:type="character" w:customStyle="1" w:styleId="NormalPAChar">
    <w:name w:val="Normal PA Char"/>
    <w:link w:val="NormalPA"/>
    <w:rsid w:val="00A80B3E"/>
    <w:rPr>
      <w:rFonts w:ascii="Arial Narrow" w:hAnsi="Arial Narrow"/>
      <w:sz w:val="24"/>
      <w:szCs w:val="24"/>
      <w:lang w:val="x-none" w:eastAsia="x-none"/>
    </w:rPr>
  </w:style>
  <w:style w:type="paragraph" w:customStyle="1" w:styleId="PDSTipoDocumento">
    <w:name w:val="PDS|Tipo Documento"/>
    <w:basedOn w:val="Normal"/>
    <w:link w:val="PDSTipoDocumentoChar"/>
    <w:qFormat/>
    <w:rsid w:val="00A80B3E"/>
    <w:pPr>
      <w:keepLines/>
    </w:pPr>
    <w:rPr>
      <w:rFonts w:ascii="Calibri" w:eastAsia="Calibri" w:hAnsi="Calibri"/>
      <w:b/>
      <w:caps/>
      <w:spacing w:val="40"/>
      <w:sz w:val="28"/>
      <w:szCs w:val="28"/>
      <w:lang w:val="x-none" w:eastAsia="en-US"/>
    </w:rPr>
  </w:style>
  <w:style w:type="paragraph" w:customStyle="1" w:styleId="PDSTituloDocumento">
    <w:name w:val="PDS | Titulo Documento"/>
    <w:basedOn w:val="PDSTipoDocumento"/>
    <w:link w:val="PDSTituloDocumentoChar"/>
    <w:rsid w:val="00A80B3E"/>
    <w:rPr>
      <w:color w:val="808080"/>
      <w:spacing w:val="0"/>
      <w:sz w:val="24"/>
    </w:rPr>
  </w:style>
  <w:style w:type="character" w:customStyle="1" w:styleId="PDSTipoDocumentoChar">
    <w:name w:val="PDS|Tipo Documento Char"/>
    <w:link w:val="PDSTipoDocumento"/>
    <w:rsid w:val="00A80B3E"/>
    <w:rPr>
      <w:rFonts w:ascii="Calibri" w:eastAsia="Calibri" w:hAnsi="Calibri"/>
      <w:b/>
      <w:caps/>
      <w:spacing w:val="40"/>
      <w:sz w:val="28"/>
      <w:szCs w:val="28"/>
      <w:lang w:val="x-none" w:eastAsia="en-US"/>
    </w:rPr>
  </w:style>
  <w:style w:type="paragraph" w:customStyle="1" w:styleId="PDSPDS">
    <w:name w:val="PDS | PDS"/>
    <w:basedOn w:val="Normal"/>
    <w:link w:val="PDSPDSChar"/>
    <w:rsid w:val="00A80B3E"/>
    <w:pPr>
      <w:keepLines/>
      <w:spacing w:before="60" w:after="60"/>
      <w:jc w:val="both"/>
    </w:pPr>
    <w:rPr>
      <w:rFonts w:ascii="Calibri" w:eastAsia="Calibri" w:hAnsi="Calibri"/>
      <w:szCs w:val="22"/>
      <w:lang w:val="x-none" w:eastAsia="en-US"/>
    </w:rPr>
  </w:style>
  <w:style w:type="character" w:customStyle="1" w:styleId="PDSTituloDocumentoChar">
    <w:name w:val="PDS | Titulo Documento Char"/>
    <w:link w:val="PDSTituloDocumento"/>
    <w:rsid w:val="00A80B3E"/>
    <w:rPr>
      <w:rFonts w:ascii="Calibri" w:eastAsia="Calibri" w:hAnsi="Calibri"/>
      <w:b/>
      <w:caps/>
      <w:color w:val="808080"/>
      <w:sz w:val="24"/>
      <w:szCs w:val="28"/>
      <w:lang w:val="x-none" w:eastAsia="en-US"/>
    </w:rPr>
  </w:style>
  <w:style w:type="paragraph" w:customStyle="1" w:styleId="PDSCaixaNormal">
    <w:name w:val="PDS | Caixa Normal"/>
    <w:basedOn w:val="Normal"/>
    <w:link w:val="PDSCaixaNormalChar"/>
    <w:rsid w:val="00A80B3E"/>
    <w:pPr>
      <w:keepLines/>
      <w:spacing w:before="60"/>
      <w:jc w:val="both"/>
    </w:pPr>
    <w:rPr>
      <w:rFonts w:ascii="Calibri" w:eastAsia="Calibri" w:hAnsi="Calibri"/>
      <w:sz w:val="16"/>
      <w:szCs w:val="22"/>
      <w:lang w:val="x-none" w:eastAsia="en-US"/>
    </w:rPr>
  </w:style>
  <w:style w:type="character" w:customStyle="1" w:styleId="PDSPDSChar">
    <w:name w:val="PDS | PDS Char"/>
    <w:link w:val="PDSPDS"/>
    <w:rsid w:val="00A80B3E"/>
    <w:rPr>
      <w:rFonts w:ascii="Calibri" w:eastAsia="Calibri" w:hAnsi="Calibri"/>
      <w:sz w:val="24"/>
      <w:szCs w:val="22"/>
      <w:lang w:val="x-none" w:eastAsia="en-US"/>
    </w:rPr>
  </w:style>
  <w:style w:type="paragraph" w:customStyle="1" w:styleId="PDSCaixaNegrito">
    <w:name w:val="PDS | Caixa Negrito"/>
    <w:basedOn w:val="PDSCaixaNormal"/>
    <w:link w:val="PDSCaixaNegritoChar"/>
    <w:rsid w:val="00A80B3E"/>
    <w:rPr>
      <w:b/>
      <w:sz w:val="20"/>
      <w:szCs w:val="20"/>
    </w:rPr>
  </w:style>
  <w:style w:type="character" w:customStyle="1" w:styleId="PDSCaixaNormalChar">
    <w:name w:val="PDS | Caixa Normal Char"/>
    <w:link w:val="PDSCaixaNormal"/>
    <w:rsid w:val="00A80B3E"/>
    <w:rPr>
      <w:rFonts w:ascii="Calibri" w:eastAsia="Calibri" w:hAnsi="Calibri"/>
      <w:sz w:val="16"/>
      <w:szCs w:val="22"/>
      <w:lang w:val="x-none" w:eastAsia="en-US"/>
    </w:rPr>
  </w:style>
  <w:style w:type="character" w:customStyle="1" w:styleId="PDSCaixaNegritoChar">
    <w:name w:val="PDS | Caixa Negrito Char"/>
    <w:link w:val="PDSCaixaNegrito"/>
    <w:rsid w:val="00A80B3E"/>
    <w:rPr>
      <w:rFonts w:ascii="Calibri" w:eastAsia="Calibri" w:hAnsi="Calibri"/>
      <w:b/>
      <w:lang w:val="x-none" w:eastAsia="en-US"/>
    </w:rPr>
  </w:style>
  <w:style w:type="paragraph" w:customStyle="1" w:styleId="PDSItemizado">
    <w:name w:val="PDS|Itemizado"/>
    <w:basedOn w:val="SemEspaamento"/>
    <w:link w:val="PDSItemizadoChar"/>
    <w:qFormat/>
    <w:rsid w:val="00A80B3E"/>
    <w:pPr>
      <w:numPr>
        <w:numId w:val="14"/>
      </w:numPr>
      <w:ind w:right="0"/>
      <w:jc w:val="left"/>
    </w:pPr>
    <w:rPr>
      <w:rFonts w:ascii="Calibri" w:eastAsia="Calibri" w:hAnsi="Calibri"/>
      <w:color w:val="auto"/>
      <w:sz w:val="20"/>
      <w:lang w:val="x-none" w:eastAsia="en-US"/>
    </w:rPr>
  </w:style>
  <w:style w:type="character" w:customStyle="1" w:styleId="PDSItemizadoChar">
    <w:name w:val="PDS|Itemizado Char"/>
    <w:link w:val="PDSItemizado"/>
    <w:rsid w:val="00A80B3E"/>
    <w:rPr>
      <w:rFonts w:ascii="Calibri" w:eastAsia="Calibri" w:hAnsi="Calibri"/>
      <w:szCs w:val="22"/>
      <w:lang w:val="x-none" w:eastAsia="en-US"/>
    </w:rPr>
  </w:style>
  <w:style w:type="table" w:styleId="SombreamentoMdio1-nfase3">
    <w:name w:val="Medium Shading 1 Accent 3"/>
    <w:basedOn w:val="Tabelanormal"/>
    <w:uiPriority w:val="63"/>
    <w:rsid w:val="00A80B3E"/>
    <w:rPr>
      <w:rFonts w:ascii="Calibri" w:eastAsia="Calibri" w:hAnsi="Calibri"/>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customStyle="1" w:styleId="PDSRodap6">
    <w:name w:val="PDS | Rodapé 6"/>
    <w:basedOn w:val="Rodap"/>
    <w:link w:val="PDSRodap6Char"/>
    <w:rsid w:val="00A80B3E"/>
    <w:pPr>
      <w:keepLines/>
      <w:spacing w:before="60"/>
      <w:jc w:val="center"/>
    </w:pPr>
    <w:rPr>
      <w:rFonts w:ascii="Calibri" w:eastAsia="Calibri" w:hAnsi="Calibri"/>
      <w:sz w:val="12"/>
      <w:szCs w:val="12"/>
      <w:lang w:val="x-none" w:eastAsia="en-US"/>
    </w:rPr>
  </w:style>
  <w:style w:type="paragraph" w:customStyle="1" w:styleId="PDSRodap8">
    <w:name w:val="PDS | Rodapé 8"/>
    <w:basedOn w:val="Rodap"/>
    <w:link w:val="PDSRodap8Char"/>
    <w:rsid w:val="00A80B3E"/>
    <w:pPr>
      <w:keepLines/>
      <w:spacing w:before="60"/>
      <w:ind w:firstLine="4248"/>
      <w:jc w:val="both"/>
    </w:pPr>
    <w:rPr>
      <w:rFonts w:ascii="Calibri" w:eastAsia="Calibri" w:hAnsi="Calibri"/>
      <w:sz w:val="16"/>
      <w:szCs w:val="16"/>
      <w:lang w:val="x-none" w:eastAsia="en-US"/>
    </w:rPr>
  </w:style>
  <w:style w:type="character" w:customStyle="1" w:styleId="PDSRodap6Char">
    <w:name w:val="PDS | Rodapé 6 Char"/>
    <w:link w:val="PDSRodap6"/>
    <w:rsid w:val="00A80B3E"/>
    <w:rPr>
      <w:rFonts w:ascii="Calibri" w:eastAsia="Calibri" w:hAnsi="Calibri"/>
      <w:sz w:val="12"/>
      <w:szCs w:val="12"/>
      <w:lang w:val="x-none" w:eastAsia="en-US"/>
    </w:rPr>
  </w:style>
  <w:style w:type="character" w:customStyle="1" w:styleId="PDSRodap8Char">
    <w:name w:val="PDS | Rodapé 8 Char"/>
    <w:link w:val="PDSRodap8"/>
    <w:rsid w:val="00A80B3E"/>
    <w:rPr>
      <w:rFonts w:ascii="Calibri" w:eastAsia="Calibri" w:hAnsi="Calibri"/>
      <w:sz w:val="16"/>
      <w:szCs w:val="16"/>
      <w:lang w:val="x-none" w:eastAsia="en-US"/>
    </w:rPr>
  </w:style>
  <w:style w:type="paragraph" w:customStyle="1" w:styleId="PDSSUBTPICO">
    <w:name w:val="PDS SUBTÓPICO"/>
    <w:basedOn w:val="Ttulo2"/>
    <w:rsid w:val="00A80B3E"/>
    <w:pPr>
      <w:keepLines/>
      <w:spacing w:before="120" w:after="120"/>
      <w:ind w:left="578" w:hanging="578"/>
      <w:jc w:val="both"/>
    </w:pPr>
    <w:rPr>
      <w:rFonts w:ascii="Calibri" w:hAnsi="Calibri" w:cs="Times New Roman"/>
      <w:bCs w:val="0"/>
      <w:i w:val="0"/>
      <w:iCs w:val="0"/>
      <w:color w:val="00674E"/>
      <w:sz w:val="20"/>
      <w:szCs w:val="26"/>
      <w:lang w:val="x-none" w:eastAsia="en-US"/>
    </w:rPr>
  </w:style>
  <w:style w:type="paragraph" w:styleId="Textodenotadefim">
    <w:name w:val="endnote text"/>
    <w:basedOn w:val="Normal"/>
    <w:link w:val="TextodenotadefimChar"/>
    <w:uiPriority w:val="99"/>
    <w:unhideWhenUsed/>
    <w:rsid w:val="00A80B3E"/>
    <w:pPr>
      <w:keepLines/>
      <w:jc w:val="both"/>
    </w:pPr>
    <w:rPr>
      <w:rFonts w:ascii="Calibri" w:eastAsia="Calibri" w:hAnsi="Calibri"/>
      <w:sz w:val="16"/>
      <w:szCs w:val="20"/>
      <w:lang w:val="x-none" w:eastAsia="en-US"/>
    </w:rPr>
  </w:style>
  <w:style w:type="character" w:customStyle="1" w:styleId="TextodenotadefimChar">
    <w:name w:val="Texto de nota de fim Char"/>
    <w:link w:val="Textodenotadefim"/>
    <w:uiPriority w:val="99"/>
    <w:rsid w:val="00A80B3E"/>
    <w:rPr>
      <w:rFonts w:ascii="Calibri" w:eastAsia="Calibri" w:hAnsi="Calibri"/>
      <w:sz w:val="16"/>
      <w:lang w:val="x-none" w:eastAsia="en-US"/>
    </w:rPr>
  </w:style>
  <w:style w:type="character" w:styleId="Refdenotadefim">
    <w:name w:val="endnote reference"/>
    <w:uiPriority w:val="99"/>
    <w:semiHidden/>
    <w:unhideWhenUsed/>
    <w:rsid w:val="00A80B3E"/>
    <w:rPr>
      <w:vertAlign w:val="superscript"/>
    </w:rPr>
  </w:style>
  <w:style w:type="paragraph" w:customStyle="1" w:styleId="PDSNomeDocto">
    <w:name w:val="PDS|Nome Docto"/>
    <w:basedOn w:val="Normal"/>
    <w:link w:val="PDSNomeDoctoChar"/>
    <w:qFormat/>
    <w:rsid w:val="00A80B3E"/>
    <w:pPr>
      <w:keepLines/>
    </w:pPr>
    <w:rPr>
      <w:rFonts w:ascii="Calibri" w:eastAsia="Calibri" w:hAnsi="Calibri"/>
      <w:b/>
      <w:color w:val="595959"/>
      <w:sz w:val="28"/>
      <w:szCs w:val="22"/>
      <w:lang w:val="en-US" w:eastAsia="en-US"/>
    </w:rPr>
  </w:style>
  <w:style w:type="paragraph" w:customStyle="1" w:styleId="PDSTipoDoc">
    <w:name w:val="PDS|Tipo Doc"/>
    <w:basedOn w:val="Normal"/>
    <w:link w:val="PDSTipoDocChar"/>
    <w:rsid w:val="00A80B3E"/>
    <w:pPr>
      <w:keepLines/>
      <w:spacing w:before="60" w:after="60"/>
      <w:jc w:val="both"/>
    </w:pPr>
    <w:rPr>
      <w:rFonts w:ascii="Futura MdCn BT" w:eastAsia="Calibri" w:hAnsi="Futura MdCn BT"/>
      <w:b/>
      <w:sz w:val="28"/>
      <w:szCs w:val="28"/>
      <w:lang w:val="x-none" w:eastAsia="en-US"/>
    </w:rPr>
  </w:style>
  <w:style w:type="character" w:customStyle="1" w:styleId="PDSNomeDoctoChar">
    <w:name w:val="PDS|Nome Docto Char"/>
    <w:link w:val="PDSNomeDocto"/>
    <w:rsid w:val="00A80B3E"/>
    <w:rPr>
      <w:rFonts w:ascii="Calibri" w:eastAsia="Calibri" w:hAnsi="Calibri"/>
      <w:b/>
      <w:color w:val="595959"/>
      <w:sz w:val="28"/>
      <w:szCs w:val="22"/>
      <w:lang w:val="en-US" w:eastAsia="en-US"/>
    </w:rPr>
  </w:style>
  <w:style w:type="table" w:styleId="SombreamentoClaro-nfase3">
    <w:name w:val="Light Shading Accent 3"/>
    <w:basedOn w:val="Tabelanormal"/>
    <w:uiPriority w:val="60"/>
    <w:rsid w:val="00A80B3E"/>
    <w:rPr>
      <w:rFonts w:ascii="Calibri" w:eastAsia="Calibri" w:hAnsi="Calibri"/>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character" w:customStyle="1" w:styleId="PDSTipoDocChar">
    <w:name w:val="PDS|Tipo Doc Char"/>
    <w:link w:val="PDSTipoDoc"/>
    <w:rsid w:val="00A80B3E"/>
    <w:rPr>
      <w:rFonts w:ascii="Futura MdCn BT" w:eastAsia="Calibri" w:hAnsi="Futura MdCn BT"/>
      <w:b/>
      <w:sz w:val="28"/>
      <w:szCs w:val="28"/>
      <w:lang w:val="x-none" w:eastAsia="en-US"/>
    </w:rPr>
  </w:style>
  <w:style w:type="table" w:styleId="SombreamentoClaro-nfase2">
    <w:name w:val="Light Shading Accent 2"/>
    <w:basedOn w:val="Tabelanormal"/>
    <w:uiPriority w:val="60"/>
    <w:rsid w:val="00A80B3E"/>
    <w:rPr>
      <w:rFonts w:ascii="Calibri" w:eastAsia="Calibri" w:hAnsi="Calibri"/>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customStyle="1" w:styleId="PDSrodape">
    <w:name w:val="PDS|rodape"/>
    <w:basedOn w:val="Textodenotaderodap"/>
    <w:link w:val="PDSrodapeChar"/>
    <w:qFormat/>
    <w:rsid w:val="00A80B3E"/>
    <w:pPr>
      <w:keepLines/>
      <w:jc w:val="both"/>
    </w:pPr>
    <w:rPr>
      <w:rFonts w:ascii="Calibri" w:eastAsia="Calibri" w:hAnsi="Calibri"/>
      <w:sz w:val="16"/>
      <w:lang w:val="x-none" w:eastAsia="en-US"/>
    </w:rPr>
  </w:style>
  <w:style w:type="character" w:customStyle="1" w:styleId="PDSrodapeChar">
    <w:name w:val="PDS|rodape Char"/>
    <w:link w:val="PDSrodape"/>
    <w:rsid w:val="00A80B3E"/>
    <w:rPr>
      <w:rFonts w:ascii="Calibri" w:eastAsia="Calibri" w:hAnsi="Calibri"/>
      <w:sz w:val="16"/>
      <w:lang w:val="x-none" w:eastAsia="en-US"/>
    </w:rPr>
  </w:style>
  <w:style w:type="paragraph" w:customStyle="1" w:styleId="PDSTituloFigTab">
    <w:name w:val="PDS|Titulo Fig&amp;Tab"/>
    <w:basedOn w:val="Normal"/>
    <w:link w:val="PDSTituloFigTabChar"/>
    <w:qFormat/>
    <w:rsid w:val="00A80B3E"/>
    <w:pPr>
      <w:keepLines/>
      <w:spacing w:after="120"/>
      <w:jc w:val="center"/>
    </w:pPr>
    <w:rPr>
      <w:rFonts w:ascii="Calibri" w:eastAsia="Calibri" w:hAnsi="Calibri"/>
      <w:sz w:val="20"/>
      <w:szCs w:val="22"/>
      <w:lang w:val="x-none" w:eastAsia="en-US"/>
    </w:rPr>
  </w:style>
  <w:style w:type="paragraph" w:customStyle="1" w:styleId="PDSFigura">
    <w:name w:val="PDS|Figura"/>
    <w:basedOn w:val="Normal"/>
    <w:link w:val="PDSFiguraChar"/>
    <w:rsid w:val="00A80B3E"/>
    <w:pPr>
      <w:keepLines/>
      <w:spacing w:before="60" w:after="60"/>
      <w:jc w:val="center"/>
    </w:pPr>
    <w:rPr>
      <w:rFonts w:ascii="Calibri" w:eastAsia="Calibri" w:hAnsi="Calibri"/>
      <w:sz w:val="20"/>
      <w:szCs w:val="22"/>
      <w:lang w:val="x-none" w:eastAsia="en-US"/>
    </w:rPr>
  </w:style>
  <w:style w:type="character" w:customStyle="1" w:styleId="PDSTituloFigTabChar">
    <w:name w:val="PDS|Titulo Fig&amp;Tab Char"/>
    <w:link w:val="PDSTituloFigTab"/>
    <w:rsid w:val="00A80B3E"/>
    <w:rPr>
      <w:rFonts w:ascii="Calibri" w:eastAsia="Calibri" w:hAnsi="Calibri"/>
      <w:szCs w:val="22"/>
      <w:lang w:val="x-none" w:eastAsia="en-US"/>
    </w:rPr>
  </w:style>
  <w:style w:type="table" w:customStyle="1" w:styleId="PDSTabela">
    <w:name w:val="PDS|Tabela"/>
    <w:basedOn w:val="Tabelanormal"/>
    <w:uiPriority w:val="99"/>
    <w:qFormat/>
    <w:rsid w:val="00A80B3E"/>
    <w:rPr>
      <w:rFonts w:ascii="Calibri" w:eastAsia="Calibri" w:hAnsi="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cPr>
  </w:style>
  <w:style w:type="character" w:customStyle="1" w:styleId="PDSFiguraChar">
    <w:name w:val="PDS|Figura Char"/>
    <w:link w:val="PDSFigura"/>
    <w:rsid w:val="00A80B3E"/>
    <w:rPr>
      <w:rFonts w:ascii="Calibri" w:eastAsia="Calibri" w:hAnsi="Calibri"/>
      <w:szCs w:val="22"/>
      <w:lang w:val="x-none" w:eastAsia="en-US"/>
    </w:rPr>
  </w:style>
  <w:style w:type="paragraph" w:customStyle="1" w:styleId="Sumario-Titulo">
    <w:name w:val="Sumario - Titulo"/>
    <w:basedOn w:val="Ttulo2"/>
    <w:link w:val="Sumario-TituloChar"/>
    <w:qFormat/>
    <w:rsid w:val="00A80B3E"/>
    <w:pPr>
      <w:keepNext w:val="0"/>
      <w:widowControl w:val="0"/>
      <w:suppressAutoHyphens/>
      <w:autoSpaceDE w:val="0"/>
      <w:autoSpaceDN w:val="0"/>
      <w:spacing w:before="0" w:after="240" w:line="276" w:lineRule="auto"/>
      <w:ind w:left="425" w:hanging="425"/>
    </w:pPr>
    <w:rPr>
      <w:rFonts w:cs="Times New Roman"/>
      <w:i w:val="0"/>
      <w:iCs w:val="0"/>
      <w:color w:val="548DD4"/>
      <w:sz w:val="32"/>
      <w:lang w:val="x-none" w:eastAsia="x-none"/>
    </w:rPr>
  </w:style>
  <w:style w:type="character" w:customStyle="1" w:styleId="Sumario-TituloChar">
    <w:name w:val="Sumario - Titulo Char"/>
    <w:link w:val="Sumario-Titulo"/>
    <w:rsid w:val="00A80B3E"/>
    <w:rPr>
      <w:rFonts w:ascii="Arial" w:hAnsi="Arial"/>
      <w:b/>
      <w:bCs/>
      <w:color w:val="548DD4"/>
      <w:sz w:val="32"/>
      <w:szCs w:val="28"/>
      <w:lang w:val="x-none" w:eastAsia="x-none"/>
    </w:rPr>
  </w:style>
  <w:style w:type="paragraph" w:customStyle="1" w:styleId="Figura">
    <w:name w:val="Figura"/>
    <w:basedOn w:val="Legenda"/>
    <w:link w:val="FiguraChar"/>
    <w:qFormat/>
    <w:rsid w:val="00A80B3E"/>
    <w:pPr>
      <w:suppressLineNumbers w:val="0"/>
      <w:suppressAutoHyphens/>
      <w:autoSpaceDE w:val="0"/>
      <w:autoSpaceDN w:val="0"/>
      <w:spacing w:after="0"/>
      <w:jc w:val="center"/>
    </w:pPr>
    <w:rPr>
      <w:rFonts w:ascii="Calibri" w:hAnsi="Calibri" w:cs="Times New Roman"/>
      <w:b/>
      <w:bCs/>
      <w:i w:val="0"/>
      <w:iCs w:val="0"/>
      <w:noProof/>
      <w:color w:val="4F81BD"/>
      <w:sz w:val="18"/>
      <w:szCs w:val="18"/>
      <w:lang w:val="x-none" w:eastAsia="x-none"/>
    </w:rPr>
  </w:style>
  <w:style w:type="character" w:customStyle="1" w:styleId="FiguraChar">
    <w:name w:val="Figura Char"/>
    <w:link w:val="Figura"/>
    <w:rsid w:val="00A80B3E"/>
    <w:rPr>
      <w:rFonts w:ascii="Calibri" w:hAnsi="Calibri"/>
      <w:b/>
      <w:bCs/>
      <w:noProof/>
      <w:color w:val="4F81BD"/>
      <w:sz w:val="18"/>
      <w:szCs w:val="18"/>
      <w:lang w:val="x-none" w:eastAsia="x-none"/>
    </w:rPr>
  </w:style>
  <w:style w:type="paragraph" w:customStyle="1" w:styleId="Normal20">
    <w:name w:val="Normal 2"/>
    <w:basedOn w:val="Normal"/>
    <w:link w:val="Normal2Char"/>
    <w:qFormat/>
    <w:rsid w:val="00A80B3E"/>
    <w:pPr>
      <w:suppressAutoHyphens/>
      <w:autoSpaceDE w:val="0"/>
      <w:autoSpaceDN w:val="0"/>
      <w:spacing w:before="120" w:line="276" w:lineRule="auto"/>
      <w:jc w:val="both"/>
    </w:pPr>
    <w:rPr>
      <w:rFonts w:ascii="Calibri" w:hAnsi="Calibri"/>
      <w:b/>
      <w:lang w:val="x-none" w:eastAsia="x-none"/>
    </w:rPr>
  </w:style>
  <w:style w:type="character" w:customStyle="1" w:styleId="Normal2Char">
    <w:name w:val="Normal 2 Char"/>
    <w:link w:val="Normal20"/>
    <w:rsid w:val="00A80B3E"/>
    <w:rPr>
      <w:rFonts w:ascii="Calibri" w:hAnsi="Calibri"/>
      <w:b/>
      <w:sz w:val="24"/>
      <w:szCs w:val="24"/>
      <w:lang w:val="x-none" w:eastAsia="x-none"/>
    </w:rPr>
  </w:style>
  <w:style w:type="character" w:customStyle="1" w:styleId="SemEspaamentoChar">
    <w:name w:val="Sem Espaçamento Char"/>
    <w:aliases w:val="PDS|Sem espaçamento Char"/>
    <w:link w:val="SemEspaamento"/>
    <w:rsid w:val="00A80B3E"/>
    <w:rPr>
      <w:color w:val="000000"/>
      <w:sz w:val="24"/>
      <w:szCs w:val="22"/>
    </w:rPr>
  </w:style>
  <w:style w:type="paragraph" w:customStyle="1" w:styleId="Formula">
    <w:name w:val="Formula"/>
    <w:basedOn w:val="Normal"/>
    <w:link w:val="FormulaChar"/>
    <w:qFormat/>
    <w:rsid w:val="00A80B3E"/>
    <w:pPr>
      <w:pBdr>
        <w:top w:val="single" w:sz="4" w:space="1" w:color="auto"/>
        <w:left w:val="single" w:sz="4" w:space="4" w:color="auto"/>
        <w:bottom w:val="single" w:sz="4" w:space="1" w:color="auto"/>
        <w:right w:val="single" w:sz="4" w:space="4" w:color="auto"/>
      </w:pBdr>
      <w:suppressAutoHyphens/>
      <w:autoSpaceDE w:val="0"/>
      <w:autoSpaceDN w:val="0"/>
      <w:spacing w:before="120" w:line="276" w:lineRule="auto"/>
      <w:jc w:val="center"/>
    </w:pPr>
    <w:rPr>
      <w:rFonts w:ascii="Calibri" w:hAnsi="Calibri"/>
      <w:b/>
      <w:lang w:val="x-none" w:eastAsia="x-none"/>
    </w:rPr>
  </w:style>
  <w:style w:type="character" w:customStyle="1" w:styleId="FormulaChar">
    <w:name w:val="Formula Char"/>
    <w:link w:val="Formula"/>
    <w:rsid w:val="00A80B3E"/>
    <w:rPr>
      <w:rFonts w:ascii="Calibri" w:hAnsi="Calibri"/>
      <w:b/>
      <w:sz w:val="24"/>
      <w:szCs w:val="24"/>
      <w:lang w:val="x-none" w:eastAsia="x-none"/>
    </w:rPr>
  </w:style>
  <w:style w:type="paragraph" w:customStyle="1" w:styleId="PSDS-CorpodeTexto">
    <w:name w:val="PSDS - Corpo de Texto"/>
    <w:basedOn w:val="Normal"/>
    <w:rsid w:val="00A80B3E"/>
    <w:pPr>
      <w:suppressAutoHyphens/>
      <w:autoSpaceDE w:val="0"/>
      <w:autoSpaceDN w:val="0"/>
    </w:pPr>
    <w:rPr>
      <w:rFonts w:ascii="Arial" w:hAnsi="Arial" w:cs="Arial"/>
      <w:lang w:val="en-US"/>
    </w:rPr>
  </w:style>
  <w:style w:type="paragraph" w:customStyle="1" w:styleId="Titular">
    <w:name w:val="Titular"/>
    <w:basedOn w:val="Ttulo1"/>
    <w:link w:val="TitularChar"/>
    <w:semiHidden/>
    <w:rsid w:val="00A80B3E"/>
    <w:pPr>
      <w:pageBreakBefore/>
      <w:tabs>
        <w:tab w:val="clear" w:pos="0"/>
        <w:tab w:val="num" w:pos="936"/>
      </w:tabs>
      <w:overflowPunct/>
      <w:autoSpaceDE/>
      <w:spacing w:after="60"/>
      <w:ind w:left="936" w:hanging="432"/>
      <w:jc w:val="left"/>
      <w:textAlignment w:val="auto"/>
    </w:pPr>
    <w:rPr>
      <w:rFonts w:ascii="Humanst521 BT" w:hAnsi="Humanst521 BT" w:cs="Times New Roman"/>
      <w:b w:val="0"/>
      <w:iCs/>
      <w:caps/>
      <w:color w:val="333333"/>
      <w:spacing w:val="50"/>
      <w:kern w:val="28"/>
      <w:sz w:val="40"/>
      <w:lang w:val="en-US" w:eastAsia="es-ES"/>
    </w:rPr>
  </w:style>
  <w:style w:type="character" w:customStyle="1" w:styleId="TitularChar">
    <w:name w:val="Titular Char"/>
    <w:link w:val="Titular"/>
    <w:semiHidden/>
    <w:rsid w:val="00A80B3E"/>
    <w:rPr>
      <w:rFonts w:ascii="Humanst521 BT" w:hAnsi="Humanst521 BT"/>
      <w:iCs/>
      <w:caps/>
      <w:color w:val="333333"/>
      <w:spacing w:val="50"/>
      <w:kern w:val="28"/>
      <w:sz w:val="40"/>
      <w:lang w:val="en-US" w:eastAsia="es-ES"/>
    </w:rPr>
  </w:style>
  <w:style w:type="paragraph" w:customStyle="1" w:styleId="StyleTitularBold">
    <w:name w:val="Style Titular + Bold"/>
    <w:basedOn w:val="Titular"/>
    <w:autoRedefine/>
    <w:rsid w:val="00A80B3E"/>
    <w:pPr>
      <w:pageBreakBefore w:val="0"/>
    </w:pPr>
    <w:rPr>
      <w:b/>
      <w:bCs/>
      <w:iCs w:val="0"/>
      <w:szCs w:val="40"/>
    </w:rPr>
  </w:style>
  <w:style w:type="paragraph" w:customStyle="1" w:styleId="Aviso">
    <w:name w:val="Aviso"/>
    <w:basedOn w:val="Normal"/>
    <w:autoRedefine/>
    <w:rsid w:val="00A80B3E"/>
    <w:rPr>
      <w:rFonts w:ascii="Verdana" w:hAnsi="Verdana"/>
      <w:b/>
      <w:sz w:val="15"/>
      <w:szCs w:val="15"/>
      <w:lang w:val="es-ES_tradnl" w:eastAsia="es-ES"/>
    </w:rPr>
  </w:style>
  <w:style w:type="paragraph" w:customStyle="1" w:styleId="TitularInicio">
    <w:name w:val="TitularInicio"/>
    <w:basedOn w:val="StyleTitularBold"/>
    <w:autoRedefine/>
    <w:rsid w:val="00A80B3E"/>
    <w:pPr>
      <w:numPr>
        <w:numId w:val="0"/>
      </w:numPr>
    </w:pPr>
  </w:style>
  <w:style w:type="numbering" w:customStyle="1" w:styleId="Lista1">
    <w:name w:val="Lista1"/>
    <w:basedOn w:val="Semlista"/>
    <w:rsid w:val="00A80B3E"/>
    <w:pPr>
      <w:numPr>
        <w:numId w:val="15"/>
      </w:numPr>
    </w:pPr>
  </w:style>
  <w:style w:type="paragraph" w:customStyle="1" w:styleId="Normal4">
    <w:name w:val="Normal4"/>
    <w:basedOn w:val="Normal"/>
    <w:rsid w:val="00A80B3E"/>
    <w:pPr>
      <w:spacing w:before="120"/>
      <w:ind w:left="504"/>
      <w:jc w:val="both"/>
    </w:pPr>
    <w:rPr>
      <w:rFonts w:ascii="Verdana" w:hAnsi="Verdana"/>
      <w:sz w:val="20"/>
      <w:szCs w:val="20"/>
      <w:lang w:val="es-ES_tradnl" w:eastAsia="es-ES"/>
    </w:rPr>
  </w:style>
  <w:style w:type="paragraph" w:customStyle="1" w:styleId="Normal5">
    <w:name w:val="Normal5"/>
    <w:basedOn w:val="Normal"/>
    <w:rsid w:val="00A80B3E"/>
    <w:pPr>
      <w:spacing w:before="120"/>
      <w:ind w:left="1440"/>
      <w:jc w:val="both"/>
    </w:pPr>
    <w:rPr>
      <w:rFonts w:ascii="Verdana" w:hAnsi="Verdana"/>
      <w:sz w:val="20"/>
      <w:szCs w:val="20"/>
      <w:lang w:val="en-US" w:eastAsia="es-ES"/>
    </w:rPr>
  </w:style>
  <w:style w:type="paragraph" w:customStyle="1" w:styleId="bizNormal">
    <w:name w:val="bizNormal"/>
    <w:basedOn w:val="Normal"/>
    <w:rsid w:val="00A80B3E"/>
    <w:pPr>
      <w:spacing w:before="120"/>
      <w:jc w:val="both"/>
    </w:pPr>
    <w:rPr>
      <w:rFonts w:ascii="Arial" w:hAnsi="Arial"/>
      <w:sz w:val="20"/>
      <w:szCs w:val="20"/>
      <w:lang w:val="en-US" w:eastAsia="es-ES"/>
    </w:rPr>
  </w:style>
  <w:style w:type="paragraph" w:customStyle="1" w:styleId="bizHeading1">
    <w:name w:val="bizHeading1"/>
    <w:basedOn w:val="Ttulo1"/>
    <w:next w:val="Normal"/>
    <w:rsid w:val="00A80B3E"/>
    <w:pPr>
      <w:pageBreakBefore/>
      <w:tabs>
        <w:tab w:val="clear" w:pos="0"/>
      </w:tabs>
      <w:overflowPunct/>
      <w:autoSpaceDE/>
      <w:spacing w:after="60"/>
      <w:ind w:left="360" w:hanging="360"/>
      <w:jc w:val="left"/>
      <w:textAlignment w:val="auto"/>
    </w:pPr>
    <w:rPr>
      <w:rFonts w:cs="Times New Roman"/>
      <w:b w:val="0"/>
      <w:iCs/>
      <w:caps/>
      <w:spacing w:val="50"/>
      <w:kern w:val="28"/>
      <w:lang w:val="en-US" w:eastAsia="es-ES"/>
    </w:rPr>
  </w:style>
  <w:style w:type="paragraph" w:customStyle="1" w:styleId="bizHeading2">
    <w:name w:val="bizHeading2"/>
    <w:basedOn w:val="Ttulo2"/>
    <w:next w:val="Normal"/>
    <w:rsid w:val="00A80B3E"/>
    <w:pPr>
      <w:spacing w:after="100" w:afterAutospacing="1"/>
      <w:ind w:left="432" w:hanging="432"/>
      <w:jc w:val="both"/>
    </w:pPr>
    <w:rPr>
      <w:rFonts w:ascii="Humanst521 BT" w:hAnsi="Humanst521 BT" w:cs="Times New Roman"/>
      <w:bCs w:val="0"/>
      <w:i w:val="0"/>
      <w:iCs w:val="0"/>
      <w:caps/>
      <w:spacing w:val="98"/>
      <w:lang w:val="en-US" w:eastAsia="es-ES"/>
    </w:rPr>
  </w:style>
  <w:style w:type="paragraph" w:customStyle="1" w:styleId="bizHeading3">
    <w:name w:val="bizHeading3"/>
    <w:basedOn w:val="Ttulo3"/>
    <w:next w:val="Normal"/>
    <w:rsid w:val="00A80B3E"/>
    <w:pPr>
      <w:widowControl/>
      <w:pBdr>
        <w:top w:val="single" w:sz="4" w:space="1" w:color="auto"/>
      </w:pBdr>
      <w:spacing w:after="60" w:line="240" w:lineRule="auto"/>
      <w:ind w:left="1224" w:hanging="504"/>
      <w:jc w:val="both"/>
      <w:textAlignment w:val="auto"/>
    </w:pPr>
    <w:rPr>
      <w:rFonts w:ascii="Verdana" w:eastAsia="Times New Roman" w:hAnsi="Verdana" w:cs="Times New Roman"/>
      <w:b/>
      <w:caps/>
      <w:sz w:val="24"/>
      <w:szCs w:val="24"/>
      <w:lang w:val="en-US" w:eastAsia="es-ES" w:bidi="ar-SA"/>
    </w:rPr>
  </w:style>
  <w:style w:type="paragraph" w:customStyle="1" w:styleId="bizHeading4">
    <w:name w:val="bizHeading4"/>
    <w:basedOn w:val="Ttulo4"/>
    <w:next w:val="Normal4"/>
    <w:rsid w:val="00A80B3E"/>
    <w:pPr>
      <w:spacing w:before="120" w:after="60"/>
      <w:ind w:left="1728" w:hanging="648"/>
      <w:jc w:val="both"/>
    </w:pPr>
    <w:rPr>
      <w:rFonts w:ascii="Verdana" w:hAnsi="Verdana" w:cs="Times New Roman"/>
      <w:b/>
      <w:bCs/>
      <w:sz w:val="20"/>
      <w:lang w:val="en-US" w:eastAsia="es-ES"/>
    </w:rPr>
  </w:style>
  <w:style w:type="paragraph" w:customStyle="1" w:styleId="bizHeading5">
    <w:name w:val="bizHeading5"/>
    <w:basedOn w:val="Ttulo5"/>
    <w:next w:val="Normal5"/>
    <w:rsid w:val="00A80B3E"/>
    <w:pPr>
      <w:spacing w:before="120" w:after="0"/>
      <w:ind w:left="2232" w:hanging="792"/>
      <w:jc w:val="both"/>
    </w:pPr>
    <w:rPr>
      <w:rFonts w:ascii="Verdana" w:hAnsi="Verdana"/>
      <w:i w:val="0"/>
      <w:sz w:val="20"/>
      <w:szCs w:val="20"/>
      <w:lang w:val="en-US" w:eastAsia="es-ES"/>
    </w:rPr>
  </w:style>
  <w:style w:type="paragraph" w:customStyle="1" w:styleId="ModelerNormal">
    <w:name w:val="ModelerNormal"/>
    <w:basedOn w:val="Normal"/>
    <w:qFormat/>
    <w:rsid w:val="00A80B3E"/>
    <w:pPr>
      <w:spacing w:before="120"/>
      <w:jc w:val="both"/>
    </w:pPr>
    <w:rPr>
      <w:rFonts w:ascii="Arial" w:hAnsi="Arial"/>
      <w:sz w:val="20"/>
      <w:szCs w:val="20"/>
      <w:lang w:val="en-US" w:eastAsia="es-ES"/>
    </w:rPr>
  </w:style>
  <w:style w:type="paragraph" w:customStyle="1" w:styleId="bizHeadingBAS3">
    <w:name w:val="bizHeadingBAS3"/>
    <w:basedOn w:val="bizHeading3"/>
    <w:next w:val="Normal"/>
    <w:rsid w:val="00A80B3E"/>
    <w:pPr>
      <w:pBdr>
        <w:top w:val="nil"/>
      </w:pBdr>
    </w:pPr>
    <w:rPr>
      <w:caps w:val="0"/>
      <w:sz w:val="20"/>
    </w:rPr>
  </w:style>
  <w:style w:type="paragraph" w:customStyle="1" w:styleId="bizHeadingBAS2">
    <w:name w:val="bizHeadingBAS2"/>
    <w:basedOn w:val="bizHeading2"/>
    <w:next w:val="Normal"/>
    <w:rsid w:val="00A80B3E"/>
    <w:rPr>
      <w:sz w:val="24"/>
    </w:rPr>
  </w:style>
  <w:style w:type="paragraph" w:customStyle="1" w:styleId="bizHeadingBAS1">
    <w:name w:val="bizHeadingBAS1"/>
    <w:basedOn w:val="bizHeading1"/>
    <w:next w:val="Normal"/>
    <w:qFormat/>
    <w:rsid w:val="00A80B3E"/>
    <w:pPr>
      <w:numPr>
        <w:numId w:val="16"/>
      </w:numPr>
    </w:pPr>
  </w:style>
  <w:style w:type="paragraph" w:customStyle="1" w:styleId="bizTitle">
    <w:name w:val="bizTitle"/>
    <w:basedOn w:val="Ttulo"/>
    <w:next w:val="Ttulo"/>
    <w:link w:val="bizTitleChar"/>
    <w:qFormat/>
    <w:rsid w:val="00A80B3E"/>
    <w:pPr>
      <w:keepNext w:val="0"/>
      <w:widowControl/>
      <w:suppressAutoHyphens w:val="0"/>
      <w:autoSpaceDN/>
      <w:spacing w:after="60"/>
      <w:jc w:val="right"/>
      <w:textAlignment w:val="auto"/>
      <w:outlineLvl w:val="0"/>
    </w:pPr>
    <w:rPr>
      <w:rFonts w:ascii="Segoe UI" w:eastAsia="Times New Roman" w:hAnsi="Segoe UI" w:cs="Times New Roman"/>
      <w:b/>
      <w:bCs/>
      <w:color w:val="4F81BD"/>
      <w:kern w:val="28"/>
      <w:sz w:val="48"/>
      <w:szCs w:val="32"/>
      <w:lang w:val="en-US" w:eastAsia="es-ES" w:bidi="ar-SA"/>
    </w:rPr>
  </w:style>
  <w:style w:type="paragraph" w:customStyle="1" w:styleId="bizSubtitle">
    <w:name w:val="bizSubtitle"/>
    <w:basedOn w:val="Subttulo"/>
    <w:next w:val="Subttulo"/>
    <w:link w:val="bizSubtitleChar"/>
    <w:qFormat/>
    <w:rsid w:val="00A80B3E"/>
    <w:pPr>
      <w:suppressAutoHyphens w:val="0"/>
      <w:spacing w:before="120" w:after="60"/>
      <w:ind w:firstLine="0"/>
      <w:jc w:val="right"/>
      <w:outlineLvl w:val="1"/>
    </w:pPr>
    <w:rPr>
      <w:rFonts w:ascii="Segoe UI" w:hAnsi="Segoe UI"/>
      <w:b w:val="0"/>
      <w:color w:val="4F81BD"/>
      <w:sz w:val="32"/>
      <w:szCs w:val="24"/>
      <w:lang w:val="en-US" w:eastAsia="es-ES"/>
    </w:rPr>
  </w:style>
  <w:style w:type="paragraph" w:customStyle="1" w:styleId="bizHeadingBAS11">
    <w:name w:val="bizHeadingBAS1_1"/>
    <w:basedOn w:val="bizHeadingBAS1"/>
    <w:next w:val="Normal"/>
    <w:qFormat/>
    <w:rsid w:val="00A80B3E"/>
    <w:pPr>
      <w:numPr>
        <w:numId w:val="0"/>
      </w:numPr>
    </w:pPr>
  </w:style>
  <w:style w:type="character" w:customStyle="1" w:styleId="bizTitleChar">
    <w:name w:val="bizTitle Char"/>
    <w:link w:val="bizTitle"/>
    <w:rsid w:val="00A80B3E"/>
    <w:rPr>
      <w:rFonts w:ascii="Segoe UI" w:hAnsi="Segoe UI"/>
      <w:b/>
      <w:bCs/>
      <w:color w:val="4F81BD"/>
      <w:kern w:val="28"/>
      <w:sz w:val="48"/>
      <w:szCs w:val="32"/>
      <w:lang w:val="en-US" w:eastAsia="es-ES"/>
    </w:rPr>
  </w:style>
  <w:style w:type="character" w:customStyle="1" w:styleId="bizSubtitleChar">
    <w:name w:val="bizSubtitle Char"/>
    <w:link w:val="bizSubtitle"/>
    <w:rsid w:val="00A80B3E"/>
    <w:rPr>
      <w:rFonts w:ascii="Segoe UI" w:hAnsi="Segoe UI"/>
      <w:color w:val="4F81BD"/>
      <w:sz w:val="32"/>
      <w:szCs w:val="24"/>
      <w:lang w:val="en-US" w:eastAsia="es-ES"/>
    </w:rPr>
  </w:style>
  <w:style w:type="paragraph" w:customStyle="1" w:styleId="tabelatextocentralizado">
    <w:name w:val="tabela_texto_centralizado"/>
    <w:basedOn w:val="Normal"/>
    <w:rsid w:val="00A80B3E"/>
    <w:pPr>
      <w:spacing w:before="100" w:beforeAutospacing="1" w:after="100" w:afterAutospacing="1"/>
    </w:pPr>
  </w:style>
  <w:style w:type="paragraph" w:customStyle="1" w:styleId="Legenda10">
    <w:name w:val="Legenda10"/>
    <w:basedOn w:val="Standard"/>
    <w:rsid w:val="00A80B3E"/>
    <w:pPr>
      <w:suppressLineNumbers/>
      <w:autoSpaceDN w:val="0"/>
      <w:spacing w:before="120" w:after="120"/>
    </w:pPr>
    <w:rPr>
      <w:i/>
      <w:iCs/>
      <w:kern w:val="3"/>
    </w:rPr>
  </w:style>
  <w:style w:type="paragraph" w:customStyle="1" w:styleId="Ttulo310">
    <w:name w:val="Título 310"/>
    <w:basedOn w:val="Standard"/>
    <w:next w:val="Standard"/>
    <w:rsid w:val="00A80B3E"/>
    <w:pPr>
      <w:keepNext/>
      <w:autoSpaceDN w:val="0"/>
      <w:spacing w:line="213" w:lineRule="exact"/>
      <w:outlineLvl w:val="2"/>
    </w:pPr>
    <w:rPr>
      <w:rFonts w:ascii="Arial" w:hAnsi="Arial" w:cs="Arial"/>
      <w:b/>
      <w:color w:val="000000"/>
      <w:kern w:val="3"/>
    </w:rPr>
  </w:style>
  <w:style w:type="paragraph" w:customStyle="1" w:styleId="Cabealho100">
    <w:name w:val="Cabeçalho10"/>
    <w:basedOn w:val="Standard"/>
    <w:rsid w:val="00A80B3E"/>
    <w:pPr>
      <w:tabs>
        <w:tab w:val="center" w:pos="4419"/>
        <w:tab w:val="right" w:pos="8838"/>
      </w:tabs>
      <w:autoSpaceDN w:val="0"/>
    </w:pPr>
    <w:rPr>
      <w:kern w:val="3"/>
    </w:rPr>
  </w:style>
  <w:style w:type="paragraph" w:customStyle="1" w:styleId="Ttulodendiceremissivo10">
    <w:name w:val="Título de índice remissivo10"/>
    <w:basedOn w:val="Standard"/>
    <w:next w:val="Remissivo110"/>
    <w:rsid w:val="00A80B3E"/>
    <w:pPr>
      <w:autoSpaceDN w:val="0"/>
    </w:pPr>
    <w:rPr>
      <w:kern w:val="3"/>
    </w:rPr>
  </w:style>
  <w:style w:type="paragraph" w:customStyle="1" w:styleId="Remissivo110">
    <w:name w:val="Remissivo 110"/>
    <w:basedOn w:val="Standard"/>
    <w:next w:val="Standard"/>
    <w:rsid w:val="00A80B3E"/>
    <w:pPr>
      <w:autoSpaceDN w:val="0"/>
      <w:ind w:left="240" w:hanging="240"/>
    </w:pPr>
    <w:rPr>
      <w:kern w:val="3"/>
    </w:rPr>
  </w:style>
  <w:style w:type="paragraph" w:customStyle="1" w:styleId="Ttulo510">
    <w:name w:val="Título 510"/>
    <w:basedOn w:val="Standard"/>
    <w:next w:val="Standard"/>
    <w:rsid w:val="00A80B3E"/>
    <w:pPr>
      <w:keepNext/>
      <w:autoSpaceDN w:val="0"/>
      <w:jc w:val="center"/>
      <w:outlineLvl w:val="4"/>
    </w:pPr>
    <w:rPr>
      <w:b/>
      <w:bCs/>
      <w:kern w:val="3"/>
    </w:rPr>
  </w:style>
  <w:style w:type="paragraph" w:customStyle="1" w:styleId="ContratoTitulo">
    <w:name w:val="ContratoTitulo"/>
    <w:basedOn w:val="Normal"/>
    <w:next w:val="Contrato"/>
    <w:rsid w:val="00A80B3E"/>
    <w:pPr>
      <w:numPr>
        <w:ilvl w:val="1"/>
        <w:numId w:val="18"/>
      </w:numPr>
      <w:tabs>
        <w:tab w:val="clear" w:pos="360"/>
      </w:tabs>
      <w:spacing w:after="240"/>
      <w:ind w:left="1701" w:hanging="283"/>
    </w:pPr>
    <w:rPr>
      <w:rFonts w:ascii="Arial" w:hAnsi="Arial"/>
      <w:b/>
      <w:szCs w:val="20"/>
    </w:rPr>
  </w:style>
  <w:style w:type="paragraph" w:customStyle="1" w:styleId="Solon1">
    <w:name w:val="Solon1"/>
    <w:basedOn w:val="Normal"/>
    <w:uiPriority w:val="99"/>
    <w:rsid w:val="00A80B3E"/>
    <w:pPr>
      <w:numPr>
        <w:numId w:val="17"/>
      </w:numPr>
      <w:tabs>
        <w:tab w:val="num" w:pos="360"/>
        <w:tab w:val="left" w:pos="1134"/>
        <w:tab w:val="num" w:pos="1209"/>
      </w:tabs>
      <w:spacing w:after="240"/>
      <w:ind w:left="1209" w:hanging="360"/>
      <w:jc w:val="both"/>
    </w:pPr>
    <w:rPr>
      <w:szCs w:val="20"/>
    </w:rPr>
  </w:style>
  <w:style w:type="paragraph" w:customStyle="1" w:styleId="xl49">
    <w:name w:val="xl49"/>
    <w:basedOn w:val="Normal"/>
    <w:rsid w:val="00A80B3E"/>
    <w:pPr>
      <w:spacing w:before="100" w:after="100"/>
      <w:jc w:val="center"/>
    </w:pPr>
    <w:rPr>
      <w:rFonts w:ascii="Arial" w:hAnsi="Arial"/>
      <w:b/>
      <w:szCs w:val="20"/>
    </w:rPr>
  </w:style>
  <w:style w:type="paragraph" w:customStyle="1" w:styleId="N21">
    <w:name w:val="N21"/>
    <w:basedOn w:val="Normal"/>
    <w:rsid w:val="00A80B3E"/>
    <w:pPr>
      <w:spacing w:before="60"/>
      <w:ind w:left="2268" w:hanging="425"/>
      <w:jc w:val="both"/>
    </w:pPr>
    <w:rPr>
      <w:rFonts w:ascii="Arial" w:hAnsi="Arial"/>
      <w:snapToGrid w:val="0"/>
      <w:sz w:val="20"/>
      <w:szCs w:val="20"/>
    </w:rPr>
  </w:style>
  <w:style w:type="paragraph" w:customStyle="1" w:styleId="Blockquote">
    <w:name w:val="Blockquote"/>
    <w:basedOn w:val="Normal"/>
    <w:rsid w:val="00A80B3E"/>
    <w:pPr>
      <w:spacing w:before="100" w:after="100"/>
      <w:ind w:left="360" w:right="360"/>
    </w:pPr>
    <w:rPr>
      <w:szCs w:val="20"/>
    </w:rPr>
  </w:style>
  <w:style w:type="paragraph" w:customStyle="1" w:styleId="Cabealho0">
    <w:name w:val="#Cabeçalho"/>
    <w:basedOn w:val="Normal"/>
    <w:rsid w:val="00A80B3E"/>
    <w:pPr>
      <w:spacing w:line="220" w:lineRule="exact"/>
      <w:jc w:val="both"/>
    </w:pPr>
    <w:rPr>
      <w:sz w:val="18"/>
      <w:szCs w:val="20"/>
    </w:rPr>
  </w:style>
  <w:style w:type="paragraph" w:customStyle="1" w:styleId="C">
    <w:name w:val="C"/>
    <w:basedOn w:val="Normal"/>
    <w:rsid w:val="00A80B3E"/>
    <w:pPr>
      <w:tabs>
        <w:tab w:val="left" w:pos="1418"/>
      </w:tabs>
      <w:jc w:val="both"/>
    </w:pPr>
    <w:rPr>
      <w:szCs w:val="20"/>
    </w:rPr>
  </w:style>
  <w:style w:type="paragraph" w:customStyle="1" w:styleId="Numerado">
    <w:name w:val="Numerado"/>
    <w:basedOn w:val="C"/>
    <w:rsid w:val="00A80B3E"/>
    <w:pPr>
      <w:widowControl w:val="0"/>
      <w:numPr>
        <w:numId w:val="19"/>
      </w:numPr>
      <w:spacing w:before="120"/>
    </w:pPr>
  </w:style>
  <w:style w:type="paragraph" w:customStyle="1" w:styleId="Ttulo32">
    <w:name w:val="Título 32"/>
    <w:basedOn w:val="Normal"/>
    <w:next w:val="Normal"/>
    <w:rsid w:val="00A80B3E"/>
    <w:pPr>
      <w:keepNext/>
      <w:widowControl w:val="0"/>
      <w:suppressAutoHyphens/>
      <w:autoSpaceDN w:val="0"/>
      <w:spacing w:line="213" w:lineRule="exact"/>
      <w:textAlignment w:val="baseline"/>
      <w:outlineLvl w:val="2"/>
    </w:pPr>
    <w:rPr>
      <w:rFonts w:ascii="Arial" w:eastAsia="SimSun" w:hAnsi="Arial" w:cs="Arial"/>
      <w:b/>
      <w:color w:val="000000"/>
      <w:kern w:val="3"/>
      <w:lang w:eastAsia="zh-CN" w:bidi="hi-IN"/>
    </w:rPr>
  </w:style>
  <w:style w:type="paragraph" w:customStyle="1" w:styleId="lista-western">
    <w:name w:val="lista-western"/>
    <w:basedOn w:val="Normal"/>
    <w:rsid w:val="00A80B3E"/>
    <w:pPr>
      <w:spacing w:before="75" w:after="100" w:afterAutospacing="1"/>
    </w:pPr>
  </w:style>
  <w:style w:type="paragraph" w:customStyle="1" w:styleId="WW-NormalWeb">
    <w:name w:val="WW-Normal (Web)"/>
    <w:basedOn w:val="Normal"/>
    <w:rsid w:val="00A80B3E"/>
    <w:pPr>
      <w:widowControl w:val="0"/>
      <w:suppressAutoHyphens/>
      <w:spacing w:before="280" w:after="280"/>
    </w:pPr>
    <w:rPr>
      <w:rFonts w:eastAsia="Arial Unicode MS"/>
      <w:lang w:eastAsia="ar-SA"/>
    </w:rPr>
  </w:style>
  <w:style w:type="paragraph" w:customStyle="1" w:styleId="conteudonivel5">
    <w:name w:val="conteudonivel_5"/>
    <w:basedOn w:val="Normal"/>
    <w:rsid w:val="00A80B3E"/>
    <w:pPr>
      <w:spacing w:before="280" w:after="280"/>
    </w:pPr>
    <w:rPr>
      <w:lang w:eastAsia="ar-SA"/>
    </w:rPr>
  </w:style>
  <w:style w:type="paragraph" w:customStyle="1" w:styleId="nospacing">
    <w:name w:val="nospacing"/>
    <w:basedOn w:val="Normal"/>
    <w:rsid w:val="00A80B3E"/>
    <w:pPr>
      <w:spacing w:before="100" w:beforeAutospacing="1" w:after="100" w:afterAutospacing="1"/>
    </w:pPr>
  </w:style>
  <w:style w:type="paragraph" w:customStyle="1" w:styleId="estilo10">
    <w:name w:val="estilo1"/>
    <w:basedOn w:val="Normal"/>
    <w:rsid w:val="00A80B3E"/>
    <w:pPr>
      <w:spacing w:before="100" w:beforeAutospacing="1" w:after="100" w:afterAutospacing="1"/>
    </w:pPr>
  </w:style>
  <w:style w:type="paragraph" w:customStyle="1" w:styleId="Corpodetexto230">
    <w:name w:val="Corpo de texto 23"/>
    <w:basedOn w:val="Normal"/>
    <w:rsid w:val="00A80B3E"/>
    <w:pPr>
      <w:widowControl w:val="0"/>
      <w:spacing w:after="120"/>
      <w:jc w:val="both"/>
    </w:pPr>
    <w:rPr>
      <w:szCs w:val="20"/>
    </w:rPr>
  </w:style>
  <w:style w:type="paragraph" w:customStyle="1" w:styleId="Pa1">
    <w:name w:val="Pa1"/>
    <w:basedOn w:val="Normal"/>
    <w:next w:val="Normal"/>
    <w:uiPriority w:val="99"/>
    <w:rsid w:val="00A80B3E"/>
    <w:pPr>
      <w:autoSpaceDE w:val="0"/>
      <w:autoSpaceDN w:val="0"/>
      <w:adjustRightInd w:val="0"/>
      <w:spacing w:line="241" w:lineRule="atLeast"/>
    </w:pPr>
    <w:rPr>
      <w:rFonts w:eastAsia="Calibri"/>
      <w:lang w:eastAsia="en-US"/>
    </w:rPr>
  </w:style>
  <w:style w:type="paragraph" w:customStyle="1" w:styleId="GradeColorida-nfase11">
    <w:name w:val="Grade Colorida - Ênfase 11"/>
    <w:basedOn w:val="Normal"/>
    <w:next w:val="Normal"/>
    <w:link w:val="GradeColorida-nfase1Char"/>
    <w:uiPriority w:val="29"/>
    <w:qFormat/>
    <w:rsid w:val="00A80B3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 w:val="20"/>
      <w:lang w:val="x-none" w:eastAsia="en-US"/>
    </w:rPr>
  </w:style>
  <w:style w:type="character" w:customStyle="1" w:styleId="GradeColorida-nfase1Char">
    <w:name w:val="Grade Colorida - Ênfase 1 Char"/>
    <w:link w:val="GradeColorida-nfase11"/>
    <w:uiPriority w:val="29"/>
    <w:rsid w:val="00A80B3E"/>
    <w:rPr>
      <w:rFonts w:ascii="Ecofont_Spranq_eco_Sans" w:eastAsia="Calibri" w:hAnsi="Ecofont_Spranq_eco_Sans"/>
      <w:i/>
      <w:iCs/>
      <w:color w:val="000000"/>
      <w:szCs w:val="24"/>
      <w:shd w:val="clear" w:color="auto" w:fill="FFFFCC"/>
      <w:lang w:val="x-none" w:eastAsia="en-US"/>
    </w:rPr>
  </w:style>
  <w:style w:type="paragraph" w:customStyle="1" w:styleId="default0">
    <w:name w:val="default"/>
    <w:basedOn w:val="Normal"/>
    <w:rsid w:val="00A80B3E"/>
    <w:pPr>
      <w:spacing w:before="100" w:beforeAutospacing="1" w:after="100" w:afterAutospacing="1"/>
    </w:pPr>
  </w:style>
  <w:style w:type="paragraph" w:customStyle="1" w:styleId="tabelatextoalinhadoesquerda">
    <w:name w:val="tabela_texto_alinhado_esquerda"/>
    <w:basedOn w:val="Normal"/>
    <w:rsid w:val="00A80B3E"/>
    <w:pPr>
      <w:spacing w:before="100" w:beforeAutospacing="1" w:after="100" w:afterAutospacing="1"/>
    </w:pPr>
  </w:style>
  <w:style w:type="paragraph" w:customStyle="1" w:styleId="Nivel01Titulo">
    <w:name w:val="Nivel_01_Titulo"/>
    <w:basedOn w:val="Ttulo1"/>
    <w:next w:val="Normal"/>
    <w:qFormat/>
    <w:rsid w:val="00A80B3E"/>
    <w:pPr>
      <w:keepLines/>
      <w:numPr>
        <w:numId w:val="20"/>
      </w:numPr>
      <w:tabs>
        <w:tab w:val="left" w:pos="567"/>
      </w:tabs>
      <w:overflowPunct/>
      <w:autoSpaceDE/>
      <w:spacing w:before="240"/>
      <w:ind w:left="720"/>
      <w:jc w:val="both"/>
      <w:textAlignment w:val="auto"/>
    </w:pPr>
    <w:rPr>
      <w:rFonts w:cs="Times New Roman"/>
      <w:bCs/>
      <w:sz w:val="20"/>
      <w:lang w:val="x-none"/>
    </w:rPr>
  </w:style>
  <w:style w:type="paragraph" w:customStyle="1" w:styleId="textocentralizadomaiusculas">
    <w:name w:val="texto_centralizado_maiusculas"/>
    <w:basedOn w:val="Normal"/>
    <w:rsid w:val="00A80B3E"/>
    <w:pPr>
      <w:spacing w:before="100" w:beforeAutospacing="1" w:after="100" w:afterAutospacing="1"/>
    </w:pPr>
  </w:style>
  <w:style w:type="paragraph" w:customStyle="1" w:styleId="tabelatextoalinhadodireita">
    <w:name w:val="tabela_texto_alinhado_direita"/>
    <w:basedOn w:val="Normal"/>
    <w:rsid w:val="00A80B3E"/>
    <w:pPr>
      <w:spacing w:before="100" w:beforeAutospacing="1" w:after="100" w:afterAutospacing="1"/>
    </w:pPr>
  </w:style>
  <w:style w:type="character" w:customStyle="1" w:styleId="DefaultParagraphFont1">
    <w:name w:val="Default Paragraph Font1"/>
    <w:rsid w:val="00A80B3E"/>
  </w:style>
  <w:style w:type="paragraph" w:customStyle="1" w:styleId="BodyText32">
    <w:name w:val="Body Text 32"/>
    <w:basedOn w:val="Normal"/>
    <w:rsid w:val="00A80B3E"/>
    <w:pPr>
      <w:suppressAutoHyphens/>
    </w:pPr>
    <w:rPr>
      <w:b/>
      <w:lang w:eastAsia="zh-CN"/>
    </w:rPr>
  </w:style>
  <w:style w:type="paragraph" w:customStyle="1" w:styleId="BodyTextIndent22">
    <w:name w:val="Body Text Indent 22"/>
    <w:basedOn w:val="Normal"/>
    <w:rsid w:val="00A80B3E"/>
    <w:pPr>
      <w:suppressAutoHyphens/>
      <w:spacing w:after="120" w:line="480" w:lineRule="auto"/>
      <w:ind w:left="283"/>
    </w:pPr>
    <w:rPr>
      <w:lang w:eastAsia="zh-CN"/>
    </w:rPr>
  </w:style>
  <w:style w:type="paragraph" w:customStyle="1" w:styleId="BalloonText1">
    <w:name w:val="Balloon Text1"/>
    <w:basedOn w:val="Normal"/>
    <w:rsid w:val="00A80B3E"/>
    <w:pPr>
      <w:suppressAutoHyphens/>
      <w:spacing w:line="100" w:lineRule="atLeast"/>
    </w:pPr>
    <w:rPr>
      <w:kern w:val="1"/>
      <w:lang w:eastAsia="ar-SA"/>
    </w:rPr>
  </w:style>
  <w:style w:type="character" w:customStyle="1" w:styleId="SombreamentoMdio1-nfase1Char">
    <w:name w:val="Sombreamento Médio 1 - Ênfase 1 Char"/>
    <w:link w:val="SombreamentoMdio1-nfase1"/>
    <w:locked/>
    <w:rsid w:val="00A80B3E"/>
    <w:rPr>
      <w:rFonts w:ascii="Calibri" w:eastAsia="Calibri" w:hAnsi="Calibri"/>
      <w:sz w:val="22"/>
      <w:szCs w:val="22"/>
      <w:lang w:eastAsia="zh-CN"/>
    </w:rPr>
  </w:style>
  <w:style w:type="paragraph" w:customStyle="1" w:styleId="a3">
    <w:name w:val="a.3"/>
    <w:basedOn w:val="Normal"/>
    <w:rsid w:val="00A80B3E"/>
    <w:pPr>
      <w:ind w:left="1276" w:right="-284" w:hanging="709"/>
      <w:jc w:val="both"/>
    </w:pPr>
    <w:rPr>
      <w:rFonts w:ascii="Arial" w:hAnsi="Arial" w:cs="Arial"/>
      <w:sz w:val="28"/>
      <w:szCs w:val="20"/>
    </w:rPr>
  </w:style>
  <w:style w:type="paragraph" w:customStyle="1" w:styleId="11n">
    <w:name w:val="1.1n"/>
    <w:basedOn w:val="Normal"/>
    <w:rsid w:val="00A80B3E"/>
    <w:pPr>
      <w:snapToGrid w:val="0"/>
      <w:spacing w:after="120"/>
      <w:ind w:left="993" w:hanging="993"/>
      <w:jc w:val="both"/>
    </w:pPr>
    <w:rPr>
      <w:rFonts w:ascii="Arial" w:hAnsi="Arial" w:cs="Arial"/>
      <w:bCs/>
      <w:sz w:val="28"/>
    </w:rPr>
  </w:style>
  <w:style w:type="paragraph" w:customStyle="1" w:styleId="Ttulo1doRosinaldo">
    <w:name w:val="Título 1 do Rosinaldo"/>
    <w:basedOn w:val="Normal"/>
    <w:rsid w:val="00A80B3E"/>
    <w:pPr>
      <w:suppressAutoHyphens/>
      <w:jc w:val="both"/>
    </w:pPr>
    <w:rPr>
      <w:rFonts w:ascii="Arial" w:hAnsi="Arial" w:cs="Arial"/>
      <w:szCs w:val="20"/>
    </w:rPr>
  </w:style>
  <w:style w:type="table" w:customStyle="1" w:styleId="TableNormal1">
    <w:name w:val="Table Normal1"/>
    <w:rsid w:val="00A80B3E"/>
    <w:pPr>
      <w:spacing w:after="200" w:line="276" w:lineRule="auto"/>
    </w:pPr>
    <w:rPr>
      <w:rFonts w:ascii="Calibri" w:eastAsia="Calibri" w:hAnsi="Calibri" w:cs="Calibri"/>
      <w:color w:val="000000"/>
      <w:sz w:val="22"/>
      <w:szCs w:val="22"/>
    </w:rPr>
    <w:tblPr>
      <w:tblCellMar>
        <w:top w:w="0" w:type="dxa"/>
        <w:left w:w="0" w:type="dxa"/>
        <w:bottom w:w="0" w:type="dxa"/>
        <w:right w:w="0" w:type="dxa"/>
      </w:tblCellMar>
    </w:tblPr>
  </w:style>
  <w:style w:type="paragraph" w:customStyle="1" w:styleId="OmniPage6">
    <w:name w:val="OmniPage #6"/>
    <w:basedOn w:val="Normal"/>
    <w:rsid w:val="00A80B3E"/>
    <w:rPr>
      <w:rFonts w:ascii="Haettenschweiler" w:hAnsi="Haettenschweiler"/>
      <w:sz w:val="20"/>
      <w:szCs w:val="20"/>
    </w:rPr>
  </w:style>
  <w:style w:type="paragraph" w:customStyle="1" w:styleId="Substituizaoequipamentos">
    <w:name w:val="Substituizao_equipamentos"/>
    <w:basedOn w:val="N4"/>
    <w:link w:val="SubstituizaoequipamentosChar"/>
    <w:qFormat/>
    <w:rsid w:val="00A80B3E"/>
    <w:pPr>
      <w:numPr>
        <w:ilvl w:val="0"/>
        <w:numId w:val="0"/>
      </w:numPr>
      <w:spacing w:after="0"/>
      <w:ind w:left="710" w:firstLine="1276"/>
    </w:pPr>
    <w:rPr>
      <w:b/>
    </w:rPr>
  </w:style>
  <w:style w:type="paragraph" w:customStyle="1" w:styleId="Substituicaoequipamentos">
    <w:name w:val="Substituicao_equipamentos"/>
    <w:basedOn w:val="Substituizaoequipamentos"/>
    <w:link w:val="SubstituicaoequipamentosChar"/>
    <w:qFormat/>
    <w:rsid w:val="00A80B3E"/>
  </w:style>
  <w:style w:type="paragraph" w:customStyle="1" w:styleId="Substequipamento">
    <w:name w:val="Subst_equipamento"/>
    <w:basedOn w:val="Substituicaoequipamentos"/>
    <w:link w:val="SubstequipamentoChar"/>
    <w:qFormat/>
    <w:rsid w:val="00A80B3E"/>
    <w:pPr>
      <w:tabs>
        <w:tab w:val="num" w:pos="0"/>
      </w:tabs>
      <w:ind w:left="0"/>
    </w:pPr>
    <w:rPr>
      <w:b w:val="0"/>
    </w:rPr>
  </w:style>
  <w:style w:type="character" w:customStyle="1" w:styleId="SubstituizaoequipamentosChar">
    <w:name w:val="Substituizao_equipamentos Char"/>
    <w:link w:val="Substituizaoequipamentos"/>
    <w:rsid w:val="00A80B3E"/>
    <w:rPr>
      <w:b/>
      <w:color w:val="000000"/>
      <w:sz w:val="24"/>
      <w:szCs w:val="24"/>
      <w:lang w:val="x-none" w:eastAsia="x-none"/>
    </w:rPr>
  </w:style>
  <w:style w:type="character" w:customStyle="1" w:styleId="SubstituicaoequipamentosChar">
    <w:name w:val="Substituicao_equipamentos Char"/>
    <w:link w:val="Substituicaoequipamentos"/>
    <w:rsid w:val="00A80B3E"/>
    <w:rPr>
      <w:b/>
      <w:color w:val="000000"/>
      <w:sz w:val="24"/>
      <w:szCs w:val="24"/>
      <w:lang w:val="x-none" w:eastAsia="x-none"/>
    </w:rPr>
  </w:style>
  <w:style w:type="character" w:customStyle="1" w:styleId="SubstequipamentoChar">
    <w:name w:val="Subst_equipamento Char"/>
    <w:link w:val="Substequipamento"/>
    <w:rsid w:val="00A80B3E"/>
    <w:rPr>
      <w:color w:val="000000"/>
      <w:sz w:val="24"/>
      <w:szCs w:val="24"/>
      <w:lang w:val="x-none" w:eastAsia="x-none"/>
    </w:rPr>
  </w:style>
  <w:style w:type="character" w:customStyle="1" w:styleId="m7201422311569108779gmail-il">
    <w:name w:val="m_7201422311569108779gmail-il"/>
    <w:rsid w:val="00A80B3E"/>
  </w:style>
  <w:style w:type="paragraph" w:customStyle="1" w:styleId="western1">
    <w:name w:val="western1"/>
    <w:basedOn w:val="Normal"/>
    <w:rsid w:val="00A80B3E"/>
    <w:pPr>
      <w:spacing w:before="100" w:beforeAutospacing="1"/>
      <w:jc w:val="both"/>
    </w:pPr>
    <w:rPr>
      <w:color w:val="000000"/>
    </w:rPr>
  </w:style>
  <w:style w:type="paragraph" w:customStyle="1" w:styleId="xl64">
    <w:name w:val="xl64"/>
    <w:basedOn w:val="Normal"/>
    <w:rsid w:val="00A80B3E"/>
    <w:pPr>
      <w:pBdr>
        <w:bottom w:val="single" w:sz="12" w:space="0" w:color="auto"/>
        <w:right w:val="single" w:sz="12" w:space="0" w:color="auto"/>
      </w:pBdr>
      <w:shd w:val="clear" w:color="000000" w:fill="D9D9D9"/>
      <w:spacing w:before="100" w:beforeAutospacing="1" w:after="100" w:afterAutospacing="1"/>
      <w:jc w:val="center"/>
      <w:textAlignment w:val="center"/>
    </w:pPr>
    <w:rPr>
      <w:b/>
      <w:bCs/>
    </w:rPr>
  </w:style>
  <w:style w:type="paragraph" w:customStyle="1" w:styleId="xl65">
    <w:name w:val="xl65"/>
    <w:basedOn w:val="Normal"/>
    <w:rsid w:val="00A80B3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b/>
      <w:bCs/>
    </w:rPr>
  </w:style>
  <w:style w:type="paragraph" w:customStyle="1" w:styleId="xl66">
    <w:name w:val="xl66"/>
    <w:basedOn w:val="Normal"/>
    <w:rsid w:val="00A80B3E"/>
    <w:pPr>
      <w:pBdr>
        <w:bottom w:val="single" w:sz="12" w:space="0" w:color="auto"/>
      </w:pBdr>
      <w:spacing w:before="100" w:beforeAutospacing="1" w:after="100" w:afterAutospacing="1"/>
      <w:jc w:val="center"/>
      <w:textAlignment w:val="center"/>
    </w:pPr>
  </w:style>
  <w:style w:type="paragraph" w:customStyle="1" w:styleId="xl86">
    <w:name w:val="xl86"/>
    <w:basedOn w:val="Normal"/>
    <w:rsid w:val="00A80B3E"/>
    <w:pPr>
      <w:pBdr>
        <w:top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87">
    <w:name w:val="xl87"/>
    <w:basedOn w:val="Normal"/>
    <w:rsid w:val="00A80B3E"/>
    <w:pPr>
      <w:pBdr>
        <w:top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88">
    <w:name w:val="xl88"/>
    <w:basedOn w:val="Normal"/>
    <w:rsid w:val="00A80B3E"/>
    <w:pPr>
      <w:pBdr>
        <w:top w:val="single" w:sz="8" w:space="0" w:color="auto"/>
        <w:bottom w:val="single" w:sz="8" w:space="0" w:color="auto"/>
      </w:pBdr>
      <w:spacing w:before="100" w:beforeAutospacing="1" w:after="100" w:afterAutospacing="1"/>
      <w:jc w:val="center"/>
      <w:textAlignment w:val="center"/>
    </w:pPr>
  </w:style>
  <w:style w:type="paragraph" w:customStyle="1" w:styleId="xl89">
    <w:name w:val="xl89"/>
    <w:basedOn w:val="Normal"/>
    <w:rsid w:val="00A80B3E"/>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90">
    <w:name w:val="xl90"/>
    <w:basedOn w:val="Normal"/>
    <w:rsid w:val="00A80B3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1">
    <w:name w:val="xl91"/>
    <w:basedOn w:val="Normal"/>
    <w:rsid w:val="00A80B3E"/>
    <w:pPr>
      <w:pBdr>
        <w:right w:val="single" w:sz="8" w:space="0" w:color="auto"/>
      </w:pBdr>
      <w:spacing w:before="100" w:beforeAutospacing="1" w:after="100" w:afterAutospacing="1"/>
      <w:jc w:val="center"/>
      <w:textAlignment w:val="center"/>
    </w:pPr>
  </w:style>
  <w:style w:type="paragraph" w:customStyle="1" w:styleId="xl92">
    <w:name w:val="xl92"/>
    <w:basedOn w:val="Normal"/>
    <w:rsid w:val="00A80B3E"/>
    <w:pPr>
      <w:pBdr>
        <w:top w:val="single" w:sz="8" w:space="0" w:color="auto"/>
        <w:right w:val="single" w:sz="8" w:space="0" w:color="auto"/>
      </w:pBdr>
      <w:spacing w:before="100" w:beforeAutospacing="1" w:after="100" w:afterAutospacing="1"/>
      <w:jc w:val="center"/>
      <w:textAlignment w:val="center"/>
    </w:pPr>
  </w:style>
  <w:style w:type="paragraph" w:customStyle="1" w:styleId="xl93">
    <w:name w:val="xl93"/>
    <w:basedOn w:val="Normal"/>
    <w:rsid w:val="00A80B3E"/>
    <w:pPr>
      <w:pBdr>
        <w:top w:val="single" w:sz="8" w:space="0" w:color="auto"/>
      </w:pBdr>
      <w:spacing w:before="100" w:beforeAutospacing="1" w:after="100" w:afterAutospacing="1"/>
      <w:jc w:val="center"/>
      <w:textAlignment w:val="center"/>
    </w:pPr>
  </w:style>
  <w:style w:type="paragraph" w:customStyle="1" w:styleId="xl94">
    <w:name w:val="xl94"/>
    <w:basedOn w:val="Normal"/>
    <w:rsid w:val="00A80B3E"/>
    <w:pPr>
      <w:pBdr>
        <w:bottom w:val="single" w:sz="8" w:space="0" w:color="auto"/>
        <w:right w:val="single" w:sz="8" w:space="0" w:color="auto"/>
      </w:pBdr>
      <w:shd w:val="clear" w:color="000000" w:fill="FEF8D2"/>
      <w:spacing w:before="100" w:beforeAutospacing="1" w:after="100" w:afterAutospacing="1"/>
      <w:jc w:val="center"/>
      <w:textAlignment w:val="center"/>
    </w:pPr>
    <w:rPr>
      <w:sz w:val="16"/>
      <w:szCs w:val="16"/>
    </w:rPr>
  </w:style>
  <w:style w:type="paragraph" w:customStyle="1" w:styleId="xl95">
    <w:name w:val="xl95"/>
    <w:basedOn w:val="Normal"/>
    <w:rsid w:val="00A80B3E"/>
    <w:pPr>
      <w:pBdr>
        <w:bottom w:val="single" w:sz="8" w:space="0" w:color="auto"/>
        <w:right w:val="single" w:sz="8" w:space="0" w:color="auto"/>
      </w:pBdr>
      <w:shd w:val="clear" w:color="000000" w:fill="FEF8D2"/>
      <w:spacing w:before="100" w:beforeAutospacing="1" w:after="100" w:afterAutospacing="1"/>
      <w:textAlignment w:val="center"/>
    </w:pPr>
    <w:rPr>
      <w:sz w:val="16"/>
      <w:szCs w:val="16"/>
    </w:rPr>
  </w:style>
  <w:style w:type="paragraph" w:customStyle="1" w:styleId="xl96">
    <w:name w:val="xl96"/>
    <w:basedOn w:val="Normal"/>
    <w:rsid w:val="00A80B3E"/>
    <w:pPr>
      <w:pBdr>
        <w:right w:val="single" w:sz="8" w:space="0" w:color="auto"/>
      </w:pBdr>
      <w:shd w:val="clear" w:color="000000" w:fill="FEF8D2"/>
      <w:spacing w:before="100" w:beforeAutospacing="1" w:after="100" w:afterAutospacing="1"/>
      <w:jc w:val="center"/>
      <w:textAlignment w:val="center"/>
    </w:pPr>
    <w:rPr>
      <w:sz w:val="16"/>
      <w:szCs w:val="16"/>
    </w:rPr>
  </w:style>
  <w:style w:type="paragraph" w:customStyle="1" w:styleId="xl97">
    <w:name w:val="xl97"/>
    <w:basedOn w:val="Normal"/>
    <w:rsid w:val="00A80B3E"/>
    <w:pPr>
      <w:pBdr>
        <w:bottom w:val="single" w:sz="8" w:space="0" w:color="auto"/>
        <w:right w:val="single" w:sz="8" w:space="0" w:color="auto"/>
      </w:pBdr>
      <w:shd w:val="clear" w:color="000000" w:fill="FEF8D2"/>
      <w:spacing w:before="100" w:beforeAutospacing="1" w:after="100" w:afterAutospacing="1"/>
      <w:jc w:val="center"/>
      <w:textAlignment w:val="center"/>
    </w:pPr>
    <w:rPr>
      <w:sz w:val="16"/>
      <w:szCs w:val="16"/>
    </w:rPr>
  </w:style>
  <w:style w:type="paragraph" w:customStyle="1" w:styleId="xl98">
    <w:name w:val="xl98"/>
    <w:basedOn w:val="Normal"/>
    <w:rsid w:val="00A80B3E"/>
    <w:pPr>
      <w:pBdr>
        <w:right w:val="single" w:sz="8" w:space="0" w:color="auto"/>
      </w:pBdr>
      <w:shd w:val="clear" w:color="000000" w:fill="FEF8D2"/>
      <w:spacing w:before="100" w:beforeAutospacing="1" w:after="100" w:afterAutospacing="1"/>
      <w:jc w:val="center"/>
      <w:textAlignment w:val="center"/>
    </w:pPr>
    <w:rPr>
      <w:sz w:val="16"/>
      <w:szCs w:val="16"/>
    </w:rPr>
  </w:style>
  <w:style w:type="paragraph" w:customStyle="1" w:styleId="xl99">
    <w:name w:val="xl99"/>
    <w:basedOn w:val="Normal"/>
    <w:rsid w:val="00A80B3E"/>
    <w:pPr>
      <w:pBdr>
        <w:top w:val="single" w:sz="8" w:space="0" w:color="auto"/>
        <w:bottom w:val="single" w:sz="8" w:space="0" w:color="auto"/>
        <w:right w:val="single" w:sz="8" w:space="0" w:color="auto"/>
      </w:pBdr>
      <w:shd w:val="clear" w:color="000000" w:fill="FEF8D2"/>
      <w:spacing w:before="100" w:beforeAutospacing="1" w:after="100" w:afterAutospacing="1"/>
      <w:jc w:val="center"/>
      <w:textAlignment w:val="center"/>
    </w:pPr>
    <w:rPr>
      <w:sz w:val="16"/>
      <w:szCs w:val="16"/>
    </w:rPr>
  </w:style>
  <w:style w:type="paragraph" w:customStyle="1" w:styleId="xl100">
    <w:name w:val="xl100"/>
    <w:basedOn w:val="Normal"/>
    <w:rsid w:val="00A80B3E"/>
    <w:pPr>
      <w:pBdr>
        <w:bottom w:val="single" w:sz="8" w:space="0" w:color="auto"/>
        <w:right w:val="single" w:sz="8" w:space="0" w:color="auto"/>
      </w:pBdr>
      <w:shd w:val="clear" w:color="000000" w:fill="FEF8D2"/>
      <w:spacing w:before="100" w:beforeAutospacing="1" w:after="100" w:afterAutospacing="1"/>
      <w:textAlignment w:val="center"/>
    </w:pPr>
    <w:rPr>
      <w:sz w:val="16"/>
      <w:szCs w:val="16"/>
    </w:rPr>
  </w:style>
  <w:style w:type="paragraph" w:customStyle="1" w:styleId="xl101">
    <w:name w:val="xl101"/>
    <w:basedOn w:val="Normal"/>
    <w:rsid w:val="00A80B3E"/>
    <w:pPr>
      <w:pBdr>
        <w:top w:val="single" w:sz="8" w:space="0" w:color="auto"/>
        <w:left w:val="single" w:sz="8" w:space="0" w:color="auto"/>
        <w:bottom w:val="single" w:sz="8" w:space="0" w:color="auto"/>
        <w:right w:val="single" w:sz="8" w:space="0" w:color="auto"/>
      </w:pBdr>
      <w:shd w:val="clear" w:color="000000" w:fill="FEF8D2"/>
      <w:spacing w:before="100" w:beforeAutospacing="1" w:after="100" w:afterAutospacing="1"/>
      <w:jc w:val="center"/>
      <w:textAlignment w:val="center"/>
    </w:pPr>
    <w:rPr>
      <w:sz w:val="16"/>
      <w:szCs w:val="16"/>
    </w:rPr>
  </w:style>
  <w:style w:type="paragraph" w:customStyle="1" w:styleId="xl102">
    <w:name w:val="xl102"/>
    <w:basedOn w:val="Normal"/>
    <w:rsid w:val="00A80B3E"/>
    <w:pPr>
      <w:pBdr>
        <w:bottom w:val="single" w:sz="12" w:space="0" w:color="auto"/>
        <w:right w:val="single" w:sz="12" w:space="0" w:color="auto"/>
      </w:pBdr>
      <w:shd w:val="clear" w:color="000000" w:fill="FEF8D2"/>
      <w:spacing w:before="100" w:beforeAutospacing="1" w:after="100" w:afterAutospacing="1"/>
      <w:jc w:val="center"/>
      <w:textAlignment w:val="center"/>
    </w:pPr>
    <w:rPr>
      <w:sz w:val="16"/>
      <w:szCs w:val="16"/>
    </w:rPr>
  </w:style>
  <w:style w:type="paragraph" w:customStyle="1" w:styleId="xl103">
    <w:name w:val="xl103"/>
    <w:basedOn w:val="Normal"/>
    <w:rsid w:val="00A80B3E"/>
    <w:pPr>
      <w:pBdr>
        <w:bottom w:val="single" w:sz="12" w:space="0" w:color="auto"/>
        <w:right w:val="single" w:sz="12" w:space="0" w:color="auto"/>
      </w:pBdr>
      <w:shd w:val="clear" w:color="000000" w:fill="FEF8D2"/>
      <w:spacing w:before="100" w:beforeAutospacing="1" w:after="100" w:afterAutospacing="1"/>
      <w:jc w:val="center"/>
      <w:textAlignment w:val="center"/>
    </w:pPr>
  </w:style>
  <w:style w:type="paragraph" w:customStyle="1" w:styleId="xl104">
    <w:name w:val="xl104"/>
    <w:basedOn w:val="Normal"/>
    <w:rsid w:val="00A80B3E"/>
    <w:pPr>
      <w:pBdr>
        <w:right w:val="single" w:sz="12" w:space="0" w:color="auto"/>
      </w:pBdr>
      <w:shd w:val="clear" w:color="000000" w:fill="FEF8D2"/>
      <w:spacing w:before="100" w:beforeAutospacing="1" w:after="100" w:afterAutospacing="1"/>
      <w:jc w:val="center"/>
      <w:textAlignment w:val="center"/>
    </w:pPr>
    <w:rPr>
      <w:sz w:val="16"/>
      <w:szCs w:val="16"/>
    </w:rPr>
  </w:style>
  <w:style w:type="paragraph" w:customStyle="1" w:styleId="xl105">
    <w:name w:val="xl105"/>
    <w:basedOn w:val="Normal"/>
    <w:rsid w:val="00A80B3E"/>
    <w:pPr>
      <w:pBdr>
        <w:right w:val="single" w:sz="12" w:space="0" w:color="auto"/>
      </w:pBdr>
      <w:shd w:val="clear" w:color="000000" w:fill="FEF8D2"/>
      <w:spacing w:before="100" w:beforeAutospacing="1" w:after="100" w:afterAutospacing="1"/>
      <w:jc w:val="center"/>
      <w:textAlignment w:val="center"/>
    </w:pPr>
  </w:style>
  <w:style w:type="paragraph" w:customStyle="1" w:styleId="xl106">
    <w:name w:val="xl106"/>
    <w:basedOn w:val="Normal"/>
    <w:rsid w:val="00A80B3E"/>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b/>
      <w:bCs/>
    </w:rPr>
  </w:style>
  <w:style w:type="paragraph" w:customStyle="1" w:styleId="xl107">
    <w:name w:val="xl107"/>
    <w:basedOn w:val="Normal"/>
    <w:rsid w:val="00A80B3E"/>
    <w:pPr>
      <w:pBdr>
        <w:top w:val="single" w:sz="4" w:space="0" w:color="auto"/>
        <w:bottom w:val="single" w:sz="4" w:space="0" w:color="auto"/>
      </w:pBdr>
      <w:shd w:val="clear" w:color="000000" w:fill="BFBFBF"/>
      <w:spacing w:before="100" w:beforeAutospacing="1" w:after="100" w:afterAutospacing="1"/>
      <w:jc w:val="center"/>
      <w:textAlignment w:val="center"/>
    </w:pPr>
    <w:rPr>
      <w:b/>
      <w:bCs/>
    </w:rPr>
  </w:style>
  <w:style w:type="paragraph" w:customStyle="1" w:styleId="xl108">
    <w:name w:val="xl108"/>
    <w:basedOn w:val="Normal"/>
    <w:rsid w:val="00A80B3E"/>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rPr>
  </w:style>
  <w:style w:type="paragraph" w:customStyle="1" w:styleId="xl109">
    <w:name w:val="xl109"/>
    <w:basedOn w:val="Normal"/>
    <w:rsid w:val="00A80B3E"/>
    <w:pPr>
      <w:pBdr>
        <w:top w:val="single" w:sz="12" w:space="0" w:color="auto"/>
        <w:left w:val="single" w:sz="12" w:space="0" w:color="auto"/>
      </w:pBdr>
      <w:shd w:val="clear" w:color="000000" w:fill="BFBFBF"/>
      <w:spacing w:before="100" w:beforeAutospacing="1" w:after="100" w:afterAutospacing="1"/>
      <w:jc w:val="center"/>
      <w:textAlignment w:val="center"/>
    </w:pPr>
    <w:rPr>
      <w:b/>
      <w:bCs/>
    </w:rPr>
  </w:style>
  <w:style w:type="paragraph" w:customStyle="1" w:styleId="xl110">
    <w:name w:val="xl110"/>
    <w:basedOn w:val="Normal"/>
    <w:rsid w:val="00A80B3E"/>
    <w:pPr>
      <w:pBdr>
        <w:top w:val="single" w:sz="12" w:space="0" w:color="auto"/>
        <w:right w:val="single" w:sz="12" w:space="0" w:color="auto"/>
      </w:pBdr>
      <w:shd w:val="clear" w:color="000000" w:fill="BFBFBF"/>
      <w:spacing w:before="100" w:beforeAutospacing="1" w:after="100" w:afterAutospacing="1"/>
      <w:jc w:val="center"/>
      <w:textAlignment w:val="center"/>
    </w:pPr>
    <w:rPr>
      <w:b/>
      <w:bCs/>
    </w:rPr>
  </w:style>
  <w:style w:type="paragraph" w:customStyle="1" w:styleId="xl111">
    <w:name w:val="xl111"/>
    <w:basedOn w:val="Normal"/>
    <w:rsid w:val="00A80B3E"/>
    <w:pPr>
      <w:pBdr>
        <w:left w:val="single" w:sz="12" w:space="0" w:color="auto"/>
        <w:bottom w:val="single" w:sz="12" w:space="0" w:color="auto"/>
      </w:pBdr>
      <w:shd w:val="clear" w:color="000000" w:fill="BFBFBF"/>
      <w:spacing w:before="100" w:beforeAutospacing="1" w:after="100" w:afterAutospacing="1"/>
      <w:jc w:val="center"/>
      <w:textAlignment w:val="center"/>
    </w:pPr>
    <w:rPr>
      <w:b/>
      <w:bCs/>
    </w:rPr>
  </w:style>
  <w:style w:type="paragraph" w:customStyle="1" w:styleId="xl112">
    <w:name w:val="xl112"/>
    <w:basedOn w:val="Normal"/>
    <w:rsid w:val="00A80B3E"/>
    <w:pPr>
      <w:pBdr>
        <w:bottom w:val="single" w:sz="12" w:space="0" w:color="auto"/>
        <w:right w:val="single" w:sz="12" w:space="0" w:color="auto"/>
      </w:pBdr>
      <w:shd w:val="clear" w:color="000000" w:fill="BFBFBF"/>
      <w:spacing w:before="100" w:beforeAutospacing="1" w:after="100" w:afterAutospacing="1"/>
      <w:jc w:val="center"/>
      <w:textAlignment w:val="center"/>
    </w:pPr>
    <w:rPr>
      <w:b/>
      <w:bCs/>
    </w:rPr>
  </w:style>
  <w:style w:type="paragraph" w:customStyle="1" w:styleId="xl113">
    <w:name w:val="xl113"/>
    <w:basedOn w:val="Normal"/>
    <w:rsid w:val="00A80B3E"/>
    <w:pPr>
      <w:pBdr>
        <w:top w:val="single" w:sz="4" w:space="0" w:color="auto"/>
        <w:left w:val="single" w:sz="4" w:space="0" w:color="auto"/>
        <w:bottom w:val="single" w:sz="4" w:space="0" w:color="auto"/>
        <w:right w:val="single" w:sz="4" w:space="0" w:color="auto"/>
      </w:pBdr>
      <w:shd w:val="clear" w:color="000000" w:fill="FEF8D2"/>
      <w:spacing w:before="100" w:beforeAutospacing="1" w:after="100" w:afterAutospacing="1"/>
      <w:jc w:val="center"/>
      <w:textAlignment w:val="center"/>
    </w:pPr>
  </w:style>
  <w:style w:type="paragraph" w:customStyle="1" w:styleId="xl114">
    <w:name w:val="xl114"/>
    <w:basedOn w:val="Normal"/>
    <w:rsid w:val="00A80B3E"/>
    <w:pPr>
      <w:pBdr>
        <w:top w:val="single" w:sz="4" w:space="0" w:color="auto"/>
        <w:left w:val="single" w:sz="8" w:space="0" w:color="auto"/>
        <w:right w:val="single" w:sz="8" w:space="0" w:color="auto"/>
      </w:pBdr>
      <w:shd w:val="clear" w:color="000000" w:fill="FEF8D2"/>
      <w:spacing w:before="100" w:beforeAutospacing="1" w:after="100" w:afterAutospacing="1"/>
      <w:jc w:val="center"/>
      <w:textAlignment w:val="center"/>
    </w:pPr>
  </w:style>
  <w:style w:type="paragraph" w:customStyle="1" w:styleId="xl115">
    <w:name w:val="xl115"/>
    <w:basedOn w:val="Normal"/>
    <w:rsid w:val="00A80B3E"/>
    <w:pPr>
      <w:pBdr>
        <w:left w:val="single" w:sz="8" w:space="0" w:color="auto"/>
        <w:right w:val="single" w:sz="8" w:space="0" w:color="auto"/>
      </w:pBdr>
      <w:shd w:val="clear" w:color="000000" w:fill="FEF8D2"/>
      <w:spacing w:before="100" w:beforeAutospacing="1" w:after="100" w:afterAutospacing="1"/>
      <w:jc w:val="center"/>
      <w:textAlignment w:val="center"/>
    </w:pPr>
  </w:style>
  <w:style w:type="paragraph" w:customStyle="1" w:styleId="xl116">
    <w:name w:val="xl116"/>
    <w:basedOn w:val="Normal"/>
    <w:rsid w:val="00A80B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7">
    <w:name w:val="xl117"/>
    <w:basedOn w:val="Normal"/>
    <w:rsid w:val="00A80B3E"/>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18">
    <w:name w:val="xl118"/>
    <w:basedOn w:val="Normal"/>
    <w:rsid w:val="00A80B3E"/>
    <w:pPr>
      <w:pBdr>
        <w:left w:val="single" w:sz="8" w:space="0" w:color="auto"/>
        <w:right w:val="single" w:sz="8" w:space="0" w:color="auto"/>
      </w:pBdr>
      <w:spacing w:before="100" w:beforeAutospacing="1" w:after="100" w:afterAutospacing="1"/>
      <w:jc w:val="center"/>
      <w:textAlignment w:val="center"/>
    </w:pPr>
  </w:style>
  <w:style w:type="paragraph" w:customStyle="1" w:styleId="xl119">
    <w:name w:val="xl119"/>
    <w:basedOn w:val="Normal"/>
    <w:rsid w:val="00A80B3E"/>
    <w:pPr>
      <w:pBdr>
        <w:top w:val="single" w:sz="4" w:space="0" w:color="auto"/>
        <w:left w:val="single" w:sz="4" w:space="0" w:color="auto"/>
        <w:right w:val="single" w:sz="4" w:space="0" w:color="auto"/>
      </w:pBdr>
      <w:shd w:val="clear" w:color="000000" w:fill="FEF8D2"/>
      <w:spacing w:before="100" w:beforeAutospacing="1" w:after="100" w:afterAutospacing="1"/>
      <w:jc w:val="center"/>
      <w:textAlignment w:val="center"/>
    </w:pPr>
  </w:style>
  <w:style w:type="paragraph" w:customStyle="1" w:styleId="xl120">
    <w:name w:val="xl120"/>
    <w:basedOn w:val="Normal"/>
    <w:rsid w:val="00A80B3E"/>
    <w:pPr>
      <w:pBdr>
        <w:top w:val="single" w:sz="12" w:space="0" w:color="auto"/>
        <w:left w:val="single" w:sz="12" w:space="0" w:color="auto"/>
        <w:right w:val="single" w:sz="12" w:space="0" w:color="auto"/>
      </w:pBdr>
      <w:shd w:val="clear" w:color="000000" w:fill="BFBFBF"/>
      <w:spacing w:before="100" w:beforeAutospacing="1" w:after="100" w:afterAutospacing="1"/>
      <w:jc w:val="center"/>
      <w:textAlignment w:val="center"/>
    </w:pPr>
    <w:rPr>
      <w:b/>
      <w:bCs/>
    </w:rPr>
  </w:style>
  <w:style w:type="paragraph" w:customStyle="1" w:styleId="xl121">
    <w:name w:val="xl121"/>
    <w:basedOn w:val="Normal"/>
    <w:rsid w:val="00A80B3E"/>
    <w:pPr>
      <w:pBdr>
        <w:left w:val="single" w:sz="12" w:space="0" w:color="auto"/>
        <w:bottom w:val="single" w:sz="12" w:space="0" w:color="auto"/>
        <w:right w:val="single" w:sz="12" w:space="0" w:color="auto"/>
      </w:pBdr>
      <w:shd w:val="clear" w:color="000000" w:fill="BFBFBF"/>
      <w:spacing w:before="100" w:beforeAutospacing="1" w:after="100" w:afterAutospacing="1"/>
      <w:jc w:val="center"/>
      <w:textAlignment w:val="center"/>
    </w:pPr>
    <w:rPr>
      <w:b/>
      <w:bCs/>
    </w:rPr>
  </w:style>
  <w:style w:type="paragraph" w:customStyle="1" w:styleId="xl122">
    <w:name w:val="xl122"/>
    <w:basedOn w:val="Normal"/>
    <w:rsid w:val="00A80B3E"/>
    <w:pPr>
      <w:pBdr>
        <w:top w:val="single" w:sz="12" w:space="0" w:color="auto"/>
        <w:left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123">
    <w:name w:val="xl123"/>
    <w:basedOn w:val="Normal"/>
    <w:rsid w:val="00A80B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124">
    <w:name w:val="xl124"/>
    <w:basedOn w:val="Normal"/>
    <w:rsid w:val="00A80B3E"/>
    <w:pPr>
      <w:pBdr>
        <w:top w:val="single" w:sz="8" w:space="0" w:color="auto"/>
        <w:right w:val="single" w:sz="12" w:space="0" w:color="auto"/>
      </w:pBdr>
      <w:shd w:val="clear" w:color="000000" w:fill="FEF8D2"/>
      <w:spacing w:before="100" w:beforeAutospacing="1" w:after="100" w:afterAutospacing="1"/>
      <w:jc w:val="center"/>
      <w:textAlignment w:val="center"/>
    </w:pPr>
  </w:style>
  <w:style w:type="paragraph" w:customStyle="1" w:styleId="xl125">
    <w:name w:val="xl125"/>
    <w:basedOn w:val="Normal"/>
    <w:rsid w:val="00A80B3E"/>
    <w:pPr>
      <w:pBdr>
        <w:bottom w:val="single" w:sz="4" w:space="0" w:color="auto"/>
        <w:right w:val="single" w:sz="12" w:space="0" w:color="auto"/>
      </w:pBdr>
      <w:shd w:val="clear" w:color="000000" w:fill="FEF8D2"/>
      <w:spacing w:before="100" w:beforeAutospacing="1" w:after="100" w:afterAutospacing="1"/>
      <w:jc w:val="center"/>
      <w:textAlignment w:val="center"/>
    </w:pPr>
  </w:style>
  <w:style w:type="paragraph" w:customStyle="1" w:styleId="xl126">
    <w:name w:val="xl126"/>
    <w:basedOn w:val="Normal"/>
    <w:rsid w:val="00A80B3E"/>
    <w:pPr>
      <w:shd w:val="clear" w:color="000000" w:fill="FFFFFF"/>
      <w:spacing w:before="100" w:beforeAutospacing="1" w:after="100" w:afterAutospacing="1"/>
      <w:jc w:val="center"/>
      <w:textAlignment w:val="center"/>
    </w:pPr>
    <w:rPr>
      <w:b/>
      <w:bCs/>
    </w:rPr>
  </w:style>
  <w:style w:type="paragraph" w:customStyle="1" w:styleId="xl127">
    <w:name w:val="xl127"/>
    <w:basedOn w:val="Normal"/>
    <w:rsid w:val="00A80B3E"/>
    <w:pPr>
      <w:pBdr>
        <w:top w:val="single" w:sz="4" w:space="0" w:color="auto"/>
        <w:bottom w:val="single" w:sz="4" w:space="0" w:color="auto"/>
        <w:right w:val="single" w:sz="4" w:space="0" w:color="auto"/>
      </w:pBdr>
      <w:shd w:val="clear" w:color="000000" w:fill="FEF8D2"/>
      <w:spacing w:before="100" w:beforeAutospacing="1" w:after="100" w:afterAutospacing="1"/>
      <w:jc w:val="center"/>
      <w:textAlignment w:val="center"/>
    </w:pPr>
  </w:style>
  <w:style w:type="paragraph" w:customStyle="1" w:styleId="xl128">
    <w:name w:val="xl128"/>
    <w:basedOn w:val="Normal"/>
    <w:rsid w:val="00A80B3E"/>
    <w:pPr>
      <w:pBdr>
        <w:top w:val="single" w:sz="4" w:space="0" w:color="auto"/>
        <w:right w:val="single" w:sz="4" w:space="0" w:color="auto"/>
      </w:pBdr>
      <w:shd w:val="clear" w:color="000000" w:fill="FEF8D2"/>
      <w:spacing w:before="100" w:beforeAutospacing="1" w:after="100" w:afterAutospacing="1"/>
      <w:jc w:val="center"/>
      <w:textAlignment w:val="center"/>
    </w:pPr>
  </w:style>
  <w:style w:type="paragraph" w:customStyle="1" w:styleId="xl129">
    <w:name w:val="xl129"/>
    <w:basedOn w:val="Normal"/>
    <w:rsid w:val="00A80B3E"/>
    <w:pPr>
      <w:pBdr>
        <w:bottom w:val="single" w:sz="4" w:space="0" w:color="auto"/>
        <w:right w:val="single" w:sz="4" w:space="0" w:color="auto"/>
      </w:pBdr>
      <w:spacing w:before="100" w:beforeAutospacing="1" w:after="100" w:afterAutospacing="1"/>
      <w:jc w:val="center"/>
      <w:textAlignment w:val="center"/>
    </w:pPr>
  </w:style>
  <w:style w:type="paragraph" w:customStyle="1" w:styleId="xl130">
    <w:name w:val="xl130"/>
    <w:basedOn w:val="Normal"/>
    <w:rsid w:val="00A80B3E"/>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
    <w:name w:val="xl131"/>
    <w:basedOn w:val="Normal"/>
    <w:rsid w:val="00A80B3E"/>
    <w:pPr>
      <w:pBdr>
        <w:top w:val="single" w:sz="4" w:space="0" w:color="auto"/>
        <w:right w:val="single" w:sz="8" w:space="0" w:color="auto"/>
      </w:pBdr>
      <w:spacing w:before="100" w:beforeAutospacing="1" w:after="100" w:afterAutospacing="1"/>
      <w:jc w:val="center"/>
      <w:textAlignment w:val="center"/>
    </w:pPr>
  </w:style>
  <w:style w:type="paragraph" w:customStyle="1" w:styleId="xl132">
    <w:name w:val="xl132"/>
    <w:basedOn w:val="Normal"/>
    <w:rsid w:val="00A80B3E"/>
    <w:pPr>
      <w:pBdr>
        <w:bottom w:val="single" w:sz="8" w:space="0" w:color="auto"/>
        <w:right w:val="single" w:sz="8" w:space="0" w:color="auto"/>
      </w:pBdr>
      <w:spacing w:before="100" w:beforeAutospacing="1" w:after="100" w:afterAutospacing="1"/>
      <w:jc w:val="center"/>
      <w:textAlignment w:val="center"/>
    </w:pPr>
  </w:style>
  <w:style w:type="paragraph" w:customStyle="1" w:styleId="xl133">
    <w:name w:val="xl133"/>
    <w:basedOn w:val="Normal"/>
    <w:rsid w:val="00A80B3E"/>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b/>
      <w:bCs/>
    </w:rPr>
  </w:style>
  <w:style w:type="paragraph" w:customStyle="1" w:styleId="xl134">
    <w:name w:val="xl134"/>
    <w:basedOn w:val="Normal"/>
    <w:rsid w:val="00A80B3E"/>
    <w:pPr>
      <w:pBdr>
        <w:top w:val="single" w:sz="4" w:space="0" w:color="auto"/>
        <w:bottom w:val="single" w:sz="4" w:space="0" w:color="auto"/>
      </w:pBdr>
      <w:shd w:val="clear" w:color="000000" w:fill="A6A6A6"/>
      <w:spacing w:before="100" w:beforeAutospacing="1" w:after="100" w:afterAutospacing="1"/>
      <w:jc w:val="center"/>
      <w:textAlignment w:val="center"/>
    </w:pPr>
    <w:rPr>
      <w:b/>
      <w:bCs/>
    </w:rPr>
  </w:style>
  <w:style w:type="paragraph" w:customStyle="1" w:styleId="xl135">
    <w:name w:val="xl135"/>
    <w:basedOn w:val="Normal"/>
    <w:rsid w:val="00A80B3E"/>
    <w:pPr>
      <w:pBdr>
        <w:top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rPr>
  </w:style>
  <w:style w:type="paragraph" w:customStyle="1" w:styleId="xl136">
    <w:name w:val="xl136"/>
    <w:basedOn w:val="Normal"/>
    <w:rsid w:val="00A80B3E"/>
    <w:pPr>
      <w:pBdr>
        <w:top w:val="single" w:sz="4" w:space="0" w:color="auto"/>
        <w:left w:val="single" w:sz="8" w:space="0" w:color="auto"/>
        <w:right w:val="single" w:sz="8" w:space="0" w:color="auto"/>
      </w:pBdr>
      <w:shd w:val="clear" w:color="000000" w:fill="FEF8D2"/>
      <w:spacing w:before="100" w:beforeAutospacing="1" w:after="100" w:afterAutospacing="1"/>
      <w:jc w:val="center"/>
      <w:textAlignment w:val="center"/>
    </w:pPr>
  </w:style>
  <w:style w:type="paragraph" w:customStyle="1" w:styleId="xl137">
    <w:name w:val="xl137"/>
    <w:basedOn w:val="Normal"/>
    <w:rsid w:val="00A80B3E"/>
    <w:pPr>
      <w:pBdr>
        <w:left w:val="single" w:sz="8" w:space="0" w:color="auto"/>
        <w:bottom w:val="single" w:sz="8" w:space="0" w:color="auto"/>
        <w:right w:val="single" w:sz="8" w:space="0" w:color="auto"/>
      </w:pBdr>
      <w:shd w:val="clear" w:color="000000" w:fill="FEF8D2"/>
      <w:spacing w:before="100" w:beforeAutospacing="1" w:after="100" w:afterAutospacing="1"/>
      <w:jc w:val="center"/>
      <w:textAlignment w:val="center"/>
    </w:pPr>
  </w:style>
  <w:style w:type="paragraph" w:customStyle="1" w:styleId="xl138">
    <w:name w:val="xl138"/>
    <w:basedOn w:val="Normal"/>
    <w:rsid w:val="00A80B3E"/>
    <w:pPr>
      <w:pBdr>
        <w:left w:val="single" w:sz="8" w:space="0" w:color="auto"/>
        <w:right w:val="single" w:sz="8" w:space="0" w:color="auto"/>
      </w:pBdr>
      <w:shd w:val="clear" w:color="000000" w:fill="FEF8D2"/>
      <w:spacing w:before="100" w:beforeAutospacing="1" w:after="100" w:afterAutospacing="1"/>
      <w:jc w:val="center"/>
      <w:textAlignment w:val="center"/>
    </w:pPr>
  </w:style>
  <w:style w:type="paragraph" w:customStyle="1" w:styleId="xl139">
    <w:name w:val="xl139"/>
    <w:basedOn w:val="Normal"/>
    <w:rsid w:val="00A80B3E"/>
    <w:pPr>
      <w:pBdr>
        <w:left w:val="single" w:sz="8" w:space="0" w:color="auto"/>
        <w:right w:val="single" w:sz="8" w:space="0" w:color="auto"/>
      </w:pBdr>
      <w:spacing w:before="100" w:beforeAutospacing="1" w:after="100" w:afterAutospacing="1"/>
      <w:jc w:val="center"/>
      <w:textAlignment w:val="center"/>
    </w:pPr>
  </w:style>
  <w:style w:type="paragraph" w:customStyle="1" w:styleId="xl140">
    <w:name w:val="xl140"/>
    <w:basedOn w:val="Normal"/>
    <w:rsid w:val="00A80B3E"/>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1">
    <w:name w:val="xl141"/>
    <w:basedOn w:val="Normal"/>
    <w:rsid w:val="00A80B3E"/>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142">
    <w:name w:val="xl142"/>
    <w:basedOn w:val="Normal"/>
    <w:rsid w:val="00A80B3E"/>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3">
    <w:name w:val="xl143"/>
    <w:basedOn w:val="Normal"/>
    <w:rsid w:val="00A80B3E"/>
    <w:pPr>
      <w:pBdr>
        <w:top w:val="single" w:sz="8" w:space="0" w:color="auto"/>
        <w:left w:val="single" w:sz="8" w:space="0" w:color="auto"/>
        <w:right w:val="single" w:sz="8" w:space="0" w:color="auto"/>
      </w:pBdr>
      <w:shd w:val="clear" w:color="000000" w:fill="FEF8D2"/>
      <w:spacing w:before="100" w:beforeAutospacing="1" w:after="100" w:afterAutospacing="1"/>
      <w:jc w:val="center"/>
      <w:textAlignment w:val="center"/>
    </w:pPr>
  </w:style>
  <w:style w:type="paragraph" w:customStyle="1" w:styleId="xl144">
    <w:name w:val="xl144"/>
    <w:basedOn w:val="Normal"/>
    <w:rsid w:val="00A80B3E"/>
    <w:pPr>
      <w:pBdr>
        <w:left w:val="single" w:sz="8" w:space="0" w:color="auto"/>
        <w:right w:val="single" w:sz="8" w:space="0" w:color="auto"/>
      </w:pBdr>
      <w:shd w:val="clear" w:color="000000" w:fill="FEF8D2"/>
      <w:spacing w:before="100" w:beforeAutospacing="1" w:after="100" w:afterAutospacing="1"/>
      <w:jc w:val="center"/>
      <w:textAlignment w:val="center"/>
    </w:pPr>
  </w:style>
  <w:style w:type="paragraph" w:customStyle="1" w:styleId="xl145">
    <w:name w:val="xl145"/>
    <w:basedOn w:val="Normal"/>
    <w:rsid w:val="00A80B3E"/>
    <w:pPr>
      <w:pBdr>
        <w:left w:val="single" w:sz="8" w:space="0" w:color="auto"/>
        <w:bottom w:val="single" w:sz="8" w:space="0" w:color="auto"/>
        <w:right w:val="single" w:sz="8" w:space="0" w:color="auto"/>
      </w:pBdr>
      <w:shd w:val="clear" w:color="000000" w:fill="FEF8D2"/>
      <w:spacing w:before="100" w:beforeAutospacing="1" w:after="100" w:afterAutospacing="1"/>
      <w:jc w:val="center"/>
      <w:textAlignment w:val="center"/>
    </w:pPr>
  </w:style>
  <w:style w:type="paragraph" w:customStyle="1" w:styleId="xl146">
    <w:name w:val="xl146"/>
    <w:basedOn w:val="Normal"/>
    <w:rsid w:val="00A80B3E"/>
    <w:pPr>
      <w:pBdr>
        <w:top w:val="single" w:sz="4" w:space="0" w:color="auto"/>
        <w:bottom w:val="single" w:sz="4" w:space="0" w:color="auto"/>
        <w:right w:val="single" w:sz="4" w:space="0" w:color="auto"/>
      </w:pBdr>
      <w:shd w:val="clear" w:color="000000" w:fill="FEF8D2"/>
      <w:spacing w:before="100" w:beforeAutospacing="1" w:after="100" w:afterAutospacing="1"/>
      <w:jc w:val="center"/>
      <w:textAlignment w:val="center"/>
    </w:pPr>
  </w:style>
  <w:style w:type="paragraph" w:customStyle="1" w:styleId="xl147">
    <w:name w:val="xl147"/>
    <w:basedOn w:val="Normal"/>
    <w:rsid w:val="00A80B3E"/>
    <w:pPr>
      <w:pBdr>
        <w:right w:val="single" w:sz="8" w:space="0" w:color="auto"/>
      </w:pBdr>
      <w:shd w:val="clear" w:color="000000" w:fill="FEF8D2"/>
      <w:spacing w:before="100" w:beforeAutospacing="1" w:after="100" w:afterAutospacing="1"/>
      <w:jc w:val="center"/>
      <w:textAlignment w:val="center"/>
    </w:pPr>
  </w:style>
  <w:style w:type="paragraph" w:customStyle="1" w:styleId="xl148">
    <w:name w:val="xl148"/>
    <w:basedOn w:val="Normal"/>
    <w:rsid w:val="00A80B3E"/>
    <w:pPr>
      <w:pBdr>
        <w:top w:val="single" w:sz="4" w:space="0" w:color="auto"/>
        <w:right w:val="single" w:sz="8" w:space="0" w:color="auto"/>
      </w:pBdr>
      <w:shd w:val="clear" w:color="000000" w:fill="FEF8D2"/>
      <w:spacing w:before="100" w:beforeAutospacing="1" w:after="100" w:afterAutospacing="1"/>
      <w:jc w:val="center"/>
      <w:textAlignment w:val="center"/>
    </w:pPr>
  </w:style>
  <w:style w:type="paragraph" w:customStyle="1" w:styleId="xl149">
    <w:name w:val="xl149"/>
    <w:basedOn w:val="Normal"/>
    <w:rsid w:val="00A80B3E"/>
    <w:pPr>
      <w:pBdr>
        <w:bottom w:val="single" w:sz="4" w:space="0" w:color="auto"/>
        <w:right w:val="single" w:sz="4" w:space="0" w:color="auto"/>
      </w:pBdr>
      <w:shd w:val="clear" w:color="000000" w:fill="FEF8D2"/>
      <w:spacing w:before="100" w:beforeAutospacing="1" w:after="100" w:afterAutospacing="1"/>
      <w:jc w:val="center"/>
      <w:textAlignment w:val="center"/>
    </w:pPr>
  </w:style>
  <w:style w:type="paragraph" w:customStyle="1" w:styleId="xl150">
    <w:name w:val="xl150"/>
    <w:basedOn w:val="Normal"/>
    <w:rsid w:val="00A80B3E"/>
    <w:pPr>
      <w:pBdr>
        <w:top w:val="single" w:sz="4" w:space="0" w:color="auto"/>
        <w:left w:val="single" w:sz="12" w:space="0" w:color="auto"/>
        <w:right w:val="single" w:sz="12" w:space="0" w:color="auto"/>
      </w:pBdr>
      <w:shd w:val="clear" w:color="000000" w:fill="BFBFBF"/>
      <w:spacing w:before="100" w:beforeAutospacing="1" w:after="100" w:afterAutospacing="1"/>
      <w:jc w:val="center"/>
      <w:textAlignment w:val="center"/>
    </w:pPr>
    <w:rPr>
      <w:b/>
      <w:bCs/>
    </w:rPr>
  </w:style>
  <w:style w:type="paragraph" w:customStyle="1" w:styleId="xl151">
    <w:name w:val="xl151"/>
    <w:basedOn w:val="Normal"/>
    <w:rsid w:val="00A80B3E"/>
    <w:pPr>
      <w:pBdr>
        <w:top w:val="single" w:sz="12" w:space="0" w:color="auto"/>
        <w:left w:val="single" w:sz="8" w:space="0" w:color="auto"/>
        <w:right w:val="single" w:sz="8" w:space="0" w:color="auto"/>
      </w:pBdr>
      <w:spacing w:before="100" w:beforeAutospacing="1" w:after="100" w:afterAutospacing="1"/>
      <w:jc w:val="center"/>
      <w:textAlignment w:val="center"/>
    </w:pPr>
  </w:style>
  <w:style w:type="paragraph" w:customStyle="1" w:styleId="xl152">
    <w:name w:val="xl152"/>
    <w:basedOn w:val="Normal"/>
    <w:rsid w:val="00A80B3E"/>
    <w:pPr>
      <w:pBdr>
        <w:top w:val="single" w:sz="8" w:space="0" w:color="auto"/>
        <w:left w:val="single" w:sz="12" w:space="0" w:color="auto"/>
        <w:right w:val="single" w:sz="12" w:space="0" w:color="auto"/>
      </w:pBdr>
      <w:shd w:val="clear" w:color="000000" w:fill="FEF8D2"/>
      <w:spacing w:before="100" w:beforeAutospacing="1" w:after="100" w:afterAutospacing="1"/>
      <w:jc w:val="center"/>
      <w:textAlignment w:val="center"/>
    </w:pPr>
  </w:style>
  <w:style w:type="paragraph" w:customStyle="1" w:styleId="xl153">
    <w:name w:val="xl153"/>
    <w:basedOn w:val="Normal"/>
    <w:rsid w:val="00A80B3E"/>
    <w:pPr>
      <w:pBdr>
        <w:left w:val="single" w:sz="12" w:space="0" w:color="auto"/>
        <w:right w:val="single" w:sz="12" w:space="0" w:color="auto"/>
      </w:pBdr>
      <w:shd w:val="clear" w:color="000000" w:fill="FEF8D2"/>
      <w:spacing w:before="100" w:beforeAutospacing="1" w:after="100" w:afterAutospacing="1"/>
      <w:jc w:val="center"/>
      <w:textAlignment w:val="center"/>
    </w:pPr>
  </w:style>
  <w:style w:type="paragraph" w:customStyle="1" w:styleId="xl154">
    <w:name w:val="xl154"/>
    <w:basedOn w:val="Normal"/>
    <w:rsid w:val="00A80B3E"/>
    <w:pPr>
      <w:pBdr>
        <w:top w:val="single" w:sz="8" w:space="0" w:color="auto"/>
        <w:left w:val="single" w:sz="12" w:space="0" w:color="auto"/>
      </w:pBdr>
      <w:shd w:val="clear" w:color="000000" w:fill="FEF8D2"/>
      <w:spacing w:before="100" w:beforeAutospacing="1" w:after="100" w:afterAutospacing="1"/>
      <w:jc w:val="center"/>
      <w:textAlignment w:val="center"/>
    </w:pPr>
  </w:style>
  <w:style w:type="paragraph" w:customStyle="1" w:styleId="xl155">
    <w:name w:val="xl155"/>
    <w:basedOn w:val="Normal"/>
    <w:rsid w:val="00A80B3E"/>
    <w:pPr>
      <w:pBdr>
        <w:left w:val="single" w:sz="12" w:space="0" w:color="auto"/>
      </w:pBdr>
      <w:shd w:val="clear" w:color="000000" w:fill="FEF8D2"/>
      <w:spacing w:before="100" w:beforeAutospacing="1" w:after="100" w:afterAutospacing="1"/>
      <w:jc w:val="center"/>
      <w:textAlignment w:val="center"/>
    </w:pPr>
  </w:style>
  <w:style w:type="paragraph" w:customStyle="1" w:styleId="xl156">
    <w:name w:val="xl156"/>
    <w:basedOn w:val="Normal"/>
    <w:rsid w:val="00A80B3E"/>
    <w:pPr>
      <w:pBdr>
        <w:left w:val="single" w:sz="12" w:space="0" w:color="auto"/>
        <w:right w:val="single" w:sz="12" w:space="0" w:color="auto"/>
      </w:pBdr>
      <w:shd w:val="clear" w:color="000000" w:fill="BFBFBF"/>
      <w:spacing w:before="100" w:beforeAutospacing="1" w:after="100" w:afterAutospacing="1"/>
      <w:jc w:val="center"/>
      <w:textAlignment w:val="center"/>
    </w:pPr>
    <w:rPr>
      <w:b/>
      <w:bCs/>
    </w:rPr>
  </w:style>
  <w:style w:type="paragraph" w:customStyle="1" w:styleId="xl157">
    <w:name w:val="xl157"/>
    <w:basedOn w:val="Normal"/>
    <w:rsid w:val="00A80B3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rPr>
  </w:style>
  <w:style w:type="paragraph" w:customStyle="1" w:styleId="xl158">
    <w:name w:val="xl158"/>
    <w:basedOn w:val="Normal"/>
    <w:rsid w:val="00A80B3E"/>
    <w:pPr>
      <w:pBdr>
        <w:top w:val="single" w:sz="4" w:space="0" w:color="auto"/>
        <w:left w:val="single" w:sz="4" w:space="0" w:color="auto"/>
      </w:pBdr>
      <w:shd w:val="clear" w:color="000000" w:fill="BFBFBF"/>
      <w:spacing w:before="100" w:beforeAutospacing="1" w:after="100" w:afterAutospacing="1"/>
      <w:jc w:val="center"/>
      <w:textAlignment w:val="center"/>
    </w:pPr>
    <w:rPr>
      <w:b/>
      <w:bCs/>
    </w:rPr>
  </w:style>
  <w:style w:type="paragraph" w:customStyle="1" w:styleId="xl159">
    <w:name w:val="xl159"/>
    <w:basedOn w:val="Normal"/>
    <w:rsid w:val="00A80B3E"/>
    <w:pPr>
      <w:pBdr>
        <w:top w:val="single" w:sz="4" w:space="0" w:color="auto"/>
        <w:left w:val="single" w:sz="4" w:space="0" w:color="auto"/>
        <w:bottom w:val="single" w:sz="4" w:space="0" w:color="auto"/>
        <w:right w:val="single" w:sz="4" w:space="0" w:color="auto"/>
      </w:pBdr>
      <w:shd w:val="clear" w:color="000000" w:fill="FEF8D2"/>
      <w:spacing w:before="100" w:beforeAutospacing="1" w:after="100" w:afterAutospacing="1"/>
      <w:jc w:val="center"/>
      <w:textAlignment w:val="center"/>
    </w:pPr>
    <w:rPr>
      <w:b/>
      <w:bCs/>
    </w:rPr>
  </w:style>
  <w:style w:type="paragraph" w:customStyle="1" w:styleId="xl160">
    <w:name w:val="xl160"/>
    <w:basedOn w:val="Normal"/>
    <w:rsid w:val="00A80B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61">
    <w:name w:val="xl161"/>
    <w:basedOn w:val="Normal"/>
    <w:rsid w:val="00A80B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62">
    <w:name w:val="xl162"/>
    <w:basedOn w:val="Normal"/>
    <w:rsid w:val="00A80B3E"/>
    <w:pPr>
      <w:pBdr>
        <w:top w:val="single" w:sz="8" w:space="0" w:color="auto"/>
        <w:left w:val="single" w:sz="8" w:space="0" w:color="auto"/>
        <w:bottom w:val="single" w:sz="8" w:space="0" w:color="auto"/>
      </w:pBdr>
      <w:spacing w:before="100" w:beforeAutospacing="1" w:after="100" w:afterAutospacing="1"/>
      <w:jc w:val="center"/>
      <w:textAlignment w:val="center"/>
    </w:pPr>
    <w:rPr>
      <w:b/>
      <w:bCs/>
    </w:rPr>
  </w:style>
  <w:style w:type="paragraph" w:customStyle="1" w:styleId="xl163">
    <w:name w:val="xl163"/>
    <w:basedOn w:val="Normal"/>
    <w:rsid w:val="00A80B3E"/>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64">
    <w:name w:val="xl164"/>
    <w:basedOn w:val="Normal"/>
    <w:rsid w:val="00A80B3E"/>
    <w:pPr>
      <w:pBdr>
        <w:top w:val="single" w:sz="8" w:space="0" w:color="auto"/>
        <w:left w:val="single" w:sz="8" w:space="0" w:color="auto"/>
        <w:bottom w:val="single" w:sz="8" w:space="0" w:color="auto"/>
      </w:pBdr>
      <w:shd w:val="clear" w:color="000000" w:fill="D9D9D9"/>
      <w:spacing w:before="100" w:beforeAutospacing="1" w:after="100" w:afterAutospacing="1"/>
      <w:jc w:val="right"/>
      <w:textAlignment w:val="center"/>
    </w:pPr>
    <w:rPr>
      <w:b/>
      <w:bCs/>
    </w:rPr>
  </w:style>
  <w:style w:type="paragraph" w:customStyle="1" w:styleId="xl165">
    <w:name w:val="xl165"/>
    <w:basedOn w:val="Normal"/>
    <w:rsid w:val="00A80B3E"/>
    <w:pPr>
      <w:pBdr>
        <w:top w:val="single" w:sz="8" w:space="0" w:color="auto"/>
        <w:bottom w:val="single" w:sz="8" w:space="0" w:color="auto"/>
      </w:pBdr>
      <w:shd w:val="clear" w:color="000000" w:fill="D9D9D9"/>
      <w:spacing w:before="100" w:beforeAutospacing="1" w:after="100" w:afterAutospacing="1"/>
      <w:jc w:val="right"/>
      <w:textAlignment w:val="center"/>
    </w:pPr>
    <w:rPr>
      <w:b/>
      <w:bCs/>
    </w:rPr>
  </w:style>
  <w:style w:type="paragraph" w:customStyle="1" w:styleId="xl166">
    <w:name w:val="xl166"/>
    <w:basedOn w:val="Normal"/>
    <w:rsid w:val="00A80B3E"/>
    <w:pPr>
      <w:pBdr>
        <w:top w:val="single" w:sz="8" w:space="0" w:color="auto"/>
        <w:bottom w:val="single" w:sz="8" w:space="0" w:color="auto"/>
        <w:right w:val="single" w:sz="8" w:space="0" w:color="auto"/>
      </w:pBdr>
      <w:shd w:val="clear" w:color="000000" w:fill="D9D9D9"/>
      <w:spacing w:before="100" w:beforeAutospacing="1" w:after="100" w:afterAutospacing="1"/>
      <w:jc w:val="right"/>
      <w:textAlignment w:val="center"/>
    </w:pPr>
    <w:rPr>
      <w:b/>
      <w:bCs/>
    </w:rPr>
  </w:style>
  <w:style w:type="paragraph" w:customStyle="1" w:styleId="xl167">
    <w:name w:val="xl167"/>
    <w:basedOn w:val="Normal"/>
    <w:rsid w:val="00A80B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68">
    <w:name w:val="xl168"/>
    <w:basedOn w:val="Normal"/>
    <w:rsid w:val="00A80B3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rPr>
  </w:style>
  <w:style w:type="paragraph" w:customStyle="1" w:styleId="xl169">
    <w:name w:val="xl169"/>
    <w:basedOn w:val="Normal"/>
    <w:rsid w:val="00A80B3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70">
    <w:name w:val="xl170"/>
    <w:basedOn w:val="Normal"/>
    <w:rsid w:val="00A80B3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71">
    <w:name w:val="xl171"/>
    <w:basedOn w:val="Normal"/>
    <w:rsid w:val="00A80B3E"/>
    <w:pPr>
      <w:pBdr>
        <w:top w:val="single" w:sz="4" w:space="0" w:color="auto"/>
        <w:left w:val="single" w:sz="4" w:space="0" w:color="auto"/>
        <w:right w:val="single" w:sz="4" w:space="0" w:color="auto"/>
      </w:pBdr>
      <w:shd w:val="clear" w:color="000000" w:fill="FEF8D2"/>
      <w:spacing w:before="100" w:beforeAutospacing="1" w:after="100" w:afterAutospacing="1"/>
      <w:jc w:val="center"/>
      <w:textAlignment w:val="center"/>
    </w:pPr>
    <w:rPr>
      <w:b/>
      <w:bCs/>
    </w:rPr>
  </w:style>
  <w:style w:type="paragraph" w:customStyle="1" w:styleId="xl172">
    <w:name w:val="xl172"/>
    <w:basedOn w:val="Normal"/>
    <w:rsid w:val="00A80B3E"/>
    <w:pPr>
      <w:pBdr>
        <w:top w:val="single" w:sz="12" w:space="0" w:color="auto"/>
        <w:left w:val="single" w:sz="8" w:space="0" w:color="auto"/>
      </w:pBdr>
      <w:spacing w:before="100" w:beforeAutospacing="1" w:after="100" w:afterAutospacing="1"/>
      <w:jc w:val="center"/>
      <w:textAlignment w:val="center"/>
    </w:pPr>
  </w:style>
  <w:style w:type="paragraph" w:customStyle="1" w:styleId="xl173">
    <w:name w:val="xl173"/>
    <w:basedOn w:val="Normal"/>
    <w:rsid w:val="00A80B3E"/>
    <w:pPr>
      <w:pBdr>
        <w:left w:val="single" w:sz="8" w:space="0" w:color="auto"/>
        <w:bottom w:val="single" w:sz="8" w:space="0" w:color="auto"/>
      </w:pBdr>
      <w:spacing w:before="100" w:beforeAutospacing="1" w:after="100" w:afterAutospacing="1"/>
      <w:jc w:val="center"/>
      <w:textAlignment w:val="center"/>
    </w:pPr>
  </w:style>
  <w:style w:type="paragraph" w:customStyle="1" w:styleId="xl174">
    <w:name w:val="xl174"/>
    <w:basedOn w:val="Normal"/>
    <w:rsid w:val="00A80B3E"/>
    <w:pPr>
      <w:pBdr>
        <w:top w:val="single" w:sz="4" w:space="0" w:color="auto"/>
        <w:left w:val="single" w:sz="4" w:space="0" w:color="auto"/>
        <w:bottom w:val="single" w:sz="4" w:space="0" w:color="auto"/>
        <w:right w:val="single" w:sz="4" w:space="0" w:color="auto"/>
      </w:pBdr>
      <w:shd w:val="clear" w:color="000000" w:fill="FEF8D2"/>
      <w:spacing w:before="100" w:beforeAutospacing="1" w:after="100" w:afterAutospacing="1"/>
      <w:jc w:val="center"/>
      <w:textAlignment w:val="center"/>
    </w:pPr>
    <w:rPr>
      <w:b/>
      <w:bCs/>
    </w:rPr>
  </w:style>
  <w:style w:type="paragraph" w:customStyle="1" w:styleId="xl175">
    <w:name w:val="xl175"/>
    <w:basedOn w:val="Normal"/>
    <w:rsid w:val="00A80B3E"/>
    <w:pPr>
      <w:pBdr>
        <w:top w:val="single" w:sz="4" w:space="0" w:color="auto"/>
        <w:left w:val="single" w:sz="4" w:space="0" w:color="auto"/>
        <w:right w:val="single" w:sz="4" w:space="0" w:color="auto"/>
      </w:pBdr>
      <w:shd w:val="clear" w:color="000000" w:fill="FEF8D2"/>
      <w:spacing w:before="100" w:beforeAutospacing="1" w:after="100" w:afterAutospacing="1"/>
      <w:jc w:val="center"/>
      <w:textAlignment w:val="center"/>
    </w:pPr>
    <w:rPr>
      <w:b/>
      <w:bCs/>
    </w:rPr>
  </w:style>
  <w:style w:type="paragraph" w:customStyle="1" w:styleId="xl176">
    <w:name w:val="xl176"/>
    <w:basedOn w:val="Normal"/>
    <w:rsid w:val="00A80B3E"/>
    <w:pPr>
      <w:pBdr>
        <w:left w:val="single" w:sz="4" w:space="0" w:color="auto"/>
        <w:bottom w:val="single" w:sz="4" w:space="0" w:color="auto"/>
        <w:right w:val="single" w:sz="4" w:space="0" w:color="auto"/>
      </w:pBdr>
      <w:shd w:val="clear" w:color="000000" w:fill="FEF8D2"/>
      <w:spacing w:before="100" w:beforeAutospacing="1" w:after="100" w:afterAutospacing="1"/>
      <w:jc w:val="center"/>
      <w:textAlignment w:val="center"/>
    </w:pPr>
    <w:rPr>
      <w:b/>
      <w:bCs/>
    </w:rPr>
  </w:style>
  <w:style w:type="paragraph" w:customStyle="1" w:styleId="xl177">
    <w:name w:val="xl177"/>
    <w:basedOn w:val="Normal"/>
    <w:rsid w:val="00A80B3E"/>
    <w:pPr>
      <w:pBdr>
        <w:top w:val="single" w:sz="4" w:space="0" w:color="auto"/>
        <w:left w:val="single" w:sz="8" w:space="0" w:color="auto"/>
      </w:pBdr>
      <w:spacing w:before="100" w:beforeAutospacing="1" w:after="100" w:afterAutospacing="1"/>
      <w:jc w:val="center"/>
      <w:textAlignment w:val="center"/>
    </w:pPr>
    <w:rPr>
      <w:b/>
      <w:bCs/>
    </w:rPr>
  </w:style>
  <w:style w:type="paragraph" w:customStyle="1" w:styleId="xl178">
    <w:name w:val="xl178"/>
    <w:basedOn w:val="Normal"/>
    <w:rsid w:val="00A80B3E"/>
    <w:pPr>
      <w:pBdr>
        <w:left w:val="single" w:sz="8" w:space="0" w:color="auto"/>
      </w:pBdr>
      <w:spacing w:before="100" w:beforeAutospacing="1" w:after="100" w:afterAutospacing="1"/>
      <w:jc w:val="center"/>
      <w:textAlignment w:val="center"/>
    </w:pPr>
    <w:rPr>
      <w:b/>
      <w:bCs/>
    </w:rPr>
  </w:style>
  <w:style w:type="paragraph" w:customStyle="1" w:styleId="xl179">
    <w:name w:val="xl179"/>
    <w:basedOn w:val="Normal"/>
    <w:rsid w:val="00A80B3E"/>
    <w:pPr>
      <w:pBdr>
        <w:top w:val="single" w:sz="4" w:space="0" w:color="auto"/>
        <w:left w:val="single" w:sz="4" w:space="0" w:color="auto"/>
        <w:bottom w:val="single" w:sz="4" w:space="0" w:color="auto"/>
      </w:pBdr>
      <w:shd w:val="clear" w:color="000000" w:fill="FEF8D2"/>
      <w:spacing w:before="100" w:beforeAutospacing="1" w:after="100" w:afterAutospacing="1"/>
      <w:jc w:val="center"/>
      <w:textAlignment w:val="center"/>
    </w:pPr>
    <w:rPr>
      <w:b/>
      <w:bCs/>
    </w:rPr>
  </w:style>
  <w:style w:type="paragraph" w:customStyle="1" w:styleId="xl180">
    <w:name w:val="xl180"/>
    <w:basedOn w:val="Normal"/>
    <w:rsid w:val="00A80B3E"/>
    <w:pPr>
      <w:pBdr>
        <w:left w:val="single" w:sz="4" w:space="0" w:color="auto"/>
        <w:right w:val="single" w:sz="4" w:space="0" w:color="auto"/>
      </w:pBdr>
      <w:shd w:val="clear" w:color="000000" w:fill="FEF8D2"/>
      <w:spacing w:before="100" w:beforeAutospacing="1" w:after="100" w:afterAutospacing="1"/>
      <w:jc w:val="center"/>
      <w:textAlignment w:val="center"/>
    </w:pPr>
    <w:rPr>
      <w:b/>
      <w:bCs/>
    </w:rPr>
  </w:style>
  <w:style w:type="paragraph" w:customStyle="1" w:styleId="xl181">
    <w:name w:val="xl181"/>
    <w:basedOn w:val="Normal"/>
    <w:rsid w:val="00A80B3E"/>
    <w:pPr>
      <w:pBdr>
        <w:top w:val="single" w:sz="4" w:space="0" w:color="auto"/>
        <w:left w:val="single" w:sz="4" w:space="0" w:color="auto"/>
      </w:pBdr>
      <w:shd w:val="clear" w:color="000000" w:fill="FEF8D2"/>
      <w:spacing w:before="100" w:beforeAutospacing="1" w:after="100" w:afterAutospacing="1"/>
      <w:jc w:val="center"/>
      <w:textAlignment w:val="center"/>
    </w:pPr>
    <w:rPr>
      <w:b/>
      <w:bCs/>
    </w:rPr>
  </w:style>
  <w:style w:type="paragraph" w:customStyle="1" w:styleId="xl182">
    <w:name w:val="xl182"/>
    <w:basedOn w:val="Normal"/>
    <w:rsid w:val="00A80B3E"/>
    <w:pPr>
      <w:pBdr>
        <w:top w:val="single" w:sz="8" w:space="0" w:color="auto"/>
        <w:left w:val="single" w:sz="8" w:space="0" w:color="auto"/>
      </w:pBdr>
      <w:shd w:val="clear" w:color="000000" w:fill="FEF8D2"/>
      <w:spacing w:before="100" w:beforeAutospacing="1" w:after="100" w:afterAutospacing="1"/>
      <w:jc w:val="center"/>
      <w:textAlignment w:val="center"/>
    </w:pPr>
    <w:rPr>
      <w:b/>
      <w:bCs/>
    </w:rPr>
  </w:style>
  <w:style w:type="paragraph" w:customStyle="1" w:styleId="xl183">
    <w:name w:val="xl183"/>
    <w:basedOn w:val="Normal"/>
    <w:rsid w:val="00A80B3E"/>
    <w:pPr>
      <w:pBdr>
        <w:left w:val="single" w:sz="8" w:space="0" w:color="auto"/>
      </w:pBdr>
      <w:shd w:val="clear" w:color="000000" w:fill="FEF8D2"/>
      <w:spacing w:before="100" w:beforeAutospacing="1" w:after="100" w:afterAutospacing="1"/>
      <w:jc w:val="center"/>
      <w:textAlignment w:val="center"/>
    </w:pPr>
    <w:rPr>
      <w:b/>
      <w:bCs/>
    </w:rPr>
  </w:style>
  <w:style w:type="paragraph" w:customStyle="1" w:styleId="xl184">
    <w:name w:val="xl184"/>
    <w:basedOn w:val="Normal"/>
    <w:rsid w:val="00A80B3E"/>
    <w:pPr>
      <w:pBdr>
        <w:top w:val="single" w:sz="12" w:space="0" w:color="auto"/>
        <w:left w:val="single" w:sz="8" w:space="0" w:color="auto"/>
      </w:pBdr>
      <w:shd w:val="clear" w:color="000000" w:fill="FEF8D2"/>
      <w:spacing w:before="100" w:beforeAutospacing="1" w:after="100" w:afterAutospacing="1"/>
      <w:jc w:val="center"/>
      <w:textAlignment w:val="center"/>
    </w:pPr>
    <w:rPr>
      <w:b/>
      <w:bCs/>
    </w:rPr>
  </w:style>
  <w:style w:type="paragraph" w:customStyle="1" w:styleId="xl185">
    <w:name w:val="xl185"/>
    <w:basedOn w:val="Normal"/>
    <w:rsid w:val="00A80B3E"/>
    <w:pPr>
      <w:pBdr>
        <w:top w:val="single" w:sz="8" w:space="0" w:color="auto"/>
        <w:left w:val="single" w:sz="8" w:space="0" w:color="auto"/>
      </w:pBdr>
      <w:shd w:val="clear" w:color="000000" w:fill="FEF8D2"/>
      <w:spacing w:before="100" w:beforeAutospacing="1" w:after="100" w:afterAutospacing="1"/>
      <w:jc w:val="center"/>
      <w:textAlignment w:val="center"/>
    </w:pPr>
  </w:style>
  <w:style w:type="paragraph" w:customStyle="1" w:styleId="xl186">
    <w:name w:val="xl186"/>
    <w:basedOn w:val="Normal"/>
    <w:rsid w:val="00A80B3E"/>
    <w:pPr>
      <w:pBdr>
        <w:left w:val="single" w:sz="8" w:space="0" w:color="auto"/>
        <w:bottom w:val="single" w:sz="8" w:space="0" w:color="auto"/>
      </w:pBdr>
      <w:shd w:val="clear" w:color="000000" w:fill="FEF8D2"/>
      <w:spacing w:before="100" w:beforeAutospacing="1" w:after="100" w:afterAutospacing="1"/>
      <w:jc w:val="center"/>
      <w:textAlignment w:val="center"/>
    </w:pPr>
  </w:style>
  <w:style w:type="paragraph" w:customStyle="1" w:styleId="xl187">
    <w:name w:val="xl187"/>
    <w:basedOn w:val="Normal"/>
    <w:rsid w:val="00A80B3E"/>
    <w:pPr>
      <w:pBdr>
        <w:left w:val="single" w:sz="8" w:space="0" w:color="auto"/>
      </w:pBdr>
      <w:shd w:val="clear" w:color="000000" w:fill="FEF8D2"/>
      <w:spacing w:before="100" w:beforeAutospacing="1" w:after="100" w:afterAutospacing="1"/>
      <w:jc w:val="center"/>
      <w:textAlignment w:val="center"/>
    </w:pPr>
  </w:style>
  <w:style w:type="paragraph" w:customStyle="1" w:styleId="xl188">
    <w:name w:val="xl188"/>
    <w:basedOn w:val="Normal"/>
    <w:rsid w:val="00A80B3E"/>
    <w:pPr>
      <w:pBdr>
        <w:left w:val="single" w:sz="8" w:space="0" w:color="auto"/>
        <w:right w:val="single" w:sz="8" w:space="0" w:color="auto"/>
      </w:pBdr>
      <w:spacing w:before="100" w:beforeAutospacing="1" w:after="100" w:afterAutospacing="1"/>
      <w:jc w:val="center"/>
      <w:textAlignment w:val="center"/>
    </w:pPr>
  </w:style>
  <w:style w:type="paragraph" w:customStyle="1" w:styleId="xl189">
    <w:name w:val="xl189"/>
    <w:basedOn w:val="Normal"/>
    <w:rsid w:val="00A80B3E"/>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190">
    <w:name w:val="xl190"/>
    <w:basedOn w:val="Normal"/>
    <w:rsid w:val="00A80B3E"/>
    <w:pPr>
      <w:pBdr>
        <w:top w:val="single" w:sz="8" w:space="0" w:color="auto"/>
        <w:left w:val="single" w:sz="8" w:space="0" w:color="auto"/>
      </w:pBdr>
      <w:shd w:val="clear" w:color="000000" w:fill="FEF8D2"/>
      <w:spacing w:before="100" w:beforeAutospacing="1" w:after="100" w:afterAutospacing="1"/>
      <w:jc w:val="center"/>
      <w:textAlignment w:val="center"/>
    </w:pPr>
  </w:style>
  <w:style w:type="paragraph" w:customStyle="1" w:styleId="xl191">
    <w:name w:val="xl191"/>
    <w:basedOn w:val="Normal"/>
    <w:rsid w:val="00A80B3E"/>
    <w:pPr>
      <w:pBdr>
        <w:left w:val="single" w:sz="8" w:space="0" w:color="auto"/>
      </w:pBdr>
      <w:shd w:val="clear" w:color="000000" w:fill="FEF8D2"/>
      <w:spacing w:before="100" w:beforeAutospacing="1" w:after="100" w:afterAutospacing="1"/>
      <w:jc w:val="center"/>
      <w:textAlignment w:val="center"/>
    </w:pPr>
  </w:style>
  <w:style w:type="paragraph" w:customStyle="1" w:styleId="xl192">
    <w:name w:val="xl192"/>
    <w:basedOn w:val="Normal"/>
    <w:rsid w:val="00A80B3E"/>
    <w:pPr>
      <w:pBdr>
        <w:left w:val="single" w:sz="12" w:space="0" w:color="auto"/>
      </w:pBdr>
      <w:shd w:val="clear" w:color="000000" w:fill="BFBFBF"/>
      <w:spacing w:before="100" w:beforeAutospacing="1" w:after="100" w:afterAutospacing="1"/>
      <w:jc w:val="center"/>
      <w:textAlignment w:val="center"/>
    </w:pPr>
    <w:rPr>
      <w:b/>
      <w:bCs/>
    </w:rPr>
  </w:style>
  <w:style w:type="paragraph" w:customStyle="1" w:styleId="xl193">
    <w:name w:val="xl193"/>
    <w:basedOn w:val="Normal"/>
    <w:rsid w:val="00A80B3E"/>
    <w:pPr>
      <w:pBdr>
        <w:top w:val="single" w:sz="8" w:space="0" w:color="auto"/>
        <w:left w:val="single" w:sz="8" w:space="0" w:color="auto"/>
      </w:pBdr>
      <w:spacing w:before="100" w:beforeAutospacing="1" w:after="100" w:afterAutospacing="1"/>
      <w:jc w:val="center"/>
      <w:textAlignment w:val="center"/>
    </w:pPr>
  </w:style>
  <w:style w:type="paragraph" w:customStyle="1" w:styleId="xl194">
    <w:name w:val="xl194"/>
    <w:basedOn w:val="Normal"/>
    <w:rsid w:val="00A80B3E"/>
    <w:pPr>
      <w:pBdr>
        <w:left w:val="single" w:sz="8" w:space="0" w:color="auto"/>
      </w:pBdr>
      <w:spacing w:before="100" w:beforeAutospacing="1" w:after="100" w:afterAutospacing="1"/>
      <w:jc w:val="center"/>
      <w:textAlignment w:val="center"/>
    </w:pPr>
  </w:style>
  <w:style w:type="paragraph" w:customStyle="1" w:styleId="xl195">
    <w:name w:val="xl195"/>
    <w:basedOn w:val="Normal"/>
    <w:rsid w:val="00A80B3E"/>
    <w:pPr>
      <w:pBdr>
        <w:top w:val="single" w:sz="8" w:space="0" w:color="auto"/>
        <w:right w:val="single" w:sz="8" w:space="0" w:color="auto"/>
      </w:pBdr>
      <w:shd w:val="clear" w:color="000000" w:fill="FEF8D2"/>
      <w:spacing w:before="100" w:beforeAutospacing="1" w:after="100" w:afterAutospacing="1"/>
      <w:jc w:val="center"/>
      <w:textAlignment w:val="center"/>
    </w:pPr>
  </w:style>
  <w:style w:type="paragraph" w:customStyle="1" w:styleId="xl196">
    <w:name w:val="xl196"/>
    <w:basedOn w:val="Normal"/>
    <w:rsid w:val="00A80B3E"/>
    <w:pPr>
      <w:pBdr>
        <w:right w:val="single" w:sz="8" w:space="0" w:color="auto"/>
      </w:pBdr>
      <w:shd w:val="clear" w:color="000000" w:fill="FEF8D2"/>
      <w:spacing w:before="100" w:beforeAutospacing="1" w:after="100" w:afterAutospacing="1"/>
      <w:jc w:val="center"/>
      <w:textAlignment w:val="center"/>
    </w:pPr>
  </w:style>
  <w:style w:type="paragraph" w:customStyle="1" w:styleId="xl197">
    <w:name w:val="xl197"/>
    <w:basedOn w:val="Normal"/>
    <w:rsid w:val="00A80B3E"/>
    <w:pPr>
      <w:pBdr>
        <w:left w:val="single" w:sz="8" w:space="0" w:color="auto"/>
        <w:bottom w:val="single" w:sz="8" w:space="0" w:color="auto"/>
      </w:pBdr>
      <w:shd w:val="clear" w:color="000000" w:fill="FEF8D2"/>
      <w:spacing w:before="100" w:beforeAutospacing="1" w:after="100" w:afterAutospacing="1"/>
      <w:jc w:val="center"/>
      <w:textAlignment w:val="center"/>
    </w:pPr>
  </w:style>
  <w:style w:type="paragraph" w:customStyle="1" w:styleId="xl198">
    <w:name w:val="xl198"/>
    <w:basedOn w:val="Normal"/>
    <w:rsid w:val="00A80B3E"/>
    <w:pPr>
      <w:pBdr>
        <w:bottom w:val="single" w:sz="8" w:space="0" w:color="auto"/>
        <w:right w:val="single" w:sz="8" w:space="0" w:color="auto"/>
      </w:pBdr>
      <w:shd w:val="clear" w:color="000000" w:fill="FEF8D2"/>
      <w:spacing w:before="100" w:beforeAutospacing="1" w:after="100" w:afterAutospacing="1"/>
      <w:jc w:val="center"/>
      <w:textAlignment w:val="center"/>
    </w:pPr>
  </w:style>
  <w:style w:type="paragraph" w:customStyle="1" w:styleId="xl199">
    <w:name w:val="xl199"/>
    <w:basedOn w:val="Normal"/>
    <w:rsid w:val="00A80B3E"/>
    <w:pPr>
      <w:pBdr>
        <w:top w:val="single" w:sz="8" w:space="0" w:color="auto"/>
        <w:left w:val="single" w:sz="8" w:space="0" w:color="auto"/>
      </w:pBdr>
      <w:shd w:val="clear" w:color="000000" w:fill="FEF8D2"/>
      <w:spacing w:before="100" w:beforeAutospacing="1" w:after="100" w:afterAutospacing="1"/>
      <w:jc w:val="center"/>
      <w:textAlignment w:val="center"/>
    </w:pPr>
    <w:rPr>
      <w:color w:val="0000FF"/>
      <w:u w:val="single"/>
    </w:rPr>
  </w:style>
  <w:style w:type="paragraph" w:customStyle="1" w:styleId="xl200">
    <w:name w:val="xl200"/>
    <w:basedOn w:val="Normal"/>
    <w:rsid w:val="00A80B3E"/>
    <w:pPr>
      <w:pBdr>
        <w:top w:val="single" w:sz="8" w:space="0" w:color="auto"/>
        <w:right w:val="single" w:sz="8" w:space="0" w:color="auto"/>
      </w:pBdr>
      <w:shd w:val="clear" w:color="000000" w:fill="FEF8D2"/>
      <w:spacing w:before="100" w:beforeAutospacing="1" w:after="100" w:afterAutospacing="1"/>
      <w:jc w:val="center"/>
      <w:textAlignment w:val="center"/>
    </w:pPr>
    <w:rPr>
      <w:color w:val="0000FF"/>
      <w:u w:val="single"/>
    </w:rPr>
  </w:style>
  <w:style w:type="paragraph" w:customStyle="1" w:styleId="xl201">
    <w:name w:val="xl201"/>
    <w:basedOn w:val="Normal"/>
    <w:rsid w:val="00A80B3E"/>
    <w:pPr>
      <w:pBdr>
        <w:left w:val="single" w:sz="8" w:space="0" w:color="auto"/>
      </w:pBdr>
      <w:shd w:val="clear" w:color="000000" w:fill="FEF8D2"/>
      <w:spacing w:before="100" w:beforeAutospacing="1" w:after="100" w:afterAutospacing="1"/>
      <w:jc w:val="center"/>
      <w:textAlignment w:val="center"/>
    </w:pPr>
    <w:rPr>
      <w:color w:val="0000FF"/>
      <w:u w:val="single"/>
    </w:rPr>
  </w:style>
  <w:style w:type="paragraph" w:customStyle="1" w:styleId="xl202">
    <w:name w:val="xl202"/>
    <w:basedOn w:val="Normal"/>
    <w:rsid w:val="00A80B3E"/>
    <w:pPr>
      <w:pBdr>
        <w:right w:val="single" w:sz="8" w:space="0" w:color="auto"/>
      </w:pBdr>
      <w:shd w:val="clear" w:color="000000" w:fill="FEF8D2"/>
      <w:spacing w:before="100" w:beforeAutospacing="1" w:after="100" w:afterAutospacing="1"/>
      <w:jc w:val="center"/>
      <w:textAlignment w:val="center"/>
    </w:pPr>
    <w:rPr>
      <w:color w:val="0000FF"/>
      <w:u w:val="single"/>
    </w:rPr>
  </w:style>
  <w:style w:type="paragraph" w:customStyle="1" w:styleId="xl203">
    <w:name w:val="xl203"/>
    <w:basedOn w:val="Normal"/>
    <w:rsid w:val="00A80B3E"/>
    <w:pPr>
      <w:pBdr>
        <w:top w:val="single" w:sz="8" w:space="0" w:color="auto"/>
        <w:left w:val="single" w:sz="8" w:space="0" w:color="auto"/>
      </w:pBdr>
      <w:spacing w:before="100" w:beforeAutospacing="1" w:after="100" w:afterAutospacing="1"/>
      <w:jc w:val="center"/>
      <w:textAlignment w:val="center"/>
    </w:pPr>
  </w:style>
  <w:style w:type="paragraph" w:customStyle="1" w:styleId="xl204">
    <w:name w:val="xl204"/>
    <w:basedOn w:val="Normal"/>
    <w:rsid w:val="00A80B3E"/>
    <w:pPr>
      <w:pBdr>
        <w:top w:val="single" w:sz="8" w:space="0" w:color="auto"/>
        <w:right w:val="single" w:sz="8" w:space="0" w:color="auto"/>
      </w:pBdr>
      <w:spacing w:before="100" w:beforeAutospacing="1" w:after="100" w:afterAutospacing="1"/>
      <w:jc w:val="center"/>
      <w:textAlignment w:val="center"/>
    </w:pPr>
  </w:style>
  <w:style w:type="paragraph" w:customStyle="1" w:styleId="xl205">
    <w:name w:val="xl205"/>
    <w:basedOn w:val="Normal"/>
    <w:rsid w:val="00A80B3E"/>
    <w:pPr>
      <w:pBdr>
        <w:left w:val="single" w:sz="8" w:space="0" w:color="auto"/>
        <w:bottom w:val="single" w:sz="8" w:space="0" w:color="auto"/>
      </w:pBdr>
      <w:spacing w:before="100" w:beforeAutospacing="1" w:after="100" w:afterAutospacing="1"/>
      <w:jc w:val="center"/>
      <w:textAlignment w:val="center"/>
    </w:pPr>
  </w:style>
  <w:style w:type="paragraph" w:customStyle="1" w:styleId="xl206">
    <w:name w:val="xl206"/>
    <w:basedOn w:val="Normal"/>
    <w:rsid w:val="00A80B3E"/>
    <w:pPr>
      <w:pBdr>
        <w:top w:val="single" w:sz="8" w:space="0" w:color="auto"/>
        <w:left w:val="single" w:sz="8" w:space="0" w:color="auto"/>
      </w:pBdr>
      <w:spacing w:before="100" w:beforeAutospacing="1" w:after="100" w:afterAutospacing="1"/>
      <w:jc w:val="center"/>
      <w:textAlignment w:val="center"/>
    </w:pPr>
    <w:rPr>
      <w:color w:val="0000FF"/>
      <w:u w:val="single"/>
    </w:rPr>
  </w:style>
  <w:style w:type="paragraph" w:customStyle="1" w:styleId="xl207">
    <w:name w:val="xl207"/>
    <w:basedOn w:val="Normal"/>
    <w:rsid w:val="00A80B3E"/>
    <w:pPr>
      <w:pBdr>
        <w:top w:val="single" w:sz="8" w:space="0" w:color="auto"/>
        <w:right w:val="single" w:sz="8" w:space="0" w:color="auto"/>
      </w:pBdr>
      <w:spacing w:before="100" w:beforeAutospacing="1" w:after="100" w:afterAutospacing="1"/>
      <w:jc w:val="center"/>
      <w:textAlignment w:val="center"/>
    </w:pPr>
    <w:rPr>
      <w:color w:val="0000FF"/>
      <w:u w:val="single"/>
    </w:rPr>
  </w:style>
  <w:style w:type="paragraph" w:customStyle="1" w:styleId="xl208">
    <w:name w:val="xl208"/>
    <w:basedOn w:val="Normal"/>
    <w:rsid w:val="00A80B3E"/>
    <w:pPr>
      <w:pBdr>
        <w:left w:val="single" w:sz="8" w:space="0" w:color="auto"/>
        <w:bottom w:val="single" w:sz="8" w:space="0" w:color="auto"/>
      </w:pBdr>
      <w:spacing w:before="100" w:beforeAutospacing="1" w:after="100" w:afterAutospacing="1"/>
      <w:jc w:val="center"/>
      <w:textAlignment w:val="center"/>
    </w:pPr>
    <w:rPr>
      <w:color w:val="0000FF"/>
      <w:u w:val="single"/>
    </w:rPr>
  </w:style>
  <w:style w:type="paragraph" w:customStyle="1" w:styleId="xl209">
    <w:name w:val="xl209"/>
    <w:basedOn w:val="Normal"/>
    <w:rsid w:val="00A80B3E"/>
    <w:pPr>
      <w:pBdr>
        <w:bottom w:val="single" w:sz="8" w:space="0" w:color="auto"/>
        <w:right w:val="single" w:sz="8" w:space="0" w:color="auto"/>
      </w:pBdr>
      <w:spacing w:before="100" w:beforeAutospacing="1" w:after="100" w:afterAutospacing="1"/>
      <w:jc w:val="center"/>
      <w:textAlignment w:val="center"/>
    </w:pPr>
    <w:rPr>
      <w:color w:val="0000FF"/>
      <w:u w:val="single"/>
    </w:rPr>
  </w:style>
  <w:style w:type="paragraph" w:customStyle="1" w:styleId="xl210">
    <w:name w:val="xl210"/>
    <w:basedOn w:val="Normal"/>
    <w:rsid w:val="00A80B3E"/>
    <w:pPr>
      <w:pBdr>
        <w:top w:val="single" w:sz="4" w:space="0" w:color="auto"/>
        <w:right w:val="single" w:sz="8" w:space="0" w:color="auto"/>
      </w:pBdr>
      <w:shd w:val="clear" w:color="000000" w:fill="FEF8D2"/>
      <w:spacing w:before="100" w:beforeAutospacing="1" w:after="100" w:afterAutospacing="1"/>
      <w:jc w:val="center"/>
      <w:textAlignment w:val="center"/>
    </w:pPr>
  </w:style>
  <w:style w:type="paragraph" w:customStyle="1" w:styleId="xl211">
    <w:name w:val="xl211"/>
    <w:basedOn w:val="Normal"/>
    <w:rsid w:val="00A80B3E"/>
    <w:pPr>
      <w:pBdr>
        <w:right w:val="single" w:sz="8" w:space="0" w:color="auto"/>
      </w:pBdr>
      <w:shd w:val="clear" w:color="000000" w:fill="FEF8D2"/>
      <w:spacing w:before="100" w:beforeAutospacing="1" w:after="100" w:afterAutospacing="1"/>
      <w:jc w:val="center"/>
      <w:textAlignment w:val="center"/>
    </w:pPr>
  </w:style>
  <w:style w:type="paragraph" w:customStyle="1" w:styleId="xl212">
    <w:name w:val="xl212"/>
    <w:basedOn w:val="Normal"/>
    <w:rsid w:val="00A80B3E"/>
    <w:pPr>
      <w:pBdr>
        <w:top w:val="single" w:sz="8" w:space="0" w:color="auto"/>
        <w:left w:val="single" w:sz="8" w:space="0" w:color="auto"/>
        <w:right w:val="single" w:sz="8" w:space="0" w:color="auto"/>
      </w:pBdr>
      <w:shd w:val="clear" w:color="000000" w:fill="FEF8D2"/>
      <w:spacing w:before="100" w:beforeAutospacing="1" w:after="100" w:afterAutospacing="1"/>
      <w:jc w:val="center"/>
      <w:textAlignment w:val="center"/>
    </w:pPr>
  </w:style>
  <w:style w:type="paragraph" w:customStyle="1" w:styleId="xl213">
    <w:name w:val="xl213"/>
    <w:basedOn w:val="Normal"/>
    <w:rsid w:val="00A80B3E"/>
    <w:pPr>
      <w:pBdr>
        <w:left w:val="single" w:sz="8" w:space="0" w:color="auto"/>
        <w:right w:val="single" w:sz="8" w:space="0" w:color="auto"/>
      </w:pBdr>
      <w:shd w:val="clear" w:color="000000" w:fill="FEF8D2"/>
      <w:spacing w:before="100" w:beforeAutospacing="1" w:after="100" w:afterAutospacing="1"/>
      <w:jc w:val="center"/>
      <w:textAlignment w:val="center"/>
    </w:pPr>
  </w:style>
  <w:style w:type="paragraph" w:customStyle="1" w:styleId="xl214">
    <w:name w:val="xl214"/>
    <w:basedOn w:val="Normal"/>
    <w:rsid w:val="00A80B3E"/>
    <w:pPr>
      <w:pBdr>
        <w:left w:val="single" w:sz="8" w:space="0" w:color="auto"/>
        <w:bottom w:val="single" w:sz="8" w:space="0" w:color="auto"/>
        <w:right w:val="single" w:sz="8" w:space="0" w:color="auto"/>
      </w:pBdr>
      <w:shd w:val="clear" w:color="000000" w:fill="FEF8D2"/>
      <w:spacing w:before="100" w:beforeAutospacing="1" w:after="100" w:afterAutospacing="1"/>
      <w:jc w:val="center"/>
      <w:textAlignment w:val="center"/>
    </w:pPr>
  </w:style>
  <w:style w:type="paragraph" w:customStyle="1" w:styleId="xl215">
    <w:name w:val="xl215"/>
    <w:basedOn w:val="Normal"/>
    <w:rsid w:val="00A80B3E"/>
    <w:pPr>
      <w:pBdr>
        <w:top w:val="single" w:sz="12" w:space="0" w:color="auto"/>
        <w:left w:val="single" w:sz="8" w:space="0" w:color="auto"/>
        <w:right w:val="single" w:sz="8" w:space="0" w:color="auto"/>
      </w:pBdr>
      <w:shd w:val="clear" w:color="000000" w:fill="FEF8D2"/>
      <w:spacing w:before="100" w:beforeAutospacing="1" w:after="100" w:afterAutospacing="1"/>
      <w:jc w:val="center"/>
      <w:textAlignment w:val="center"/>
    </w:pPr>
  </w:style>
  <w:style w:type="paragraph" w:customStyle="1" w:styleId="xl216">
    <w:name w:val="xl216"/>
    <w:basedOn w:val="Normal"/>
    <w:rsid w:val="00A80B3E"/>
    <w:pPr>
      <w:pBdr>
        <w:left w:val="single" w:sz="8" w:space="0" w:color="auto"/>
        <w:bottom w:val="single" w:sz="8" w:space="0" w:color="auto"/>
      </w:pBdr>
      <w:shd w:val="clear" w:color="000000" w:fill="FEF8D2"/>
      <w:spacing w:before="100" w:beforeAutospacing="1" w:after="100" w:afterAutospacing="1"/>
      <w:jc w:val="center"/>
      <w:textAlignment w:val="center"/>
    </w:pPr>
    <w:rPr>
      <w:color w:val="0000FF"/>
      <w:u w:val="single"/>
    </w:rPr>
  </w:style>
  <w:style w:type="paragraph" w:customStyle="1" w:styleId="xl217">
    <w:name w:val="xl217"/>
    <w:basedOn w:val="Normal"/>
    <w:rsid w:val="00A80B3E"/>
    <w:pPr>
      <w:pBdr>
        <w:bottom w:val="single" w:sz="8" w:space="0" w:color="auto"/>
        <w:right w:val="single" w:sz="8" w:space="0" w:color="auto"/>
      </w:pBdr>
      <w:shd w:val="clear" w:color="000000" w:fill="FEF8D2"/>
      <w:spacing w:before="100" w:beforeAutospacing="1" w:after="100" w:afterAutospacing="1"/>
      <w:jc w:val="center"/>
      <w:textAlignment w:val="center"/>
    </w:pPr>
    <w:rPr>
      <w:color w:val="0000FF"/>
      <w:u w:val="single"/>
    </w:rPr>
  </w:style>
  <w:style w:type="paragraph" w:customStyle="1" w:styleId="xl218">
    <w:name w:val="xl218"/>
    <w:basedOn w:val="Normal"/>
    <w:rsid w:val="00A80B3E"/>
    <w:pPr>
      <w:pBdr>
        <w:top w:val="single" w:sz="8" w:space="0" w:color="auto"/>
        <w:left w:val="single" w:sz="8" w:space="0" w:color="auto"/>
        <w:right w:val="single" w:sz="8" w:space="0" w:color="auto"/>
      </w:pBdr>
      <w:shd w:val="clear" w:color="000000" w:fill="FEF8D2"/>
      <w:spacing w:before="100" w:beforeAutospacing="1" w:after="100" w:afterAutospacing="1"/>
      <w:jc w:val="center"/>
      <w:textAlignment w:val="center"/>
    </w:pPr>
  </w:style>
  <w:style w:type="paragraph" w:customStyle="1" w:styleId="xl219">
    <w:name w:val="xl219"/>
    <w:basedOn w:val="Normal"/>
    <w:rsid w:val="00A80B3E"/>
    <w:pPr>
      <w:pBdr>
        <w:left w:val="single" w:sz="8" w:space="0" w:color="auto"/>
        <w:bottom w:val="single" w:sz="8" w:space="0" w:color="auto"/>
        <w:right w:val="single" w:sz="8" w:space="0" w:color="auto"/>
      </w:pBdr>
      <w:shd w:val="clear" w:color="000000" w:fill="FEF8D2"/>
      <w:spacing w:before="100" w:beforeAutospacing="1" w:after="100" w:afterAutospacing="1"/>
      <w:jc w:val="center"/>
      <w:textAlignment w:val="center"/>
    </w:pPr>
  </w:style>
  <w:style w:type="paragraph" w:customStyle="1" w:styleId="xl220">
    <w:name w:val="xl220"/>
    <w:basedOn w:val="Normal"/>
    <w:rsid w:val="00A80B3E"/>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221">
    <w:name w:val="xl221"/>
    <w:basedOn w:val="Normal"/>
    <w:rsid w:val="00A80B3E"/>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222">
    <w:name w:val="xl222"/>
    <w:basedOn w:val="Normal"/>
    <w:rsid w:val="00A80B3E"/>
    <w:pPr>
      <w:pBdr>
        <w:top w:val="single" w:sz="8" w:space="0" w:color="auto"/>
        <w:left w:val="single" w:sz="8" w:space="0" w:color="auto"/>
        <w:right w:val="single" w:sz="8" w:space="0" w:color="auto"/>
      </w:pBdr>
      <w:shd w:val="clear" w:color="000000" w:fill="FEF8D2"/>
      <w:spacing w:before="100" w:beforeAutospacing="1" w:after="100" w:afterAutospacing="1"/>
      <w:jc w:val="center"/>
      <w:textAlignment w:val="center"/>
    </w:pPr>
    <w:rPr>
      <w:sz w:val="16"/>
      <w:szCs w:val="16"/>
    </w:rPr>
  </w:style>
  <w:style w:type="paragraph" w:customStyle="1" w:styleId="xl223">
    <w:name w:val="xl223"/>
    <w:basedOn w:val="Normal"/>
    <w:rsid w:val="00A80B3E"/>
    <w:pPr>
      <w:pBdr>
        <w:left w:val="single" w:sz="8" w:space="0" w:color="auto"/>
        <w:bottom w:val="single" w:sz="8" w:space="0" w:color="auto"/>
        <w:right w:val="single" w:sz="8" w:space="0" w:color="auto"/>
      </w:pBdr>
      <w:shd w:val="clear" w:color="000000" w:fill="FEF8D2"/>
      <w:spacing w:before="100" w:beforeAutospacing="1" w:after="100" w:afterAutospacing="1"/>
      <w:jc w:val="center"/>
      <w:textAlignment w:val="center"/>
    </w:pPr>
    <w:rPr>
      <w:sz w:val="16"/>
      <w:szCs w:val="16"/>
    </w:rPr>
  </w:style>
  <w:style w:type="paragraph" w:customStyle="1" w:styleId="xl224">
    <w:name w:val="xl224"/>
    <w:basedOn w:val="Normal"/>
    <w:rsid w:val="00A80B3E"/>
    <w:pPr>
      <w:pBdr>
        <w:top w:val="single" w:sz="8" w:space="0" w:color="auto"/>
        <w:left w:val="single" w:sz="8" w:space="0" w:color="auto"/>
        <w:right w:val="single" w:sz="8" w:space="0" w:color="auto"/>
      </w:pBdr>
      <w:shd w:val="clear" w:color="000000" w:fill="FEF8D2"/>
      <w:spacing w:before="100" w:beforeAutospacing="1" w:after="100" w:afterAutospacing="1"/>
      <w:jc w:val="center"/>
      <w:textAlignment w:val="center"/>
    </w:pPr>
  </w:style>
  <w:style w:type="paragraph" w:customStyle="1" w:styleId="xl225">
    <w:name w:val="xl225"/>
    <w:basedOn w:val="Normal"/>
    <w:rsid w:val="00A80B3E"/>
    <w:pPr>
      <w:pBdr>
        <w:top w:val="single" w:sz="12" w:space="0" w:color="auto"/>
        <w:left w:val="single" w:sz="8" w:space="0" w:color="auto"/>
        <w:right w:val="single" w:sz="8" w:space="0" w:color="auto"/>
      </w:pBdr>
      <w:shd w:val="clear" w:color="000000" w:fill="FEF8D2"/>
      <w:spacing w:before="100" w:beforeAutospacing="1" w:after="100" w:afterAutospacing="1"/>
      <w:jc w:val="center"/>
      <w:textAlignment w:val="center"/>
    </w:pPr>
  </w:style>
  <w:style w:type="paragraph" w:customStyle="1" w:styleId="xl226">
    <w:name w:val="xl226"/>
    <w:basedOn w:val="Normal"/>
    <w:rsid w:val="00A80B3E"/>
    <w:pPr>
      <w:pBdr>
        <w:top w:val="single" w:sz="8" w:space="0" w:color="auto"/>
        <w:bottom w:val="single" w:sz="12" w:space="0" w:color="auto"/>
      </w:pBdr>
      <w:shd w:val="clear" w:color="000000" w:fill="D9D9D9"/>
      <w:spacing w:before="100" w:beforeAutospacing="1" w:after="100" w:afterAutospacing="1"/>
      <w:jc w:val="center"/>
      <w:textAlignment w:val="center"/>
    </w:pPr>
    <w:rPr>
      <w:b/>
      <w:bCs/>
    </w:rPr>
  </w:style>
  <w:style w:type="paragraph" w:customStyle="1" w:styleId="xl227">
    <w:name w:val="xl227"/>
    <w:basedOn w:val="Normal"/>
    <w:rsid w:val="00A80B3E"/>
    <w:pPr>
      <w:pBdr>
        <w:top w:val="single" w:sz="8" w:space="0" w:color="auto"/>
        <w:bottom w:val="single" w:sz="12" w:space="0" w:color="auto"/>
        <w:right w:val="single" w:sz="12" w:space="0" w:color="auto"/>
      </w:pBdr>
      <w:shd w:val="clear" w:color="000000" w:fill="D9D9D9"/>
      <w:spacing w:before="100" w:beforeAutospacing="1" w:after="100" w:afterAutospacing="1"/>
      <w:jc w:val="center"/>
      <w:textAlignment w:val="center"/>
    </w:pPr>
    <w:rPr>
      <w:b/>
      <w:bCs/>
    </w:rPr>
  </w:style>
  <w:style w:type="paragraph" w:customStyle="1" w:styleId="xl228">
    <w:name w:val="xl228"/>
    <w:basedOn w:val="Normal"/>
    <w:rsid w:val="00A80B3E"/>
    <w:pPr>
      <w:pBdr>
        <w:top w:val="single" w:sz="8" w:space="0" w:color="auto"/>
      </w:pBdr>
      <w:shd w:val="clear" w:color="000000" w:fill="FEF8D2"/>
      <w:spacing w:before="100" w:beforeAutospacing="1" w:after="100" w:afterAutospacing="1"/>
      <w:jc w:val="center"/>
      <w:textAlignment w:val="center"/>
    </w:pPr>
    <w:rPr>
      <w:color w:val="0000FF"/>
      <w:u w:val="single"/>
    </w:rPr>
  </w:style>
  <w:style w:type="paragraph" w:customStyle="1" w:styleId="xl229">
    <w:name w:val="xl229"/>
    <w:basedOn w:val="Normal"/>
    <w:rsid w:val="00A80B3E"/>
    <w:pPr>
      <w:shd w:val="clear" w:color="000000" w:fill="FEF8D2"/>
      <w:spacing w:before="100" w:beforeAutospacing="1" w:after="100" w:afterAutospacing="1"/>
      <w:jc w:val="center"/>
      <w:textAlignment w:val="center"/>
    </w:pPr>
    <w:rPr>
      <w:color w:val="0000FF"/>
      <w:u w:val="single"/>
    </w:rPr>
  </w:style>
  <w:style w:type="paragraph" w:customStyle="1" w:styleId="xl230">
    <w:name w:val="xl230"/>
    <w:basedOn w:val="Normal"/>
    <w:rsid w:val="00A80B3E"/>
    <w:pPr>
      <w:pBdr>
        <w:top w:val="single" w:sz="12" w:space="0" w:color="auto"/>
        <w:left w:val="single" w:sz="8" w:space="0" w:color="auto"/>
        <w:right w:val="single" w:sz="8" w:space="0" w:color="auto"/>
      </w:pBdr>
      <w:spacing w:before="100" w:beforeAutospacing="1" w:after="100" w:afterAutospacing="1"/>
      <w:jc w:val="center"/>
      <w:textAlignment w:val="center"/>
    </w:pPr>
  </w:style>
  <w:style w:type="paragraph" w:customStyle="1" w:styleId="xl231">
    <w:name w:val="xl231"/>
    <w:basedOn w:val="Normal"/>
    <w:rsid w:val="00A80B3E"/>
    <w:pPr>
      <w:pBdr>
        <w:top w:val="single" w:sz="8" w:space="0" w:color="auto"/>
        <w:left w:val="single" w:sz="12" w:space="0" w:color="auto"/>
        <w:right w:val="single" w:sz="12" w:space="0" w:color="auto"/>
      </w:pBdr>
      <w:shd w:val="clear" w:color="000000" w:fill="FEF8D2"/>
      <w:spacing w:before="100" w:beforeAutospacing="1" w:after="100" w:afterAutospacing="1"/>
      <w:jc w:val="center"/>
      <w:textAlignment w:val="center"/>
    </w:pPr>
  </w:style>
  <w:style w:type="paragraph" w:customStyle="1" w:styleId="xl232">
    <w:name w:val="xl232"/>
    <w:basedOn w:val="Normal"/>
    <w:rsid w:val="00A80B3E"/>
    <w:pPr>
      <w:pBdr>
        <w:left w:val="single" w:sz="12" w:space="0" w:color="auto"/>
        <w:right w:val="single" w:sz="12" w:space="0" w:color="auto"/>
      </w:pBdr>
      <w:shd w:val="clear" w:color="000000" w:fill="FEF8D2"/>
      <w:spacing w:before="100" w:beforeAutospacing="1" w:after="100" w:afterAutospacing="1"/>
      <w:jc w:val="center"/>
      <w:textAlignment w:val="center"/>
    </w:pPr>
  </w:style>
  <w:style w:type="paragraph" w:customStyle="1" w:styleId="xl233">
    <w:name w:val="xl233"/>
    <w:basedOn w:val="Normal"/>
    <w:rsid w:val="00A80B3E"/>
    <w:pPr>
      <w:pBdr>
        <w:top w:val="single" w:sz="8" w:space="0" w:color="auto"/>
        <w:left w:val="single" w:sz="12" w:space="0" w:color="auto"/>
      </w:pBdr>
      <w:shd w:val="clear" w:color="000000" w:fill="FEF8D2"/>
      <w:spacing w:before="100" w:beforeAutospacing="1" w:after="100" w:afterAutospacing="1"/>
      <w:jc w:val="center"/>
      <w:textAlignment w:val="center"/>
    </w:pPr>
  </w:style>
  <w:style w:type="paragraph" w:customStyle="1" w:styleId="xl234">
    <w:name w:val="xl234"/>
    <w:basedOn w:val="Normal"/>
    <w:rsid w:val="00A80B3E"/>
    <w:pPr>
      <w:pBdr>
        <w:left w:val="single" w:sz="12" w:space="0" w:color="auto"/>
      </w:pBdr>
      <w:shd w:val="clear" w:color="000000" w:fill="FEF8D2"/>
      <w:spacing w:before="100" w:beforeAutospacing="1" w:after="100" w:afterAutospacing="1"/>
      <w:jc w:val="center"/>
      <w:textAlignment w:val="center"/>
    </w:pPr>
  </w:style>
  <w:style w:type="paragraph" w:customStyle="1" w:styleId="xl235">
    <w:name w:val="xl235"/>
    <w:basedOn w:val="Normal"/>
    <w:rsid w:val="00A80B3E"/>
    <w:pPr>
      <w:pBdr>
        <w:top w:val="single" w:sz="12" w:space="0" w:color="auto"/>
        <w:left w:val="single" w:sz="8" w:space="0" w:color="auto"/>
      </w:pBdr>
      <w:shd w:val="pct12" w:color="000000" w:fill="FFFFFF"/>
      <w:spacing w:before="100" w:beforeAutospacing="1" w:after="100" w:afterAutospacing="1"/>
      <w:jc w:val="center"/>
      <w:textAlignment w:val="center"/>
    </w:pPr>
  </w:style>
  <w:style w:type="paragraph" w:customStyle="1" w:styleId="xl236">
    <w:name w:val="xl236"/>
    <w:basedOn w:val="Normal"/>
    <w:rsid w:val="00A80B3E"/>
    <w:pPr>
      <w:pBdr>
        <w:top w:val="single" w:sz="12" w:space="0" w:color="auto"/>
        <w:right w:val="single" w:sz="8" w:space="0" w:color="auto"/>
      </w:pBdr>
      <w:shd w:val="pct12" w:color="000000" w:fill="FFFFFF"/>
      <w:spacing w:before="100" w:beforeAutospacing="1" w:after="100" w:afterAutospacing="1"/>
      <w:jc w:val="center"/>
      <w:textAlignment w:val="center"/>
    </w:pPr>
  </w:style>
  <w:style w:type="paragraph" w:customStyle="1" w:styleId="xl237">
    <w:name w:val="xl237"/>
    <w:basedOn w:val="Normal"/>
    <w:rsid w:val="00A80B3E"/>
    <w:pPr>
      <w:pBdr>
        <w:left w:val="single" w:sz="8" w:space="0" w:color="auto"/>
        <w:bottom w:val="single" w:sz="8" w:space="0" w:color="auto"/>
      </w:pBdr>
      <w:shd w:val="pct12" w:color="000000" w:fill="FFFFFF"/>
      <w:spacing w:before="100" w:beforeAutospacing="1" w:after="100" w:afterAutospacing="1"/>
      <w:jc w:val="center"/>
      <w:textAlignment w:val="center"/>
    </w:pPr>
  </w:style>
  <w:style w:type="paragraph" w:customStyle="1" w:styleId="xl238">
    <w:name w:val="xl238"/>
    <w:basedOn w:val="Normal"/>
    <w:rsid w:val="00A80B3E"/>
    <w:pPr>
      <w:pBdr>
        <w:top w:val="single" w:sz="12" w:space="0" w:color="auto"/>
        <w:left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239">
    <w:name w:val="xl239"/>
    <w:basedOn w:val="Normal"/>
    <w:rsid w:val="00A80B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240">
    <w:name w:val="xl240"/>
    <w:basedOn w:val="Normal"/>
    <w:rsid w:val="00A80B3E"/>
    <w:pPr>
      <w:pBdr>
        <w:top w:val="single" w:sz="8" w:space="0" w:color="auto"/>
      </w:pBdr>
      <w:shd w:val="clear" w:color="000000" w:fill="FEF8D2"/>
      <w:spacing w:before="100" w:beforeAutospacing="1" w:after="100" w:afterAutospacing="1"/>
      <w:jc w:val="center"/>
      <w:textAlignment w:val="center"/>
    </w:pPr>
  </w:style>
  <w:style w:type="paragraph" w:customStyle="1" w:styleId="xl241">
    <w:name w:val="xl241"/>
    <w:basedOn w:val="Normal"/>
    <w:rsid w:val="00A80B3E"/>
    <w:pPr>
      <w:pBdr>
        <w:bottom w:val="single" w:sz="8" w:space="0" w:color="auto"/>
      </w:pBdr>
      <w:shd w:val="clear" w:color="000000" w:fill="FEF8D2"/>
      <w:spacing w:before="100" w:beforeAutospacing="1" w:after="100" w:afterAutospacing="1"/>
      <w:jc w:val="center"/>
      <w:textAlignment w:val="center"/>
    </w:pPr>
  </w:style>
  <w:style w:type="paragraph" w:customStyle="1" w:styleId="xl242">
    <w:name w:val="xl242"/>
    <w:basedOn w:val="Normal"/>
    <w:rsid w:val="00A80B3E"/>
    <w:pPr>
      <w:pBdr>
        <w:left w:val="single" w:sz="8" w:space="0" w:color="auto"/>
      </w:pBdr>
      <w:spacing w:before="100" w:beforeAutospacing="1" w:after="100" w:afterAutospacing="1"/>
      <w:jc w:val="center"/>
      <w:textAlignment w:val="center"/>
    </w:pPr>
    <w:rPr>
      <w:color w:val="0000FF"/>
      <w:u w:val="single"/>
    </w:rPr>
  </w:style>
  <w:style w:type="paragraph" w:customStyle="1" w:styleId="xl243">
    <w:name w:val="xl243"/>
    <w:basedOn w:val="Normal"/>
    <w:rsid w:val="00A80B3E"/>
    <w:pPr>
      <w:pBdr>
        <w:right w:val="single" w:sz="8" w:space="0" w:color="auto"/>
      </w:pBdr>
      <w:spacing w:before="100" w:beforeAutospacing="1" w:after="100" w:afterAutospacing="1"/>
      <w:jc w:val="center"/>
      <w:textAlignment w:val="center"/>
    </w:pPr>
    <w:rPr>
      <w:color w:val="0000FF"/>
      <w:u w:val="single"/>
    </w:rPr>
  </w:style>
  <w:style w:type="paragraph" w:customStyle="1" w:styleId="xl244">
    <w:name w:val="xl244"/>
    <w:basedOn w:val="Normal"/>
    <w:rsid w:val="00A80B3E"/>
    <w:pPr>
      <w:pBdr>
        <w:top w:val="single" w:sz="12" w:space="0" w:color="auto"/>
        <w:left w:val="single" w:sz="8" w:space="0" w:color="auto"/>
      </w:pBdr>
      <w:shd w:val="clear" w:color="000000" w:fill="FEF8D2"/>
      <w:spacing w:before="100" w:beforeAutospacing="1" w:after="100" w:afterAutospacing="1"/>
      <w:jc w:val="center"/>
      <w:textAlignment w:val="center"/>
    </w:pPr>
  </w:style>
  <w:style w:type="paragraph" w:customStyle="1" w:styleId="xl245">
    <w:name w:val="xl245"/>
    <w:basedOn w:val="Normal"/>
    <w:rsid w:val="00A80B3E"/>
    <w:pPr>
      <w:pBdr>
        <w:top w:val="single" w:sz="12" w:space="0" w:color="auto"/>
        <w:right w:val="single" w:sz="8" w:space="0" w:color="auto"/>
      </w:pBdr>
      <w:shd w:val="clear" w:color="000000" w:fill="FEF8D2"/>
      <w:spacing w:before="100" w:beforeAutospacing="1" w:after="100" w:afterAutospacing="1"/>
      <w:jc w:val="center"/>
      <w:textAlignment w:val="center"/>
    </w:pPr>
  </w:style>
  <w:style w:type="paragraph" w:customStyle="1" w:styleId="xl246">
    <w:name w:val="xl246"/>
    <w:basedOn w:val="Normal"/>
    <w:rsid w:val="00A80B3E"/>
    <w:pPr>
      <w:pBdr>
        <w:left w:val="single" w:sz="8" w:space="0" w:color="auto"/>
      </w:pBdr>
      <w:shd w:val="clear" w:color="000000" w:fill="FEF8D2"/>
      <w:spacing w:before="100" w:beforeAutospacing="1" w:after="100" w:afterAutospacing="1"/>
      <w:jc w:val="center"/>
      <w:textAlignment w:val="center"/>
    </w:pPr>
  </w:style>
  <w:style w:type="paragraph" w:customStyle="1" w:styleId="xl247">
    <w:name w:val="xl247"/>
    <w:basedOn w:val="Normal"/>
    <w:rsid w:val="00A80B3E"/>
    <w:pPr>
      <w:pBdr>
        <w:left w:val="single" w:sz="8" w:space="0" w:color="auto"/>
        <w:bottom w:val="single" w:sz="8" w:space="0" w:color="auto"/>
      </w:pBdr>
      <w:shd w:val="clear" w:color="000000" w:fill="FEF8D2"/>
      <w:spacing w:before="100" w:beforeAutospacing="1" w:after="100" w:afterAutospacing="1"/>
      <w:jc w:val="center"/>
      <w:textAlignment w:val="center"/>
    </w:pPr>
  </w:style>
  <w:style w:type="paragraph" w:customStyle="1" w:styleId="xl248">
    <w:name w:val="xl248"/>
    <w:basedOn w:val="Normal"/>
    <w:rsid w:val="00A80B3E"/>
    <w:pPr>
      <w:pBdr>
        <w:bottom w:val="single" w:sz="8" w:space="0" w:color="auto"/>
        <w:right w:val="single" w:sz="8" w:space="0" w:color="auto"/>
      </w:pBdr>
      <w:shd w:val="clear" w:color="000000" w:fill="FEF8D2"/>
      <w:spacing w:before="100" w:beforeAutospacing="1" w:after="100" w:afterAutospacing="1"/>
      <w:jc w:val="center"/>
      <w:textAlignment w:val="center"/>
    </w:pPr>
  </w:style>
  <w:style w:type="paragraph" w:customStyle="1" w:styleId="xl249">
    <w:name w:val="xl249"/>
    <w:basedOn w:val="Normal"/>
    <w:rsid w:val="00A80B3E"/>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50">
    <w:name w:val="xl250"/>
    <w:basedOn w:val="Normal"/>
    <w:rsid w:val="00A80B3E"/>
    <w:pPr>
      <w:pBdr>
        <w:top w:val="single" w:sz="8" w:space="0" w:color="auto"/>
        <w:left w:val="single" w:sz="8" w:space="0" w:color="auto"/>
      </w:pBdr>
      <w:shd w:val="clear" w:color="000000" w:fill="FEF8D2"/>
      <w:spacing w:before="100" w:beforeAutospacing="1" w:after="100" w:afterAutospacing="1"/>
      <w:jc w:val="center"/>
      <w:textAlignment w:val="center"/>
    </w:pPr>
  </w:style>
  <w:style w:type="paragraph" w:customStyle="1" w:styleId="xl251">
    <w:name w:val="xl251"/>
    <w:basedOn w:val="Normal"/>
    <w:rsid w:val="00A80B3E"/>
    <w:pPr>
      <w:pBdr>
        <w:top w:val="single" w:sz="8" w:space="0" w:color="auto"/>
        <w:right w:val="single" w:sz="8" w:space="0" w:color="auto"/>
      </w:pBdr>
      <w:shd w:val="clear" w:color="000000" w:fill="FEF8D2"/>
      <w:spacing w:before="100" w:beforeAutospacing="1" w:after="100" w:afterAutospacing="1"/>
      <w:jc w:val="center"/>
      <w:textAlignment w:val="center"/>
    </w:pPr>
  </w:style>
  <w:style w:type="paragraph" w:customStyle="1" w:styleId="xl252">
    <w:name w:val="xl252"/>
    <w:basedOn w:val="Normal"/>
    <w:rsid w:val="00A80B3E"/>
    <w:pPr>
      <w:pBdr>
        <w:top w:val="single" w:sz="8" w:space="0" w:color="auto"/>
        <w:left w:val="single" w:sz="8" w:space="0" w:color="auto"/>
        <w:right w:val="single" w:sz="8" w:space="0" w:color="auto"/>
      </w:pBdr>
      <w:shd w:val="clear" w:color="000000" w:fill="FEF8D2"/>
      <w:spacing w:before="100" w:beforeAutospacing="1" w:after="100" w:afterAutospacing="1"/>
      <w:jc w:val="center"/>
      <w:textAlignment w:val="center"/>
    </w:pPr>
  </w:style>
  <w:style w:type="paragraph" w:customStyle="1" w:styleId="xl253">
    <w:name w:val="xl253"/>
    <w:basedOn w:val="Normal"/>
    <w:rsid w:val="00A80B3E"/>
    <w:pPr>
      <w:pBdr>
        <w:left w:val="single" w:sz="8" w:space="0" w:color="auto"/>
        <w:right w:val="single" w:sz="8" w:space="0" w:color="auto"/>
      </w:pBdr>
      <w:shd w:val="clear" w:color="000000" w:fill="FEF8D2"/>
      <w:spacing w:before="100" w:beforeAutospacing="1" w:after="100" w:afterAutospacing="1"/>
      <w:jc w:val="center"/>
      <w:textAlignment w:val="center"/>
    </w:pPr>
  </w:style>
  <w:style w:type="paragraph" w:customStyle="1" w:styleId="xl254">
    <w:name w:val="xl254"/>
    <w:basedOn w:val="Normal"/>
    <w:rsid w:val="00A80B3E"/>
    <w:pPr>
      <w:pBdr>
        <w:left w:val="single" w:sz="8" w:space="0" w:color="auto"/>
        <w:bottom w:val="single" w:sz="8" w:space="0" w:color="auto"/>
        <w:right w:val="single" w:sz="8" w:space="0" w:color="auto"/>
      </w:pBdr>
      <w:shd w:val="clear" w:color="000000" w:fill="FEF8D2"/>
      <w:spacing w:before="100" w:beforeAutospacing="1" w:after="100" w:afterAutospacing="1"/>
      <w:jc w:val="center"/>
      <w:textAlignment w:val="center"/>
    </w:pPr>
  </w:style>
  <w:style w:type="paragraph" w:customStyle="1" w:styleId="xl255">
    <w:name w:val="xl255"/>
    <w:basedOn w:val="Normal"/>
    <w:rsid w:val="00A80B3E"/>
    <w:pPr>
      <w:pBdr>
        <w:top w:val="single" w:sz="8" w:space="0" w:color="auto"/>
        <w:left w:val="single" w:sz="8" w:space="0" w:color="auto"/>
      </w:pBdr>
      <w:shd w:val="clear" w:color="000000" w:fill="FEF8D2"/>
      <w:spacing w:before="100" w:beforeAutospacing="1" w:after="100" w:afterAutospacing="1"/>
      <w:jc w:val="center"/>
      <w:textAlignment w:val="center"/>
    </w:pPr>
    <w:rPr>
      <w:color w:val="0000FF"/>
      <w:u w:val="single"/>
    </w:rPr>
  </w:style>
  <w:style w:type="paragraph" w:customStyle="1" w:styleId="xl256">
    <w:name w:val="xl256"/>
    <w:basedOn w:val="Normal"/>
    <w:rsid w:val="00A80B3E"/>
    <w:pPr>
      <w:pBdr>
        <w:top w:val="single" w:sz="8" w:space="0" w:color="auto"/>
        <w:right w:val="single" w:sz="8" w:space="0" w:color="auto"/>
      </w:pBdr>
      <w:shd w:val="clear" w:color="000000" w:fill="FEF8D2"/>
      <w:spacing w:before="100" w:beforeAutospacing="1" w:after="100" w:afterAutospacing="1"/>
      <w:jc w:val="center"/>
      <w:textAlignment w:val="center"/>
    </w:pPr>
    <w:rPr>
      <w:color w:val="0000FF"/>
      <w:u w:val="single"/>
    </w:rPr>
  </w:style>
  <w:style w:type="paragraph" w:customStyle="1" w:styleId="xl257">
    <w:name w:val="xl257"/>
    <w:basedOn w:val="Normal"/>
    <w:rsid w:val="00A80B3E"/>
    <w:pPr>
      <w:pBdr>
        <w:left w:val="single" w:sz="8" w:space="0" w:color="auto"/>
      </w:pBdr>
      <w:shd w:val="clear" w:color="000000" w:fill="FEF8D2"/>
      <w:spacing w:before="100" w:beforeAutospacing="1" w:after="100" w:afterAutospacing="1"/>
      <w:jc w:val="center"/>
      <w:textAlignment w:val="center"/>
    </w:pPr>
    <w:rPr>
      <w:color w:val="0000FF"/>
      <w:u w:val="single"/>
    </w:rPr>
  </w:style>
  <w:style w:type="paragraph" w:customStyle="1" w:styleId="xl258">
    <w:name w:val="xl258"/>
    <w:basedOn w:val="Normal"/>
    <w:rsid w:val="00A80B3E"/>
    <w:pPr>
      <w:pBdr>
        <w:right w:val="single" w:sz="8" w:space="0" w:color="auto"/>
      </w:pBdr>
      <w:shd w:val="clear" w:color="000000" w:fill="FEF8D2"/>
      <w:spacing w:before="100" w:beforeAutospacing="1" w:after="100" w:afterAutospacing="1"/>
      <w:jc w:val="center"/>
      <w:textAlignment w:val="center"/>
    </w:pPr>
    <w:rPr>
      <w:color w:val="0000FF"/>
      <w:u w:val="single"/>
    </w:rPr>
  </w:style>
  <w:style w:type="paragraph" w:customStyle="1" w:styleId="xl259">
    <w:name w:val="xl259"/>
    <w:basedOn w:val="Normal"/>
    <w:rsid w:val="00A80B3E"/>
    <w:pPr>
      <w:pBdr>
        <w:top w:val="single" w:sz="12" w:space="0" w:color="auto"/>
        <w:left w:val="single" w:sz="8" w:space="0" w:color="auto"/>
        <w:right w:val="single" w:sz="8" w:space="0" w:color="auto"/>
      </w:pBdr>
      <w:shd w:val="clear" w:color="000000" w:fill="FEF8D2"/>
      <w:spacing w:before="100" w:beforeAutospacing="1" w:after="100" w:afterAutospacing="1"/>
      <w:jc w:val="center"/>
      <w:textAlignment w:val="center"/>
    </w:pPr>
  </w:style>
  <w:style w:type="paragraph" w:customStyle="1" w:styleId="xl260">
    <w:name w:val="xl260"/>
    <w:basedOn w:val="Normal"/>
    <w:rsid w:val="00A80B3E"/>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b/>
      <w:bCs/>
    </w:rPr>
  </w:style>
  <w:style w:type="paragraph" w:customStyle="1" w:styleId="xl261">
    <w:name w:val="xl261"/>
    <w:basedOn w:val="Normal"/>
    <w:rsid w:val="00A80B3E"/>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style>
  <w:style w:type="paragraph" w:customStyle="1" w:styleId="xl262">
    <w:name w:val="xl262"/>
    <w:basedOn w:val="Normal"/>
    <w:rsid w:val="00A80B3E"/>
    <w:pPr>
      <w:pBdr>
        <w:top w:val="single" w:sz="4" w:space="0" w:color="auto"/>
        <w:left w:val="single" w:sz="4" w:space="0" w:color="auto"/>
        <w:bottom w:val="single" w:sz="4" w:space="0" w:color="auto"/>
        <w:right w:val="single" w:sz="4" w:space="0" w:color="auto"/>
      </w:pBdr>
      <w:shd w:val="clear" w:color="000000" w:fill="FEF8D2"/>
      <w:spacing w:before="100" w:beforeAutospacing="1" w:after="100" w:afterAutospacing="1"/>
      <w:jc w:val="center"/>
      <w:textAlignment w:val="center"/>
    </w:pPr>
  </w:style>
  <w:style w:type="paragraph" w:customStyle="1" w:styleId="xl263">
    <w:name w:val="xl263"/>
    <w:basedOn w:val="Normal"/>
    <w:rsid w:val="00A80B3E"/>
    <w:pPr>
      <w:pBdr>
        <w:top w:val="single" w:sz="4" w:space="0" w:color="auto"/>
        <w:left w:val="single" w:sz="4" w:space="0" w:color="auto"/>
        <w:right w:val="single" w:sz="4" w:space="0" w:color="auto"/>
      </w:pBdr>
      <w:shd w:val="clear" w:color="000000" w:fill="FEF8D2"/>
      <w:spacing w:before="100" w:beforeAutospacing="1" w:after="100" w:afterAutospacing="1"/>
      <w:jc w:val="center"/>
      <w:textAlignment w:val="center"/>
    </w:pPr>
  </w:style>
  <w:style w:type="paragraph" w:customStyle="1" w:styleId="xl264">
    <w:name w:val="xl264"/>
    <w:basedOn w:val="Normal"/>
    <w:rsid w:val="00A80B3E"/>
    <w:pPr>
      <w:pBdr>
        <w:top w:val="single" w:sz="4" w:space="0" w:color="auto"/>
        <w:left w:val="single" w:sz="4" w:space="0" w:color="auto"/>
        <w:right w:val="single" w:sz="4" w:space="0" w:color="auto"/>
      </w:pBdr>
      <w:shd w:val="clear" w:color="000000" w:fill="FEF8D2"/>
      <w:spacing w:before="100" w:beforeAutospacing="1" w:after="100" w:afterAutospacing="1"/>
      <w:jc w:val="center"/>
      <w:textAlignment w:val="center"/>
    </w:pPr>
  </w:style>
  <w:style w:type="paragraph" w:customStyle="1" w:styleId="xl265">
    <w:name w:val="xl265"/>
    <w:basedOn w:val="Normal"/>
    <w:rsid w:val="00A80B3E"/>
    <w:pPr>
      <w:pBdr>
        <w:left w:val="single" w:sz="4" w:space="0" w:color="auto"/>
        <w:bottom w:val="single" w:sz="4" w:space="0" w:color="auto"/>
        <w:right w:val="single" w:sz="4" w:space="0" w:color="auto"/>
      </w:pBdr>
      <w:shd w:val="clear" w:color="000000" w:fill="FEF8D2"/>
      <w:spacing w:before="100" w:beforeAutospacing="1" w:after="100" w:afterAutospacing="1"/>
      <w:jc w:val="center"/>
      <w:textAlignment w:val="center"/>
    </w:pPr>
  </w:style>
  <w:style w:type="paragraph" w:customStyle="1" w:styleId="xl266">
    <w:name w:val="xl266"/>
    <w:basedOn w:val="Normal"/>
    <w:rsid w:val="00A80B3E"/>
    <w:pPr>
      <w:pBdr>
        <w:right w:val="single" w:sz="12" w:space="0" w:color="auto"/>
      </w:pBdr>
      <w:shd w:val="clear" w:color="000000" w:fill="BFBFBF"/>
      <w:spacing w:before="100" w:beforeAutospacing="1" w:after="100" w:afterAutospacing="1"/>
      <w:jc w:val="center"/>
      <w:textAlignment w:val="center"/>
    </w:pPr>
    <w:rPr>
      <w:b/>
      <w:bCs/>
    </w:rPr>
  </w:style>
  <w:style w:type="paragraph" w:customStyle="1" w:styleId="xl267">
    <w:name w:val="xl267"/>
    <w:basedOn w:val="Normal"/>
    <w:rsid w:val="00A80B3E"/>
    <w:pPr>
      <w:pBdr>
        <w:left w:val="single" w:sz="12" w:space="0" w:color="auto"/>
        <w:right w:val="single" w:sz="12" w:space="0" w:color="auto"/>
      </w:pBdr>
      <w:shd w:val="clear" w:color="000000" w:fill="BFBFBF"/>
      <w:spacing w:before="100" w:beforeAutospacing="1" w:after="100" w:afterAutospacing="1"/>
      <w:jc w:val="center"/>
      <w:textAlignment w:val="center"/>
    </w:pPr>
    <w:rPr>
      <w:b/>
      <w:bCs/>
    </w:rPr>
  </w:style>
  <w:style w:type="paragraph" w:customStyle="1" w:styleId="xl268">
    <w:name w:val="xl268"/>
    <w:basedOn w:val="Normal"/>
    <w:rsid w:val="00A80B3E"/>
    <w:pPr>
      <w:pBdr>
        <w:left w:val="single" w:sz="12" w:space="0" w:color="auto"/>
        <w:bottom w:val="single" w:sz="12" w:space="0" w:color="auto"/>
        <w:right w:val="single" w:sz="12" w:space="0" w:color="auto"/>
      </w:pBdr>
      <w:shd w:val="clear" w:color="000000" w:fill="BFBFBF"/>
      <w:spacing w:before="100" w:beforeAutospacing="1" w:after="100" w:afterAutospacing="1"/>
      <w:jc w:val="center"/>
      <w:textAlignment w:val="center"/>
    </w:pPr>
    <w:rPr>
      <w:b/>
      <w:bCs/>
    </w:rPr>
  </w:style>
  <w:style w:type="paragraph" w:customStyle="1" w:styleId="xl269">
    <w:name w:val="xl269"/>
    <w:basedOn w:val="Normal"/>
    <w:rsid w:val="00A80B3E"/>
    <w:pPr>
      <w:pBdr>
        <w:top w:val="single" w:sz="12" w:space="0" w:color="auto"/>
        <w:left w:val="single" w:sz="12" w:space="0" w:color="auto"/>
        <w:bottom w:val="single" w:sz="12" w:space="0" w:color="auto"/>
        <w:right w:val="single" w:sz="12" w:space="0" w:color="auto"/>
      </w:pBdr>
      <w:shd w:val="clear" w:color="000000" w:fill="FEF8D2"/>
      <w:spacing w:before="100" w:beforeAutospacing="1" w:after="100" w:afterAutospacing="1"/>
      <w:jc w:val="center"/>
      <w:textAlignment w:val="center"/>
    </w:pPr>
  </w:style>
  <w:style w:type="paragraph" w:customStyle="1" w:styleId="xl270">
    <w:name w:val="xl270"/>
    <w:basedOn w:val="Normal"/>
    <w:rsid w:val="00A80B3E"/>
    <w:pPr>
      <w:pBdr>
        <w:top w:val="single" w:sz="12" w:space="0" w:color="auto"/>
        <w:left w:val="single" w:sz="12" w:space="0" w:color="auto"/>
        <w:right w:val="single" w:sz="12" w:space="0" w:color="auto"/>
      </w:pBdr>
      <w:shd w:val="clear" w:color="000000" w:fill="FEF8D2"/>
      <w:spacing w:before="100" w:beforeAutospacing="1" w:after="100" w:afterAutospacing="1"/>
      <w:jc w:val="center"/>
      <w:textAlignment w:val="center"/>
    </w:pPr>
  </w:style>
  <w:style w:type="paragraph" w:customStyle="1" w:styleId="xl271">
    <w:name w:val="xl271"/>
    <w:basedOn w:val="Normal"/>
    <w:rsid w:val="00A80B3E"/>
    <w:pPr>
      <w:pBdr>
        <w:top w:val="single" w:sz="8" w:space="0" w:color="auto"/>
        <w:left w:val="single" w:sz="8" w:space="0" w:color="auto"/>
        <w:bottom w:val="single" w:sz="8" w:space="0" w:color="auto"/>
      </w:pBdr>
      <w:spacing w:before="100" w:beforeAutospacing="1" w:after="100" w:afterAutospacing="1"/>
      <w:jc w:val="center"/>
      <w:textAlignment w:val="center"/>
    </w:pPr>
  </w:style>
  <w:style w:type="character" w:customStyle="1" w:styleId="Meno1">
    <w:name w:val="Menção1"/>
    <w:uiPriority w:val="99"/>
    <w:semiHidden/>
    <w:unhideWhenUsed/>
    <w:rsid w:val="00A80B3E"/>
    <w:rPr>
      <w:color w:val="2B579A"/>
      <w:shd w:val="clear" w:color="auto" w:fill="E6E6E6"/>
    </w:rPr>
  </w:style>
  <w:style w:type="character" w:customStyle="1" w:styleId="WW8Num2zfalse">
    <w:name w:val="WW8Num2zfalse"/>
    <w:rsid w:val="00A80B3E"/>
  </w:style>
  <w:style w:type="character" w:customStyle="1" w:styleId="WW8Num2ztrue">
    <w:name w:val="WW8Num2ztrue"/>
    <w:rsid w:val="00A80B3E"/>
  </w:style>
  <w:style w:type="character" w:customStyle="1" w:styleId="WW-WW8Num2ztrue">
    <w:name w:val="WW-WW8Num2ztrue"/>
    <w:rsid w:val="00A80B3E"/>
  </w:style>
  <w:style w:type="character" w:customStyle="1" w:styleId="WW-WW8Num2ztrue1">
    <w:name w:val="WW-WW8Num2ztrue1"/>
    <w:rsid w:val="00A80B3E"/>
  </w:style>
  <w:style w:type="character" w:customStyle="1" w:styleId="WW-WW8Num2ztrue2">
    <w:name w:val="WW-WW8Num2ztrue2"/>
    <w:rsid w:val="00A80B3E"/>
  </w:style>
  <w:style w:type="character" w:customStyle="1" w:styleId="WW-WW8Num2ztrue3">
    <w:name w:val="WW-WW8Num2ztrue3"/>
    <w:rsid w:val="00A80B3E"/>
  </w:style>
  <w:style w:type="character" w:customStyle="1" w:styleId="WW-WW8Num2ztrue4">
    <w:name w:val="WW-WW8Num2ztrue4"/>
    <w:rsid w:val="00A80B3E"/>
  </w:style>
  <w:style w:type="character" w:customStyle="1" w:styleId="WW-WW8Num2ztrue5">
    <w:name w:val="WW-WW8Num2ztrue5"/>
    <w:rsid w:val="00A80B3E"/>
  </w:style>
  <w:style w:type="character" w:customStyle="1" w:styleId="WW-WW8Num2ztrue6">
    <w:name w:val="WW-WW8Num2ztrue6"/>
    <w:rsid w:val="00A80B3E"/>
  </w:style>
  <w:style w:type="character" w:customStyle="1" w:styleId="WW8Num3ztrue">
    <w:name w:val="WW8Num3ztrue"/>
    <w:rsid w:val="00A80B3E"/>
  </w:style>
  <w:style w:type="character" w:customStyle="1" w:styleId="WW-WW8Num3ztrue">
    <w:name w:val="WW-WW8Num3ztrue"/>
    <w:rsid w:val="00A80B3E"/>
  </w:style>
  <w:style w:type="character" w:customStyle="1" w:styleId="WW-WW8Num3ztrue1">
    <w:name w:val="WW-WW8Num3ztrue1"/>
    <w:rsid w:val="00A80B3E"/>
  </w:style>
  <w:style w:type="character" w:customStyle="1" w:styleId="WW-WW8Num3ztrue2">
    <w:name w:val="WW-WW8Num3ztrue2"/>
    <w:rsid w:val="00A80B3E"/>
  </w:style>
  <w:style w:type="character" w:customStyle="1" w:styleId="WW-WW8Num3ztrue3">
    <w:name w:val="WW-WW8Num3ztrue3"/>
    <w:rsid w:val="00A80B3E"/>
  </w:style>
  <w:style w:type="character" w:customStyle="1" w:styleId="WW-WW8Num3ztrue4">
    <w:name w:val="WW-WW8Num3ztrue4"/>
    <w:rsid w:val="00A80B3E"/>
  </w:style>
  <w:style w:type="character" w:customStyle="1" w:styleId="WW-WW8Num3ztrue5">
    <w:name w:val="WW-WW8Num3ztrue5"/>
    <w:rsid w:val="00A80B3E"/>
  </w:style>
  <w:style w:type="character" w:customStyle="1" w:styleId="WW-WW8Num3ztrue6">
    <w:name w:val="WW-WW8Num3ztrue6"/>
    <w:rsid w:val="00A80B3E"/>
  </w:style>
  <w:style w:type="character" w:customStyle="1" w:styleId="FooterChar">
    <w:name w:val="Footer Char"/>
    <w:rsid w:val="00A80B3E"/>
    <w:rPr>
      <w:sz w:val="24"/>
      <w:szCs w:val="24"/>
    </w:rPr>
  </w:style>
  <w:style w:type="paragraph" w:customStyle="1" w:styleId="Textodebalo10">
    <w:name w:val="Texto de balão1"/>
    <w:basedOn w:val="Normal"/>
    <w:rsid w:val="00A80B3E"/>
    <w:pPr>
      <w:suppressAutoHyphens/>
    </w:pPr>
    <w:rPr>
      <w:rFonts w:ascii="Tahoma" w:hAnsi="Tahoma" w:cs="Tahoma"/>
      <w:sz w:val="16"/>
      <w:szCs w:val="16"/>
      <w:lang w:eastAsia="ar-SA"/>
    </w:rPr>
  </w:style>
  <w:style w:type="paragraph" w:customStyle="1" w:styleId="ListaColorida-nfase11">
    <w:name w:val="Lista Colorida - Ênfase 11"/>
    <w:basedOn w:val="Normal"/>
    <w:uiPriority w:val="34"/>
    <w:qFormat/>
    <w:rsid w:val="00A80B3E"/>
    <w:pPr>
      <w:suppressAutoHyphens/>
      <w:autoSpaceDN w:val="0"/>
      <w:ind w:left="720"/>
      <w:contextualSpacing/>
      <w:textAlignment w:val="baseline"/>
    </w:pPr>
    <w:rPr>
      <w:kern w:val="3"/>
      <w:lang w:val="en-US" w:eastAsia="en-US" w:bidi="en-US"/>
    </w:rPr>
  </w:style>
  <w:style w:type="character" w:customStyle="1" w:styleId="MenoPendente3">
    <w:name w:val="Menção Pendente3"/>
    <w:uiPriority w:val="47"/>
    <w:rsid w:val="00A80B3E"/>
    <w:rPr>
      <w:color w:val="808080"/>
      <w:shd w:val="clear" w:color="auto" w:fill="E6E6E6"/>
    </w:rPr>
  </w:style>
  <w:style w:type="table" w:styleId="SombreamentoMdio1-nfase1">
    <w:name w:val="Medium Shading 1 Accent 1"/>
    <w:basedOn w:val="Tabelanormal"/>
    <w:link w:val="SombreamentoMdio1-nfase1Char"/>
    <w:rsid w:val="00A80B3E"/>
    <w:rPr>
      <w:rFonts w:ascii="Calibri" w:eastAsia="Calibri" w:hAnsi="Calibri"/>
      <w:sz w:val="22"/>
      <w:szCs w:val="22"/>
      <w:lang w:eastAsia="zh-C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WW8Num8z4">
    <w:name w:val="WW8Num8z4"/>
    <w:rsid w:val="005F481D"/>
  </w:style>
  <w:style w:type="character" w:customStyle="1" w:styleId="WW8Num8z5">
    <w:name w:val="WW8Num8z5"/>
    <w:rsid w:val="005F481D"/>
  </w:style>
  <w:style w:type="character" w:customStyle="1" w:styleId="WW8Num8z6">
    <w:name w:val="WW8Num8z6"/>
    <w:rsid w:val="005F481D"/>
  </w:style>
  <w:style w:type="character" w:customStyle="1" w:styleId="WW8Num8z7">
    <w:name w:val="WW8Num8z7"/>
    <w:rsid w:val="005F481D"/>
  </w:style>
  <w:style w:type="character" w:customStyle="1" w:styleId="WW8Num8z8">
    <w:name w:val="WW8Num8z8"/>
    <w:rsid w:val="005F481D"/>
  </w:style>
  <w:style w:type="character" w:customStyle="1" w:styleId="txtnormal">
    <w:name w:val="txtnormal"/>
    <w:rsid w:val="005F481D"/>
  </w:style>
  <w:style w:type="paragraph" w:customStyle="1" w:styleId="Estruturadodocumento1">
    <w:name w:val="Estrutura do documento1"/>
    <w:basedOn w:val="Normal"/>
    <w:rsid w:val="005F481D"/>
    <w:pPr>
      <w:shd w:val="clear" w:color="auto" w:fill="000080"/>
      <w:suppressAutoHyphens/>
    </w:pPr>
    <w:rPr>
      <w:rFonts w:ascii="Tahoma" w:hAnsi="Tahoma" w:cs="Tahoma"/>
      <w:sz w:val="20"/>
      <w:szCs w:val="20"/>
      <w:lang w:eastAsia="zh-CN"/>
    </w:rPr>
  </w:style>
  <w:style w:type="paragraph" w:customStyle="1" w:styleId="Contedodequadro">
    <w:name w:val="Conteúdo de quadro"/>
    <w:basedOn w:val="Corpodetexto"/>
    <w:rsid w:val="005F481D"/>
    <w:pPr>
      <w:overflowPunct/>
      <w:autoSpaceDE/>
      <w:spacing w:after="120"/>
      <w:jc w:val="left"/>
      <w:textAlignment w:val="auto"/>
    </w:pPr>
    <w:rPr>
      <w:rFonts w:ascii="Times New Roman" w:hAnsi="Times New Roman" w:cs="Times New Roman"/>
      <w:sz w:val="20"/>
      <w:lang w:eastAsia="zh-CN"/>
    </w:rPr>
  </w:style>
  <w:style w:type="character" w:customStyle="1" w:styleId="WW8Num6z3">
    <w:name w:val="WW8Num6z3"/>
    <w:rsid w:val="006A45F8"/>
  </w:style>
  <w:style w:type="character" w:customStyle="1" w:styleId="WW8Num6z4">
    <w:name w:val="WW8Num6z4"/>
    <w:rsid w:val="006A45F8"/>
  </w:style>
  <w:style w:type="character" w:customStyle="1" w:styleId="WW8Num6z5">
    <w:name w:val="WW8Num6z5"/>
    <w:rsid w:val="006A45F8"/>
  </w:style>
  <w:style w:type="character" w:customStyle="1" w:styleId="WW8Num6z6">
    <w:name w:val="WW8Num6z6"/>
    <w:rsid w:val="006A45F8"/>
  </w:style>
  <w:style w:type="character" w:customStyle="1" w:styleId="WW8Num6z7">
    <w:name w:val="WW8Num6z7"/>
    <w:rsid w:val="006A45F8"/>
  </w:style>
  <w:style w:type="character" w:customStyle="1" w:styleId="WW8Num6z8">
    <w:name w:val="WW8Num6z8"/>
    <w:rsid w:val="006A45F8"/>
  </w:style>
  <w:style w:type="character" w:customStyle="1" w:styleId="WW8Num23z3">
    <w:name w:val="WW8Num23z3"/>
    <w:rsid w:val="006A45F8"/>
  </w:style>
  <w:style w:type="character" w:customStyle="1" w:styleId="WW8Num23z4">
    <w:name w:val="WW8Num23z4"/>
    <w:rsid w:val="006A45F8"/>
  </w:style>
  <w:style w:type="character" w:customStyle="1" w:styleId="WW8Num23z5">
    <w:name w:val="WW8Num23z5"/>
    <w:rsid w:val="006A45F8"/>
  </w:style>
  <w:style w:type="character" w:customStyle="1" w:styleId="WW8Num23z6">
    <w:name w:val="WW8Num23z6"/>
    <w:rsid w:val="006A45F8"/>
  </w:style>
  <w:style w:type="character" w:customStyle="1" w:styleId="WW8Num23z7">
    <w:name w:val="WW8Num23z7"/>
    <w:rsid w:val="006A45F8"/>
  </w:style>
  <w:style w:type="character" w:customStyle="1" w:styleId="WW8Num23z8">
    <w:name w:val="WW8Num23z8"/>
    <w:rsid w:val="006A45F8"/>
  </w:style>
  <w:style w:type="character" w:customStyle="1" w:styleId="WW8Num30z1">
    <w:name w:val="WW8Num30z1"/>
    <w:rsid w:val="006A45F8"/>
  </w:style>
  <w:style w:type="character" w:customStyle="1" w:styleId="WW8Num30z2">
    <w:name w:val="WW8Num30z2"/>
    <w:rsid w:val="006A45F8"/>
  </w:style>
  <w:style w:type="character" w:customStyle="1" w:styleId="WW8Num30z3">
    <w:name w:val="WW8Num30z3"/>
    <w:rsid w:val="006A45F8"/>
  </w:style>
  <w:style w:type="character" w:customStyle="1" w:styleId="WW8Num30z4">
    <w:name w:val="WW8Num30z4"/>
    <w:rsid w:val="006A45F8"/>
  </w:style>
  <w:style w:type="character" w:customStyle="1" w:styleId="WW8Num30z5">
    <w:name w:val="WW8Num30z5"/>
    <w:rsid w:val="006A45F8"/>
  </w:style>
  <w:style w:type="character" w:customStyle="1" w:styleId="WW8Num30z6">
    <w:name w:val="WW8Num30z6"/>
    <w:rsid w:val="006A45F8"/>
  </w:style>
  <w:style w:type="character" w:customStyle="1" w:styleId="WW8Num30z7">
    <w:name w:val="WW8Num30z7"/>
    <w:rsid w:val="006A45F8"/>
  </w:style>
  <w:style w:type="character" w:customStyle="1" w:styleId="WW8Num30z8">
    <w:name w:val="WW8Num30z8"/>
    <w:rsid w:val="006A45F8"/>
  </w:style>
  <w:style w:type="character" w:customStyle="1" w:styleId="WW8Num31z2">
    <w:name w:val="WW8Num31z2"/>
    <w:rsid w:val="006A45F8"/>
  </w:style>
  <w:style w:type="character" w:customStyle="1" w:styleId="WW8Num31z3">
    <w:name w:val="WW8Num31z3"/>
    <w:rsid w:val="006A45F8"/>
  </w:style>
  <w:style w:type="character" w:customStyle="1" w:styleId="WW8Num31z4">
    <w:name w:val="WW8Num31z4"/>
    <w:rsid w:val="006A45F8"/>
  </w:style>
  <w:style w:type="character" w:customStyle="1" w:styleId="WW8Num31z5">
    <w:name w:val="WW8Num31z5"/>
    <w:rsid w:val="006A45F8"/>
  </w:style>
  <w:style w:type="character" w:customStyle="1" w:styleId="WW8Num31z6">
    <w:name w:val="WW8Num31z6"/>
    <w:rsid w:val="006A45F8"/>
  </w:style>
  <w:style w:type="character" w:customStyle="1" w:styleId="WW8Num31z7">
    <w:name w:val="WW8Num31z7"/>
    <w:rsid w:val="006A45F8"/>
  </w:style>
  <w:style w:type="character" w:customStyle="1" w:styleId="WW8Num31z8">
    <w:name w:val="WW8Num31z8"/>
    <w:rsid w:val="006A45F8"/>
  </w:style>
  <w:style w:type="character" w:customStyle="1" w:styleId="WW-LinkdaInternet">
    <w:name w:val="WW-Link da Internet"/>
    <w:rsid w:val="006A45F8"/>
    <w:rPr>
      <w:color w:val="0000FF"/>
      <w:u w:val="single"/>
    </w:rPr>
  </w:style>
  <w:style w:type="character" w:customStyle="1" w:styleId="WW8Num32z3">
    <w:name w:val="WW8Num32z3"/>
    <w:rsid w:val="006A45F8"/>
  </w:style>
  <w:style w:type="character" w:customStyle="1" w:styleId="WW8Num32z4">
    <w:name w:val="WW8Num32z4"/>
    <w:rsid w:val="006A45F8"/>
  </w:style>
  <w:style w:type="character" w:customStyle="1" w:styleId="WW8Num32z5">
    <w:name w:val="WW8Num32z5"/>
    <w:rsid w:val="006A45F8"/>
  </w:style>
  <w:style w:type="character" w:customStyle="1" w:styleId="WW8Num32z6">
    <w:name w:val="WW8Num32z6"/>
    <w:rsid w:val="006A45F8"/>
  </w:style>
  <w:style w:type="character" w:customStyle="1" w:styleId="WW8Num32z7">
    <w:name w:val="WW8Num32z7"/>
    <w:rsid w:val="006A45F8"/>
  </w:style>
  <w:style w:type="character" w:customStyle="1" w:styleId="WW8Num32z8">
    <w:name w:val="WW8Num32z8"/>
    <w:rsid w:val="006A45F8"/>
  </w:style>
  <w:style w:type="character" w:customStyle="1" w:styleId="WW8Num34z3">
    <w:name w:val="WW8Num34z3"/>
    <w:rsid w:val="006A45F8"/>
  </w:style>
  <w:style w:type="character" w:customStyle="1" w:styleId="WW8Num34z4">
    <w:name w:val="WW8Num34z4"/>
    <w:rsid w:val="006A45F8"/>
  </w:style>
  <w:style w:type="character" w:customStyle="1" w:styleId="WW8Num34z5">
    <w:name w:val="WW8Num34z5"/>
    <w:rsid w:val="006A45F8"/>
  </w:style>
  <w:style w:type="character" w:customStyle="1" w:styleId="WW8Num34z6">
    <w:name w:val="WW8Num34z6"/>
    <w:rsid w:val="006A45F8"/>
  </w:style>
  <w:style w:type="character" w:customStyle="1" w:styleId="WW8Num34z7">
    <w:name w:val="WW8Num34z7"/>
    <w:rsid w:val="006A45F8"/>
  </w:style>
  <w:style w:type="character" w:customStyle="1" w:styleId="WW8Num34z8">
    <w:name w:val="WW8Num34z8"/>
    <w:rsid w:val="006A45F8"/>
  </w:style>
  <w:style w:type="character" w:customStyle="1" w:styleId="WW8Num35z1">
    <w:name w:val="WW8Num35z1"/>
    <w:rsid w:val="006A45F8"/>
  </w:style>
  <w:style w:type="character" w:customStyle="1" w:styleId="WW8Num35z2">
    <w:name w:val="WW8Num35z2"/>
    <w:rsid w:val="006A45F8"/>
  </w:style>
  <w:style w:type="character" w:customStyle="1" w:styleId="WW8Num35z3">
    <w:name w:val="WW8Num35z3"/>
    <w:rsid w:val="006A45F8"/>
  </w:style>
  <w:style w:type="character" w:customStyle="1" w:styleId="WW8Num35z4">
    <w:name w:val="WW8Num35z4"/>
    <w:rsid w:val="006A45F8"/>
  </w:style>
  <w:style w:type="character" w:customStyle="1" w:styleId="WW8Num35z5">
    <w:name w:val="WW8Num35z5"/>
    <w:rsid w:val="006A45F8"/>
  </w:style>
  <w:style w:type="character" w:customStyle="1" w:styleId="WW8Num35z6">
    <w:name w:val="WW8Num35z6"/>
    <w:rsid w:val="006A45F8"/>
  </w:style>
  <w:style w:type="character" w:customStyle="1" w:styleId="WW8Num35z7">
    <w:name w:val="WW8Num35z7"/>
    <w:rsid w:val="006A45F8"/>
  </w:style>
  <w:style w:type="character" w:customStyle="1" w:styleId="WW8Num35z8">
    <w:name w:val="WW8Num35z8"/>
    <w:rsid w:val="006A45F8"/>
  </w:style>
  <w:style w:type="character" w:customStyle="1" w:styleId="WW8Num36z2">
    <w:name w:val="WW8Num36z2"/>
    <w:rsid w:val="006A45F8"/>
  </w:style>
  <w:style w:type="character" w:customStyle="1" w:styleId="WW8Num36z4">
    <w:name w:val="WW8Num36z4"/>
    <w:rsid w:val="006A45F8"/>
  </w:style>
  <w:style w:type="character" w:customStyle="1" w:styleId="WW8Num36z5">
    <w:name w:val="WW8Num36z5"/>
    <w:rsid w:val="006A45F8"/>
  </w:style>
  <w:style w:type="character" w:customStyle="1" w:styleId="WW8Num36z6">
    <w:name w:val="WW8Num36z6"/>
    <w:rsid w:val="006A45F8"/>
  </w:style>
  <w:style w:type="character" w:customStyle="1" w:styleId="WW8Num36z7">
    <w:name w:val="WW8Num36z7"/>
    <w:rsid w:val="006A45F8"/>
  </w:style>
  <w:style w:type="character" w:customStyle="1" w:styleId="WW8Num36z8">
    <w:name w:val="WW8Num36z8"/>
    <w:rsid w:val="006A45F8"/>
  </w:style>
  <w:style w:type="character" w:customStyle="1" w:styleId="WW8Num37z3">
    <w:name w:val="WW8Num37z3"/>
    <w:rsid w:val="006A45F8"/>
  </w:style>
  <w:style w:type="character" w:customStyle="1" w:styleId="WW8Num37z4">
    <w:name w:val="WW8Num37z4"/>
    <w:rsid w:val="006A45F8"/>
  </w:style>
  <w:style w:type="character" w:customStyle="1" w:styleId="WW8Num37z5">
    <w:name w:val="WW8Num37z5"/>
    <w:rsid w:val="006A45F8"/>
  </w:style>
  <w:style w:type="character" w:customStyle="1" w:styleId="WW8Num37z6">
    <w:name w:val="WW8Num37z6"/>
    <w:rsid w:val="006A45F8"/>
  </w:style>
  <w:style w:type="character" w:customStyle="1" w:styleId="WW8Num37z7">
    <w:name w:val="WW8Num37z7"/>
    <w:rsid w:val="006A45F8"/>
  </w:style>
  <w:style w:type="character" w:customStyle="1" w:styleId="WW8Num37z8">
    <w:name w:val="WW8Num37z8"/>
    <w:rsid w:val="006A45F8"/>
  </w:style>
  <w:style w:type="paragraph" w:customStyle="1" w:styleId="11">
    <w:name w:val="1.1."/>
    <w:basedOn w:val="Normal"/>
    <w:rsid w:val="006A45F8"/>
    <w:pPr>
      <w:ind w:left="1512" w:hanging="960"/>
      <w:jc w:val="both"/>
    </w:pPr>
    <w:rPr>
      <w:szCs w:val="20"/>
    </w:rPr>
  </w:style>
  <w:style w:type="character" w:customStyle="1" w:styleId="WW8Num29z3">
    <w:name w:val="WW8Num29z3"/>
    <w:rsid w:val="004F6285"/>
  </w:style>
  <w:style w:type="character" w:customStyle="1" w:styleId="WW8Num29z4">
    <w:name w:val="WW8Num29z4"/>
    <w:rsid w:val="004F6285"/>
  </w:style>
  <w:style w:type="character" w:customStyle="1" w:styleId="WW8Num29z5">
    <w:name w:val="WW8Num29z5"/>
    <w:rsid w:val="004F6285"/>
  </w:style>
  <w:style w:type="character" w:customStyle="1" w:styleId="WW8Num29z6">
    <w:name w:val="WW8Num29z6"/>
    <w:rsid w:val="004F6285"/>
  </w:style>
  <w:style w:type="character" w:customStyle="1" w:styleId="WW8Num29z7">
    <w:name w:val="WW8Num29z7"/>
    <w:rsid w:val="004F6285"/>
  </w:style>
  <w:style w:type="character" w:customStyle="1" w:styleId="WW8Num29z8">
    <w:name w:val="WW8Num29z8"/>
    <w:rsid w:val="004F6285"/>
  </w:style>
  <w:style w:type="character" w:customStyle="1" w:styleId="WW8Num33z4">
    <w:name w:val="WW8Num33z4"/>
    <w:rsid w:val="004F6285"/>
  </w:style>
  <w:style w:type="character" w:customStyle="1" w:styleId="WW8Num33z5">
    <w:name w:val="WW8Num33z5"/>
    <w:rsid w:val="004F6285"/>
  </w:style>
  <w:style w:type="character" w:customStyle="1" w:styleId="WW8Num33z6">
    <w:name w:val="WW8Num33z6"/>
    <w:rsid w:val="004F6285"/>
  </w:style>
  <w:style w:type="character" w:customStyle="1" w:styleId="WW8Num33z7">
    <w:name w:val="WW8Num33z7"/>
    <w:rsid w:val="004F6285"/>
  </w:style>
  <w:style w:type="character" w:customStyle="1" w:styleId="WW8Num33z8">
    <w:name w:val="WW8Num33z8"/>
    <w:rsid w:val="004F6285"/>
  </w:style>
  <w:style w:type="character" w:customStyle="1" w:styleId="WW8Num38z1">
    <w:name w:val="WW8Num38z1"/>
    <w:rsid w:val="004F6285"/>
  </w:style>
  <w:style w:type="character" w:customStyle="1" w:styleId="WW8Num38z2">
    <w:name w:val="WW8Num38z2"/>
    <w:rsid w:val="004F6285"/>
  </w:style>
  <w:style w:type="character" w:customStyle="1" w:styleId="WW8Num38z3">
    <w:name w:val="WW8Num38z3"/>
    <w:rsid w:val="004F6285"/>
  </w:style>
  <w:style w:type="character" w:customStyle="1" w:styleId="WW8Num38z4">
    <w:name w:val="WW8Num38z4"/>
    <w:rsid w:val="004F6285"/>
  </w:style>
  <w:style w:type="character" w:customStyle="1" w:styleId="WW8Num38z5">
    <w:name w:val="WW8Num38z5"/>
    <w:rsid w:val="004F6285"/>
  </w:style>
  <w:style w:type="character" w:customStyle="1" w:styleId="WW8Num38z6">
    <w:name w:val="WW8Num38z6"/>
    <w:rsid w:val="004F6285"/>
  </w:style>
  <w:style w:type="character" w:customStyle="1" w:styleId="WW8Num38z7">
    <w:name w:val="WW8Num38z7"/>
    <w:rsid w:val="004F6285"/>
  </w:style>
  <w:style w:type="character" w:customStyle="1" w:styleId="WW8Num38z8">
    <w:name w:val="WW8Num38z8"/>
    <w:rsid w:val="004F6285"/>
  </w:style>
  <w:style w:type="character" w:customStyle="1" w:styleId="WW8Num39z1">
    <w:name w:val="WW8Num39z1"/>
    <w:rsid w:val="004F6285"/>
    <w:rPr>
      <w:rFonts w:eastAsia="Times New Roman" w:cs="Times New Roman"/>
      <w:b/>
    </w:rPr>
  </w:style>
  <w:style w:type="character" w:customStyle="1" w:styleId="WW8Num40z1">
    <w:name w:val="WW8Num40z1"/>
    <w:rsid w:val="004F6285"/>
  </w:style>
  <w:style w:type="character" w:customStyle="1" w:styleId="WW8Num40z2">
    <w:name w:val="WW8Num40z2"/>
    <w:rsid w:val="004F6285"/>
  </w:style>
  <w:style w:type="character" w:customStyle="1" w:styleId="WW8Num40z3">
    <w:name w:val="WW8Num40z3"/>
    <w:rsid w:val="004F6285"/>
  </w:style>
  <w:style w:type="character" w:customStyle="1" w:styleId="WW8Num40z4">
    <w:name w:val="WW8Num40z4"/>
    <w:rsid w:val="004F6285"/>
  </w:style>
  <w:style w:type="character" w:customStyle="1" w:styleId="WW8Num40z5">
    <w:name w:val="WW8Num40z5"/>
    <w:rsid w:val="004F6285"/>
  </w:style>
  <w:style w:type="character" w:customStyle="1" w:styleId="WW8Num40z6">
    <w:name w:val="WW8Num40z6"/>
    <w:rsid w:val="004F6285"/>
  </w:style>
  <w:style w:type="character" w:customStyle="1" w:styleId="WW8Num40z7">
    <w:name w:val="WW8Num40z7"/>
    <w:rsid w:val="004F6285"/>
  </w:style>
  <w:style w:type="character" w:customStyle="1" w:styleId="WW8Num40z8">
    <w:name w:val="WW8Num40z8"/>
    <w:rsid w:val="004F6285"/>
  </w:style>
  <w:style w:type="character" w:customStyle="1" w:styleId="WW8Num41z2">
    <w:name w:val="WW8Num41z2"/>
    <w:rsid w:val="004F6285"/>
    <w:rPr>
      <w:b/>
      <w:bCs/>
    </w:rPr>
  </w:style>
  <w:style w:type="character" w:customStyle="1" w:styleId="WW8Num41z3">
    <w:name w:val="WW8Num41z3"/>
    <w:rsid w:val="004F6285"/>
  </w:style>
  <w:style w:type="character" w:customStyle="1" w:styleId="WW8Num41z4">
    <w:name w:val="WW8Num41z4"/>
    <w:rsid w:val="004F6285"/>
  </w:style>
  <w:style w:type="character" w:customStyle="1" w:styleId="WW8Num41z5">
    <w:name w:val="WW8Num41z5"/>
    <w:rsid w:val="004F6285"/>
  </w:style>
  <w:style w:type="character" w:customStyle="1" w:styleId="WW8Num41z6">
    <w:name w:val="WW8Num41z6"/>
    <w:rsid w:val="004F6285"/>
  </w:style>
  <w:style w:type="character" w:customStyle="1" w:styleId="WW8Num41z7">
    <w:name w:val="WW8Num41z7"/>
    <w:rsid w:val="004F6285"/>
  </w:style>
  <w:style w:type="character" w:customStyle="1" w:styleId="WW8Num41z8">
    <w:name w:val="WW8Num41z8"/>
    <w:rsid w:val="004F6285"/>
  </w:style>
  <w:style w:type="character" w:customStyle="1" w:styleId="WW8Num42z1">
    <w:name w:val="WW8Num42z1"/>
    <w:rsid w:val="004F6285"/>
  </w:style>
  <w:style w:type="character" w:customStyle="1" w:styleId="WW8Num42z2">
    <w:name w:val="WW8Num42z2"/>
    <w:rsid w:val="004F6285"/>
  </w:style>
  <w:style w:type="character" w:customStyle="1" w:styleId="WW8Num42z3">
    <w:name w:val="WW8Num42z3"/>
    <w:rsid w:val="004F6285"/>
  </w:style>
  <w:style w:type="character" w:customStyle="1" w:styleId="WW8Num42z4">
    <w:name w:val="WW8Num42z4"/>
    <w:rsid w:val="004F6285"/>
  </w:style>
  <w:style w:type="character" w:customStyle="1" w:styleId="WW8Num42z5">
    <w:name w:val="WW8Num42z5"/>
    <w:rsid w:val="004F6285"/>
  </w:style>
  <w:style w:type="character" w:customStyle="1" w:styleId="WW8Num42z6">
    <w:name w:val="WW8Num42z6"/>
    <w:rsid w:val="004F6285"/>
  </w:style>
  <w:style w:type="character" w:customStyle="1" w:styleId="WW8Num42z7">
    <w:name w:val="WW8Num42z7"/>
    <w:rsid w:val="004F6285"/>
  </w:style>
  <w:style w:type="character" w:customStyle="1" w:styleId="WW8Num42z8">
    <w:name w:val="WW8Num42z8"/>
    <w:rsid w:val="004F6285"/>
  </w:style>
  <w:style w:type="character" w:customStyle="1" w:styleId="WW8Num43z1">
    <w:name w:val="WW8Num43z1"/>
    <w:rsid w:val="004F6285"/>
  </w:style>
  <w:style w:type="character" w:customStyle="1" w:styleId="WW8Num43z2">
    <w:name w:val="WW8Num43z2"/>
    <w:rsid w:val="004F6285"/>
  </w:style>
  <w:style w:type="character" w:customStyle="1" w:styleId="WW8Num43z3">
    <w:name w:val="WW8Num43z3"/>
    <w:rsid w:val="004F6285"/>
  </w:style>
  <w:style w:type="character" w:customStyle="1" w:styleId="WW8Num43z4">
    <w:name w:val="WW8Num43z4"/>
    <w:rsid w:val="004F6285"/>
  </w:style>
  <w:style w:type="character" w:customStyle="1" w:styleId="WW8Num43z5">
    <w:name w:val="WW8Num43z5"/>
    <w:rsid w:val="004F6285"/>
  </w:style>
  <w:style w:type="character" w:customStyle="1" w:styleId="WW8Num43z6">
    <w:name w:val="WW8Num43z6"/>
    <w:rsid w:val="004F6285"/>
  </w:style>
  <w:style w:type="character" w:customStyle="1" w:styleId="WW8Num43z7">
    <w:name w:val="WW8Num43z7"/>
    <w:rsid w:val="004F6285"/>
  </w:style>
  <w:style w:type="character" w:customStyle="1" w:styleId="WW8Num43z8">
    <w:name w:val="WW8Num43z8"/>
    <w:rsid w:val="004F6285"/>
  </w:style>
  <w:style w:type="character" w:customStyle="1" w:styleId="WW8Num44z1">
    <w:name w:val="WW8Num44z1"/>
    <w:rsid w:val="004F6285"/>
  </w:style>
  <w:style w:type="character" w:customStyle="1" w:styleId="WW8Num44z2">
    <w:name w:val="WW8Num44z2"/>
    <w:rsid w:val="004F6285"/>
  </w:style>
  <w:style w:type="character" w:customStyle="1" w:styleId="WW8Num44z3">
    <w:name w:val="WW8Num44z3"/>
    <w:rsid w:val="004F6285"/>
  </w:style>
  <w:style w:type="character" w:customStyle="1" w:styleId="WW8Num44z4">
    <w:name w:val="WW8Num44z4"/>
    <w:rsid w:val="004F6285"/>
  </w:style>
  <w:style w:type="character" w:customStyle="1" w:styleId="WW8Num44z5">
    <w:name w:val="WW8Num44z5"/>
    <w:rsid w:val="004F6285"/>
  </w:style>
  <w:style w:type="character" w:customStyle="1" w:styleId="WW8Num44z6">
    <w:name w:val="WW8Num44z6"/>
    <w:rsid w:val="004F6285"/>
  </w:style>
  <w:style w:type="character" w:customStyle="1" w:styleId="WW8Num44z7">
    <w:name w:val="WW8Num44z7"/>
    <w:rsid w:val="004F6285"/>
  </w:style>
  <w:style w:type="character" w:customStyle="1" w:styleId="WW8Num44z8">
    <w:name w:val="WW8Num44z8"/>
    <w:rsid w:val="004F6285"/>
  </w:style>
  <w:style w:type="character" w:customStyle="1" w:styleId="WW8Num45z1">
    <w:name w:val="WW8Num45z1"/>
    <w:rsid w:val="004F6285"/>
  </w:style>
  <w:style w:type="character" w:customStyle="1" w:styleId="WW8Num45z2">
    <w:name w:val="WW8Num45z2"/>
    <w:rsid w:val="004F6285"/>
    <w:rPr>
      <w:b/>
    </w:rPr>
  </w:style>
  <w:style w:type="character" w:customStyle="1" w:styleId="WW8Num45z3">
    <w:name w:val="WW8Num45z3"/>
    <w:rsid w:val="004F6285"/>
  </w:style>
  <w:style w:type="character" w:customStyle="1" w:styleId="WW8Num45z4">
    <w:name w:val="WW8Num45z4"/>
    <w:rsid w:val="004F6285"/>
  </w:style>
  <w:style w:type="character" w:customStyle="1" w:styleId="WW8Num45z5">
    <w:name w:val="WW8Num45z5"/>
    <w:rsid w:val="004F6285"/>
  </w:style>
  <w:style w:type="character" w:customStyle="1" w:styleId="WW8Num45z6">
    <w:name w:val="WW8Num45z6"/>
    <w:rsid w:val="004F6285"/>
  </w:style>
  <w:style w:type="character" w:customStyle="1" w:styleId="WW8Num45z7">
    <w:name w:val="WW8Num45z7"/>
    <w:rsid w:val="004F6285"/>
  </w:style>
  <w:style w:type="character" w:customStyle="1" w:styleId="WW8Num45z8">
    <w:name w:val="WW8Num45z8"/>
    <w:rsid w:val="004F6285"/>
  </w:style>
  <w:style w:type="character" w:customStyle="1" w:styleId="WW8Num46z1">
    <w:name w:val="WW8Num46z1"/>
    <w:rsid w:val="004F6285"/>
  </w:style>
  <w:style w:type="character" w:customStyle="1" w:styleId="WW8Num46z2">
    <w:name w:val="WW8Num46z2"/>
    <w:rsid w:val="004F6285"/>
  </w:style>
  <w:style w:type="character" w:customStyle="1" w:styleId="WW8Num46z3">
    <w:name w:val="WW8Num46z3"/>
    <w:rsid w:val="004F6285"/>
  </w:style>
  <w:style w:type="character" w:customStyle="1" w:styleId="WW8Num46z4">
    <w:name w:val="WW8Num46z4"/>
    <w:rsid w:val="004F6285"/>
  </w:style>
  <w:style w:type="character" w:customStyle="1" w:styleId="WW8Num46z5">
    <w:name w:val="WW8Num46z5"/>
    <w:rsid w:val="004F6285"/>
  </w:style>
  <w:style w:type="character" w:customStyle="1" w:styleId="WW8Num46z6">
    <w:name w:val="WW8Num46z6"/>
    <w:rsid w:val="004F6285"/>
  </w:style>
  <w:style w:type="character" w:customStyle="1" w:styleId="WW8Num46z7">
    <w:name w:val="WW8Num46z7"/>
    <w:rsid w:val="004F6285"/>
  </w:style>
  <w:style w:type="character" w:customStyle="1" w:styleId="WW8Num46z8">
    <w:name w:val="WW8Num46z8"/>
    <w:rsid w:val="004F6285"/>
  </w:style>
  <w:style w:type="character" w:customStyle="1" w:styleId="WW8Num47z1">
    <w:name w:val="WW8Num47z1"/>
    <w:rsid w:val="004F6285"/>
  </w:style>
  <w:style w:type="character" w:customStyle="1" w:styleId="WW8Num47z2">
    <w:name w:val="WW8Num47z2"/>
    <w:rsid w:val="004F6285"/>
  </w:style>
  <w:style w:type="character" w:customStyle="1" w:styleId="WW8Num47z3">
    <w:name w:val="WW8Num47z3"/>
    <w:rsid w:val="004F6285"/>
  </w:style>
  <w:style w:type="character" w:customStyle="1" w:styleId="WW8Num47z4">
    <w:name w:val="WW8Num47z4"/>
    <w:rsid w:val="004F6285"/>
  </w:style>
  <w:style w:type="character" w:customStyle="1" w:styleId="WW8Num47z5">
    <w:name w:val="WW8Num47z5"/>
    <w:rsid w:val="004F6285"/>
  </w:style>
  <w:style w:type="character" w:customStyle="1" w:styleId="WW8Num47z6">
    <w:name w:val="WW8Num47z6"/>
    <w:rsid w:val="004F6285"/>
  </w:style>
  <w:style w:type="character" w:customStyle="1" w:styleId="WW8Num47z7">
    <w:name w:val="WW8Num47z7"/>
    <w:rsid w:val="004F6285"/>
  </w:style>
  <w:style w:type="character" w:customStyle="1" w:styleId="WW8Num47z8">
    <w:name w:val="WW8Num47z8"/>
    <w:rsid w:val="004F6285"/>
  </w:style>
  <w:style w:type="character" w:customStyle="1" w:styleId="WW8Num48z1">
    <w:name w:val="WW8Num48z1"/>
    <w:rsid w:val="004F6285"/>
  </w:style>
  <w:style w:type="character" w:customStyle="1" w:styleId="WW8Num48z2">
    <w:name w:val="WW8Num48z2"/>
    <w:rsid w:val="004F6285"/>
  </w:style>
  <w:style w:type="character" w:customStyle="1" w:styleId="WW8Num48z3">
    <w:name w:val="WW8Num48z3"/>
    <w:rsid w:val="004F6285"/>
  </w:style>
  <w:style w:type="character" w:customStyle="1" w:styleId="WW8Num48z4">
    <w:name w:val="WW8Num48z4"/>
    <w:rsid w:val="004F6285"/>
  </w:style>
  <w:style w:type="character" w:customStyle="1" w:styleId="WW8Num48z5">
    <w:name w:val="WW8Num48z5"/>
    <w:rsid w:val="004F6285"/>
  </w:style>
  <w:style w:type="character" w:customStyle="1" w:styleId="WW8Num48z6">
    <w:name w:val="WW8Num48z6"/>
    <w:rsid w:val="004F6285"/>
  </w:style>
  <w:style w:type="character" w:customStyle="1" w:styleId="WW8Num48z7">
    <w:name w:val="WW8Num48z7"/>
    <w:rsid w:val="004F6285"/>
  </w:style>
  <w:style w:type="character" w:customStyle="1" w:styleId="WW8Num48z8">
    <w:name w:val="WW8Num48z8"/>
    <w:rsid w:val="004F6285"/>
  </w:style>
  <w:style w:type="character" w:customStyle="1" w:styleId="WW8Num49z2">
    <w:name w:val="WW8Num49z2"/>
    <w:rsid w:val="004F6285"/>
    <w:rPr>
      <w:b/>
      <w:bCs/>
    </w:rPr>
  </w:style>
  <w:style w:type="character" w:customStyle="1" w:styleId="WW8Num49z4">
    <w:name w:val="WW8Num49z4"/>
    <w:rsid w:val="004F6285"/>
  </w:style>
  <w:style w:type="character" w:customStyle="1" w:styleId="WW8Num49z5">
    <w:name w:val="WW8Num49z5"/>
    <w:rsid w:val="004F6285"/>
  </w:style>
  <w:style w:type="character" w:customStyle="1" w:styleId="WW8Num49z6">
    <w:name w:val="WW8Num49z6"/>
    <w:rsid w:val="004F6285"/>
  </w:style>
  <w:style w:type="character" w:customStyle="1" w:styleId="WW8Num49z7">
    <w:name w:val="WW8Num49z7"/>
    <w:rsid w:val="004F6285"/>
  </w:style>
  <w:style w:type="character" w:customStyle="1" w:styleId="WW8Num49z8">
    <w:name w:val="WW8Num49z8"/>
    <w:rsid w:val="004F6285"/>
  </w:style>
  <w:style w:type="character" w:customStyle="1" w:styleId="WW8Num51z1">
    <w:name w:val="WW8Num51z1"/>
    <w:rsid w:val="004F6285"/>
  </w:style>
  <w:style w:type="character" w:customStyle="1" w:styleId="WW8Num51z2">
    <w:name w:val="WW8Num51z2"/>
    <w:rsid w:val="004F6285"/>
  </w:style>
  <w:style w:type="character" w:customStyle="1" w:styleId="WW8Num51z3">
    <w:name w:val="WW8Num51z3"/>
    <w:rsid w:val="004F6285"/>
  </w:style>
  <w:style w:type="character" w:customStyle="1" w:styleId="WW8Num51z4">
    <w:name w:val="WW8Num51z4"/>
    <w:rsid w:val="004F6285"/>
  </w:style>
  <w:style w:type="character" w:customStyle="1" w:styleId="WW8Num51z5">
    <w:name w:val="WW8Num51z5"/>
    <w:rsid w:val="004F6285"/>
  </w:style>
  <w:style w:type="character" w:customStyle="1" w:styleId="WW8Num51z6">
    <w:name w:val="WW8Num51z6"/>
    <w:rsid w:val="004F6285"/>
  </w:style>
  <w:style w:type="character" w:customStyle="1" w:styleId="WW8Num51z7">
    <w:name w:val="WW8Num51z7"/>
    <w:rsid w:val="004F6285"/>
  </w:style>
  <w:style w:type="character" w:customStyle="1" w:styleId="WW8Num51z8">
    <w:name w:val="WW8Num51z8"/>
    <w:rsid w:val="004F6285"/>
  </w:style>
  <w:style w:type="character" w:customStyle="1" w:styleId="WW8Num52z2">
    <w:name w:val="WW8Num52z2"/>
    <w:rsid w:val="004F6285"/>
    <w:rPr>
      <w:b/>
      <w:bCs/>
    </w:rPr>
  </w:style>
  <w:style w:type="character" w:customStyle="1" w:styleId="WW8Num52z3">
    <w:name w:val="WW8Num52z3"/>
    <w:rsid w:val="004F6285"/>
  </w:style>
  <w:style w:type="character" w:customStyle="1" w:styleId="WW8Num52z4">
    <w:name w:val="WW8Num52z4"/>
    <w:rsid w:val="004F6285"/>
  </w:style>
  <w:style w:type="character" w:customStyle="1" w:styleId="WW8Num52z5">
    <w:name w:val="WW8Num52z5"/>
    <w:rsid w:val="004F6285"/>
  </w:style>
  <w:style w:type="character" w:customStyle="1" w:styleId="WW8Num52z6">
    <w:name w:val="WW8Num52z6"/>
    <w:rsid w:val="004F6285"/>
  </w:style>
  <w:style w:type="character" w:customStyle="1" w:styleId="WW8Num52z7">
    <w:name w:val="WW8Num52z7"/>
    <w:rsid w:val="004F6285"/>
  </w:style>
  <w:style w:type="character" w:customStyle="1" w:styleId="WW8Num52z8">
    <w:name w:val="WW8Num52z8"/>
    <w:rsid w:val="004F6285"/>
  </w:style>
  <w:style w:type="character" w:customStyle="1" w:styleId="highlight">
    <w:name w:val="highlight"/>
    <w:rsid w:val="004F6285"/>
  </w:style>
  <w:style w:type="paragraph" w:customStyle="1" w:styleId="CorpodetextobodytextbtbodytesxcontentsTextoindependientebt1bodytext1bodytesx1bt2bodytext2bodytesx2bt3bodytext3bodytesx3bt4bodytext4bodytesx4contents1Textoindependiente1bt5bodytext5bodytesx5bt6bodytext6bodytesx">
    <w:name w:val="Corpo de texto.body text.bt.body tesx.contents.Texto independiente.bt1.body text1.body tesx1.bt2.body text2.body tesx2.bt3.body text3.body tesx3.bt4.body text4.body tesx4.contents1.Texto independiente1.bt5.body text5.body tesx5.bt6.body text6.body tesx"/>
    <w:basedOn w:val="Normal"/>
    <w:rsid w:val="004F6285"/>
    <w:pPr>
      <w:suppressAutoHyphens/>
      <w:jc w:val="both"/>
    </w:pPr>
    <w:rPr>
      <w:sz w:val="22"/>
      <w:szCs w:val="20"/>
      <w:lang w:eastAsia="zh-CN"/>
    </w:rPr>
  </w:style>
  <w:style w:type="paragraph" w:customStyle="1" w:styleId="aaablocoaaa">
    <w:name w:val="aaablocoaaa"/>
    <w:basedOn w:val="Normal"/>
    <w:rsid w:val="004F6285"/>
    <w:pPr>
      <w:tabs>
        <w:tab w:val="left" w:pos="900"/>
      </w:tabs>
      <w:suppressAutoHyphens/>
      <w:spacing w:line="320" w:lineRule="exact"/>
      <w:jc w:val="both"/>
    </w:pPr>
    <w:rPr>
      <w:rFonts w:ascii="Arial" w:hAnsi="Arial" w:cs="Arial"/>
      <w:color w:val="000000"/>
      <w:lang w:eastAsia="zh-CN"/>
    </w:rPr>
  </w:style>
  <w:style w:type="paragraph" w:customStyle="1" w:styleId="WW-Corpodetexto21">
    <w:name w:val="WW-Corpo de texto 21"/>
    <w:basedOn w:val="Normal"/>
    <w:rsid w:val="004F6285"/>
    <w:pPr>
      <w:widowControl w:val="0"/>
      <w:suppressAutoHyphens/>
      <w:spacing w:line="200" w:lineRule="atLeast"/>
      <w:jc w:val="both"/>
    </w:pPr>
    <w:rPr>
      <w:rFonts w:ascii="Bookman Old Style" w:hAnsi="Bookman Old Style" w:cs="Bookman Old Style"/>
      <w:lang w:eastAsia="zh-CN"/>
    </w:rPr>
  </w:style>
  <w:style w:type="table" w:customStyle="1" w:styleId="NormalTable0">
    <w:name w:val="Normal Table0"/>
    <w:uiPriority w:val="2"/>
    <w:semiHidden/>
    <w:unhideWhenUsed/>
    <w:qFormat/>
    <w:rsid w:val="00536214"/>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hgkelc">
    <w:name w:val="hgkelc"/>
    <w:rsid w:val="00536214"/>
  </w:style>
  <w:style w:type="character" w:customStyle="1" w:styleId="DefaultParagraphFont0">
    <w:name w:val="Default Paragraph Font0"/>
    <w:rsid w:val="004A7114"/>
  </w:style>
  <w:style w:type="paragraph" w:customStyle="1" w:styleId="BalloonText0">
    <w:name w:val="Balloon Text0"/>
    <w:basedOn w:val="Normal"/>
    <w:semiHidden/>
    <w:rsid w:val="004A7114"/>
    <w:pPr>
      <w:suppressAutoHyphens/>
    </w:pPr>
    <w:rPr>
      <w:rFonts w:ascii="Tahoma" w:hAnsi="Tahoma" w:cs="Tahoma"/>
      <w:sz w:val="16"/>
      <w:szCs w:val="16"/>
      <w:lang w:eastAsia="ar-SA"/>
    </w:rPr>
  </w:style>
  <w:style w:type="paragraph" w:customStyle="1" w:styleId="paragrafonumeradonivel2">
    <w:name w:val="paragrafo_numerado_nivel2"/>
    <w:basedOn w:val="Normal"/>
    <w:rsid w:val="004A7114"/>
    <w:pPr>
      <w:spacing w:before="100" w:beforeAutospacing="1" w:after="100" w:afterAutospacing="1"/>
    </w:pPr>
    <w:rPr>
      <w:lang w:val="en-US" w:eastAsia="en-US"/>
    </w:rPr>
  </w:style>
  <w:style w:type="paragraph" w:customStyle="1" w:styleId="paragrafonumeradonivel3">
    <w:name w:val="paragrafo_numerado_nivel3"/>
    <w:basedOn w:val="Normal"/>
    <w:rsid w:val="004A7114"/>
    <w:pPr>
      <w:spacing w:before="100" w:beforeAutospacing="1" w:after="100" w:afterAutospacing="1"/>
    </w:pPr>
    <w:rPr>
      <w:lang w:val="en-US" w:eastAsia="en-US"/>
    </w:rPr>
  </w:style>
  <w:style w:type="paragraph" w:customStyle="1" w:styleId="itemalinealetra">
    <w:name w:val="item_alinea_letra"/>
    <w:basedOn w:val="Normal"/>
    <w:rsid w:val="004A7114"/>
    <w:pPr>
      <w:spacing w:before="100" w:beforeAutospacing="1" w:after="100" w:afterAutospacing="1"/>
    </w:pPr>
    <w:rPr>
      <w:lang w:val="en-US" w:eastAsia="en-US"/>
    </w:rPr>
  </w:style>
  <w:style w:type="table" w:customStyle="1" w:styleId="NormalTable01">
    <w:name w:val="Normal Table01"/>
    <w:uiPriority w:val="2"/>
    <w:semiHidden/>
    <w:unhideWhenUsed/>
    <w:qFormat/>
    <w:rsid w:val="004A7114"/>
    <w:pPr>
      <w:widowControl w:val="0"/>
      <w:autoSpaceDE w:val="0"/>
      <w:autoSpaceDN w:val="0"/>
    </w:pPr>
    <w:rPr>
      <w:rFonts w:ascii="Calibri" w:eastAsia="Calibri" w:hAnsi="Calibri" w:cs="Arial"/>
      <w:sz w:val="22"/>
      <w:szCs w:val="22"/>
      <w:lang w:val="en-US" w:eastAsia="en-US"/>
    </w:rPr>
    <w:tblPr>
      <w:tblInd w:w="0" w:type="dxa"/>
      <w:tblCellMar>
        <w:top w:w="0" w:type="dxa"/>
        <w:left w:w="0" w:type="dxa"/>
        <w:bottom w:w="0" w:type="dxa"/>
        <w:right w:w="0" w:type="dxa"/>
      </w:tblCellMar>
    </w:tblPr>
  </w:style>
  <w:style w:type="character" w:customStyle="1" w:styleId="Fontepargpadro9">
    <w:name w:val="Fonte parág. padrão9"/>
    <w:rsid w:val="0060379A"/>
  </w:style>
  <w:style w:type="paragraph" w:customStyle="1" w:styleId="Corpodetexto34">
    <w:name w:val="Corpo de texto 34"/>
    <w:basedOn w:val="Normal"/>
    <w:rsid w:val="0060379A"/>
    <w:rPr>
      <w:b/>
    </w:rPr>
  </w:style>
  <w:style w:type="paragraph" w:customStyle="1" w:styleId="Recuodecorpodetexto23">
    <w:name w:val="Recuo de corpo de texto 23"/>
    <w:basedOn w:val="Normal"/>
    <w:rsid w:val="0060379A"/>
    <w:pPr>
      <w:spacing w:after="120" w:line="480" w:lineRule="auto"/>
      <w:ind w:left="283"/>
    </w:pPr>
  </w:style>
  <w:style w:type="paragraph" w:customStyle="1" w:styleId="Textodebalo2">
    <w:name w:val="Texto de balão2"/>
    <w:basedOn w:val="Normal"/>
    <w:rsid w:val="0060379A"/>
    <w:pPr>
      <w:spacing w:line="100" w:lineRule="atLeast"/>
    </w:pPr>
    <w:rPr>
      <w:kern w:val="1"/>
      <w:lang w:eastAsia="ar-SA"/>
    </w:rPr>
  </w:style>
  <w:style w:type="paragraph" w:customStyle="1" w:styleId="Corpodetexto24">
    <w:name w:val="Corpo de texto 24"/>
    <w:basedOn w:val="Normal"/>
    <w:rsid w:val="0060379A"/>
    <w:pPr>
      <w:widowControl w:val="0"/>
      <w:spacing w:line="360" w:lineRule="auto"/>
      <w:jc w:val="both"/>
    </w:pPr>
    <w:rPr>
      <w:rFonts w:ascii="Arial" w:hAnsi="Arial"/>
      <w:sz w:val="20"/>
      <w:szCs w:val="20"/>
    </w:rPr>
  </w:style>
  <w:style w:type="character" w:customStyle="1" w:styleId="MenoPendente4">
    <w:name w:val="Menção Pendente4"/>
    <w:uiPriority w:val="99"/>
    <w:semiHidden/>
    <w:unhideWhenUsed/>
    <w:rsid w:val="0060379A"/>
    <w:rPr>
      <w:color w:val="808080"/>
      <w:shd w:val="clear" w:color="auto" w:fill="E6E6E6"/>
    </w:rPr>
  </w:style>
  <w:style w:type="character" w:customStyle="1" w:styleId="Meno2">
    <w:name w:val="Menção2"/>
    <w:uiPriority w:val="99"/>
    <w:semiHidden/>
    <w:unhideWhenUsed/>
    <w:rsid w:val="0060379A"/>
    <w:rPr>
      <w:color w:val="2B579A"/>
      <w:shd w:val="clear" w:color="auto" w:fill="E6E6E6"/>
    </w:rPr>
  </w:style>
  <w:style w:type="character" w:customStyle="1" w:styleId="MenoPendente5">
    <w:name w:val="Menção Pendente5"/>
    <w:uiPriority w:val="47"/>
    <w:rsid w:val="0060379A"/>
    <w:rPr>
      <w:color w:val="808080"/>
      <w:shd w:val="clear" w:color="auto" w:fill="E6E6E6"/>
    </w:rPr>
  </w:style>
  <w:style w:type="character" w:customStyle="1" w:styleId="MenoPendente6">
    <w:name w:val="Menção Pendente6"/>
    <w:basedOn w:val="Fontepargpadro"/>
    <w:uiPriority w:val="99"/>
    <w:semiHidden/>
    <w:unhideWhenUsed/>
    <w:rsid w:val="009E18B2"/>
    <w:rPr>
      <w:color w:val="605E5C"/>
      <w:shd w:val="clear" w:color="auto" w:fill="E1DFDD"/>
    </w:rPr>
  </w:style>
  <w:style w:type="paragraph" w:customStyle="1" w:styleId="Corpodetexto35">
    <w:name w:val="Corpo de texto 35"/>
    <w:basedOn w:val="Normal"/>
    <w:rsid w:val="00D86FE9"/>
    <w:pPr>
      <w:widowControl w:val="0"/>
      <w:suppressAutoHyphens/>
    </w:pPr>
    <w:rPr>
      <w:rFonts w:eastAsia="Lucida Sans Unicode"/>
      <w:b/>
      <w:lang w:eastAsia="zh-CN" w:bidi="pt-BR"/>
    </w:rPr>
  </w:style>
  <w:style w:type="paragraph" w:customStyle="1" w:styleId="Corpodetexto36">
    <w:name w:val="Corpo de texto 36"/>
    <w:basedOn w:val="Normal"/>
    <w:rsid w:val="00C35482"/>
    <w:pPr>
      <w:widowControl w:val="0"/>
      <w:suppressAutoHyphens/>
    </w:pPr>
    <w:rPr>
      <w:rFonts w:eastAsia="Lucida Sans Unicode"/>
      <w:b/>
      <w:lang w:eastAsia="zh-CN" w:bidi="pt-BR"/>
    </w:rPr>
  </w:style>
  <w:style w:type="paragraph" w:customStyle="1" w:styleId="Corpodetexto37">
    <w:name w:val="Corpo de texto 37"/>
    <w:basedOn w:val="Normal"/>
    <w:rsid w:val="00DE6F7B"/>
    <w:pPr>
      <w:widowControl w:val="0"/>
      <w:suppressAutoHyphens/>
    </w:pPr>
    <w:rPr>
      <w:rFonts w:eastAsia="Lucida Sans Unicode"/>
      <w:b/>
      <w:lang w:eastAsia="zh-CN" w:bidi="pt-BR"/>
    </w:rPr>
  </w:style>
  <w:style w:type="paragraph" w:customStyle="1" w:styleId="Corpodetexto38">
    <w:name w:val="Corpo de texto 38"/>
    <w:basedOn w:val="Normal"/>
    <w:rsid w:val="00C768F3"/>
    <w:pPr>
      <w:widowControl w:val="0"/>
      <w:suppressAutoHyphens/>
    </w:pPr>
    <w:rPr>
      <w:rFonts w:eastAsia="Lucida Sans Unicode"/>
      <w:b/>
      <w:lang w:eastAsia="zh-CN" w:bidi="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9591">
      <w:bodyDiv w:val="1"/>
      <w:marLeft w:val="0"/>
      <w:marRight w:val="0"/>
      <w:marTop w:val="0"/>
      <w:marBottom w:val="0"/>
      <w:divBdr>
        <w:top w:val="none" w:sz="0" w:space="0" w:color="auto"/>
        <w:left w:val="none" w:sz="0" w:space="0" w:color="auto"/>
        <w:bottom w:val="none" w:sz="0" w:space="0" w:color="auto"/>
        <w:right w:val="none" w:sz="0" w:space="0" w:color="auto"/>
      </w:divBdr>
    </w:div>
    <w:div w:id="8996983">
      <w:bodyDiv w:val="1"/>
      <w:marLeft w:val="0"/>
      <w:marRight w:val="0"/>
      <w:marTop w:val="0"/>
      <w:marBottom w:val="0"/>
      <w:divBdr>
        <w:top w:val="none" w:sz="0" w:space="0" w:color="auto"/>
        <w:left w:val="none" w:sz="0" w:space="0" w:color="auto"/>
        <w:bottom w:val="none" w:sz="0" w:space="0" w:color="auto"/>
        <w:right w:val="none" w:sz="0" w:space="0" w:color="auto"/>
      </w:divBdr>
    </w:div>
    <w:div w:id="87434457">
      <w:bodyDiv w:val="1"/>
      <w:marLeft w:val="0"/>
      <w:marRight w:val="0"/>
      <w:marTop w:val="0"/>
      <w:marBottom w:val="0"/>
      <w:divBdr>
        <w:top w:val="none" w:sz="0" w:space="0" w:color="auto"/>
        <w:left w:val="none" w:sz="0" w:space="0" w:color="auto"/>
        <w:bottom w:val="none" w:sz="0" w:space="0" w:color="auto"/>
        <w:right w:val="none" w:sz="0" w:space="0" w:color="auto"/>
      </w:divBdr>
    </w:div>
    <w:div w:id="105197305">
      <w:bodyDiv w:val="1"/>
      <w:marLeft w:val="0"/>
      <w:marRight w:val="0"/>
      <w:marTop w:val="0"/>
      <w:marBottom w:val="0"/>
      <w:divBdr>
        <w:top w:val="none" w:sz="0" w:space="0" w:color="auto"/>
        <w:left w:val="none" w:sz="0" w:space="0" w:color="auto"/>
        <w:bottom w:val="none" w:sz="0" w:space="0" w:color="auto"/>
        <w:right w:val="none" w:sz="0" w:space="0" w:color="auto"/>
      </w:divBdr>
    </w:div>
    <w:div w:id="129786895">
      <w:bodyDiv w:val="1"/>
      <w:marLeft w:val="0"/>
      <w:marRight w:val="0"/>
      <w:marTop w:val="0"/>
      <w:marBottom w:val="0"/>
      <w:divBdr>
        <w:top w:val="none" w:sz="0" w:space="0" w:color="auto"/>
        <w:left w:val="none" w:sz="0" w:space="0" w:color="auto"/>
        <w:bottom w:val="none" w:sz="0" w:space="0" w:color="auto"/>
        <w:right w:val="none" w:sz="0" w:space="0" w:color="auto"/>
      </w:divBdr>
    </w:div>
    <w:div w:id="140774583">
      <w:bodyDiv w:val="1"/>
      <w:marLeft w:val="0"/>
      <w:marRight w:val="0"/>
      <w:marTop w:val="0"/>
      <w:marBottom w:val="0"/>
      <w:divBdr>
        <w:top w:val="none" w:sz="0" w:space="0" w:color="auto"/>
        <w:left w:val="none" w:sz="0" w:space="0" w:color="auto"/>
        <w:bottom w:val="none" w:sz="0" w:space="0" w:color="auto"/>
        <w:right w:val="none" w:sz="0" w:space="0" w:color="auto"/>
      </w:divBdr>
    </w:div>
    <w:div w:id="144324061">
      <w:bodyDiv w:val="1"/>
      <w:marLeft w:val="0"/>
      <w:marRight w:val="0"/>
      <w:marTop w:val="0"/>
      <w:marBottom w:val="0"/>
      <w:divBdr>
        <w:top w:val="none" w:sz="0" w:space="0" w:color="auto"/>
        <w:left w:val="none" w:sz="0" w:space="0" w:color="auto"/>
        <w:bottom w:val="none" w:sz="0" w:space="0" w:color="auto"/>
        <w:right w:val="none" w:sz="0" w:space="0" w:color="auto"/>
      </w:divBdr>
    </w:div>
    <w:div w:id="161360460">
      <w:bodyDiv w:val="1"/>
      <w:marLeft w:val="0"/>
      <w:marRight w:val="0"/>
      <w:marTop w:val="0"/>
      <w:marBottom w:val="0"/>
      <w:divBdr>
        <w:top w:val="none" w:sz="0" w:space="0" w:color="auto"/>
        <w:left w:val="none" w:sz="0" w:space="0" w:color="auto"/>
        <w:bottom w:val="none" w:sz="0" w:space="0" w:color="auto"/>
        <w:right w:val="none" w:sz="0" w:space="0" w:color="auto"/>
      </w:divBdr>
    </w:div>
    <w:div w:id="161361524">
      <w:bodyDiv w:val="1"/>
      <w:marLeft w:val="0"/>
      <w:marRight w:val="0"/>
      <w:marTop w:val="0"/>
      <w:marBottom w:val="0"/>
      <w:divBdr>
        <w:top w:val="none" w:sz="0" w:space="0" w:color="auto"/>
        <w:left w:val="none" w:sz="0" w:space="0" w:color="auto"/>
        <w:bottom w:val="none" w:sz="0" w:space="0" w:color="auto"/>
        <w:right w:val="none" w:sz="0" w:space="0" w:color="auto"/>
      </w:divBdr>
    </w:div>
    <w:div w:id="168371463">
      <w:bodyDiv w:val="1"/>
      <w:marLeft w:val="0"/>
      <w:marRight w:val="0"/>
      <w:marTop w:val="0"/>
      <w:marBottom w:val="0"/>
      <w:divBdr>
        <w:top w:val="none" w:sz="0" w:space="0" w:color="auto"/>
        <w:left w:val="none" w:sz="0" w:space="0" w:color="auto"/>
        <w:bottom w:val="none" w:sz="0" w:space="0" w:color="auto"/>
        <w:right w:val="none" w:sz="0" w:space="0" w:color="auto"/>
      </w:divBdr>
    </w:div>
    <w:div w:id="195704156">
      <w:bodyDiv w:val="1"/>
      <w:marLeft w:val="0"/>
      <w:marRight w:val="0"/>
      <w:marTop w:val="0"/>
      <w:marBottom w:val="0"/>
      <w:divBdr>
        <w:top w:val="none" w:sz="0" w:space="0" w:color="auto"/>
        <w:left w:val="none" w:sz="0" w:space="0" w:color="auto"/>
        <w:bottom w:val="none" w:sz="0" w:space="0" w:color="auto"/>
        <w:right w:val="none" w:sz="0" w:space="0" w:color="auto"/>
      </w:divBdr>
    </w:div>
    <w:div w:id="195773634">
      <w:bodyDiv w:val="1"/>
      <w:marLeft w:val="0"/>
      <w:marRight w:val="0"/>
      <w:marTop w:val="0"/>
      <w:marBottom w:val="0"/>
      <w:divBdr>
        <w:top w:val="none" w:sz="0" w:space="0" w:color="auto"/>
        <w:left w:val="none" w:sz="0" w:space="0" w:color="auto"/>
        <w:bottom w:val="none" w:sz="0" w:space="0" w:color="auto"/>
        <w:right w:val="none" w:sz="0" w:space="0" w:color="auto"/>
      </w:divBdr>
    </w:div>
    <w:div w:id="218135735">
      <w:bodyDiv w:val="1"/>
      <w:marLeft w:val="0"/>
      <w:marRight w:val="0"/>
      <w:marTop w:val="0"/>
      <w:marBottom w:val="0"/>
      <w:divBdr>
        <w:top w:val="none" w:sz="0" w:space="0" w:color="auto"/>
        <w:left w:val="none" w:sz="0" w:space="0" w:color="auto"/>
        <w:bottom w:val="none" w:sz="0" w:space="0" w:color="auto"/>
        <w:right w:val="none" w:sz="0" w:space="0" w:color="auto"/>
      </w:divBdr>
    </w:div>
    <w:div w:id="252053007">
      <w:bodyDiv w:val="1"/>
      <w:marLeft w:val="0"/>
      <w:marRight w:val="0"/>
      <w:marTop w:val="0"/>
      <w:marBottom w:val="0"/>
      <w:divBdr>
        <w:top w:val="none" w:sz="0" w:space="0" w:color="auto"/>
        <w:left w:val="none" w:sz="0" w:space="0" w:color="auto"/>
        <w:bottom w:val="none" w:sz="0" w:space="0" w:color="auto"/>
        <w:right w:val="none" w:sz="0" w:space="0" w:color="auto"/>
      </w:divBdr>
    </w:div>
    <w:div w:id="281231089">
      <w:bodyDiv w:val="1"/>
      <w:marLeft w:val="0"/>
      <w:marRight w:val="0"/>
      <w:marTop w:val="0"/>
      <w:marBottom w:val="0"/>
      <w:divBdr>
        <w:top w:val="none" w:sz="0" w:space="0" w:color="auto"/>
        <w:left w:val="none" w:sz="0" w:space="0" w:color="auto"/>
        <w:bottom w:val="none" w:sz="0" w:space="0" w:color="auto"/>
        <w:right w:val="none" w:sz="0" w:space="0" w:color="auto"/>
      </w:divBdr>
    </w:div>
    <w:div w:id="285042204">
      <w:bodyDiv w:val="1"/>
      <w:marLeft w:val="0"/>
      <w:marRight w:val="0"/>
      <w:marTop w:val="0"/>
      <w:marBottom w:val="0"/>
      <w:divBdr>
        <w:top w:val="none" w:sz="0" w:space="0" w:color="auto"/>
        <w:left w:val="none" w:sz="0" w:space="0" w:color="auto"/>
        <w:bottom w:val="none" w:sz="0" w:space="0" w:color="auto"/>
        <w:right w:val="none" w:sz="0" w:space="0" w:color="auto"/>
      </w:divBdr>
    </w:div>
    <w:div w:id="286400809">
      <w:bodyDiv w:val="1"/>
      <w:marLeft w:val="0"/>
      <w:marRight w:val="0"/>
      <w:marTop w:val="0"/>
      <w:marBottom w:val="0"/>
      <w:divBdr>
        <w:top w:val="none" w:sz="0" w:space="0" w:color="auto"/>
        <w:left w:val="none" w:sz="0" w:space="0" w:color="auto"/>
        <w:bottom w:val="none" w:sz="0" w:space="0" w:color="auto"/>
        <w:right w:val="none" w:sz="0" w:space="0" w:color="auto"/>
      </w:divBdr>
    </w:div>
    <w:div w:id="290012919">
      <w:bodyDiv w:val="1"/>
      <w:marLeft w:val="0"/>
      <w:marRight w:val="0"/>
      <w:marTop w:val="0"/>
      <w:marBottom w:val="0"/>
      <w:divBdr>
        <w:top w:val="none" w:sz="0" w:space="0" w:color="auto"/>
        <w:left w:val="none" w:sz="0" w:space="0" w:color="auto"/>
        <w:bottom w:val="none" w:sz="0" w:space="0" w:color="auto"/>
        <w:right w:val="none" w:sz="0" w:space="0" w:color="auto"/>
      </w:divBdr>
    </w:div>
    <w:div w:id="332143969">
      <w:bodyDiv w:val="1"/>
      <w:marLeft w:val="0"/>
      <w:marRight w:val="0"/>
      <w:marTop w:val="0"/>
      <w:marBottom w:val="0"/>
      <w:divBdr>
        <w:top w:val="none" w:sz="0" w:space="0" w:color="auto"/>
        <w:left w:val="none" w:sz="0" w:space="0" w:color="auto"/>
        <w:bottom w:val="none" w:sz="0" w:space="0" w:color="auto"/>
        <w:right w:val="none" w:sz="0" w:space="0" w:color="auto"/>
      </w:divBdr>
    </w:div>
    <w:div w:id="341903821">
      <w:bodyDiv w:val="1"/>
      <w:marLeft w:val="0"/>
      <w:marRight w:val="0"/>
      <w:marTop w:val="0"/>
      <w:marBottom w:val="0"/>
      <w:divBdr>
        <w:top w:val="none" w:sz="0" w:space="0" w:color="auto"/>
        <w:left w:val="none" w:sz="0" w:space="0" w:color="auto"/>
        <w:bottom w:val="none" w:sz="0" w:space="0" w:color="auto"/>
        <w:right w:val="none" w:sz="0" w:space="0" w:color="auto"/>
      </w:divBdr>
    </w:div>
    <w:div w:id="392462185">
      <w:bodyDiv w:val="1"/>
      <w:marLeft w:val="0"/>
      <w:marRight w:val="0"/>
      <w:marTop w:val="0"/>
      <w:marBottom w:val="0"/>
      <w:divBdr>
        <w:top w:val="none" w:sz="0" w:space="0" w:color="auto"/>
        <w:left w:val="none" w:sz="0" w:space="0" w:color="auto"/>
        <w:bottom w:val="none" w:sz="0" w:space="0" w:color="auto"/>
        <w:right w:val="none" w:sz="0" w:space="0" w:color="auto"/>
      </w:divBdr>
    </w:div>
    <w:div w:id="394937661">
      <w:bodyDiv w:val="1"/>
      <w:marLeft w:val="0"/>
      <w:marRight w:val="0"/>
      <w:marTop w:val="0"/>
      <w:marBottom w:val="0"/>
      <w:divBdr>
        <w:top w:val="none" w:sz="0" w:space="0" w:color="auto"/>
        <w:left w:val="none" w:sz="0" w:space="0" w:color="auto"/>
        <w:bottom w:val="none" w:sz="0" w:space="0" w:color="auto"/>
        <w:right w:val="none" w:sz="0" w:space="0" w:color="auto"/>
      </w:divBdr>
    </w:div>
    <w:div w:id="414060511">
      <w:bodyDiv w:val="1"/>
      <w:marLeft w:val="0"/>
      <w:marRight w:val="0"/>
      <w:marTop w:val="0"/>
      <w:marBottom w:val="0"/>
      <w:divBdr>
        <w:top w:val="none" w:sz="0" w:space="0" w:color="auto"/>
        <w:left w:val="none" w:sz="0" w:space="0" w:color="auto"/>
        <w:bottom w:val="none" w:sz="0" w:space="0" w:color="auto"/>
        <w:right w:val="none" w:sz="0" w:space="0" w:color="auto"/>
      </w:divBdr>
    </w:div>
    <w:div w:id="422998057">
      <w:bodyDiv w:val="1"/>
      <w:marLeft w:val="0"/>
      <w:marRight w:val="0"/>
      <w:marTop w:val="0"/>
      <w:marBottom w:val="0"/>
      <w:divBdr>
        <w:top w:val="none" w:sz="0" w:space="0" w:color="auto"/>
        <w:left w:val="none" w:sz="0" w:space="0" w:color="auto"/>
        <w:bottom w:val="none" w:sz="0" w:space="0" w:color="auto"/>
        <w:right w:val="none" w:sz="0" w:space="0" w:color="auto"/>
      </w:divBdr>
    </w:div>
    <w:div w:id="471219723">
      <w:bodyDiv w:val="1"/>
      <w:marLeft w:val="0"/>
      <w:marRight w:val="0"/>
      <w:marTop w:val="0"/>
      <w:marBottom w:val="0"/>
      <w:divBdr>
        <w:top w:val="none" w:sz="0" w:space="0" w:color="auto"/>
        <w:left w:val="none" w:sz="0" w:space="0" w:color="auto"/>
        <w:bottom w:val="none" w:sz="0" w:space="0" w:color="auto"/>
        <w:right w:val="none" w:sz="0" w:space="0" w:color="auto"/>
      </w:divBdr>
    </w:div>
    <w:div w:id="577979382">
      <w:bodyDiv w:val="1"/>
      <w:marLeft w:val="0"/>
      <w:marRight w:val="0"/>
      <w:marTop w:val="0"/>
      <w:marBottom w:val="0"/>
      <w:divBdr>
        <w:top w:val="none" w:sz="0" w:space="0" w:color="auto"/>
        <w:left w:val="none" w:sz="0" w:space="0" w:color="auto"/>
        <w:bottom w:val="none" w:sz="0" w:space="0" w:color="auto"/>
        <w:right w:val="none" w:sz="0" w:space="0" w:color="auto"/>
      </w:divBdr>
    </w:div>
    <w:div w:id="614101849">
      <w:bodyDiv w:val="1"/>
      <w:marLeft w:val="0"/>
      <w:marRight w:val="0"/>
      <w:marTop w:val="0"/>
      <w:marBottom w:val="0"/>
      <w:divBdr>
        <w:top w:val="none" w:sz="0" w:space="0" w:color="auto"/>
        <w:left w:val="none" w:sz="0" w:space="0" w:color="auto"/>
        <w:bottom w:val="none" w:sz="0" w:space="0" w:color="auto"/>
        <w:right w:val="none" w:sz="0" w:space="0" w:color="auto"/>
      </w:divBdr>
    </w:div>
    <w:div w:id="632834038">
      <w:bodyDiv w:val="1"/>
      <w:marLeft w:val="0"/>
      <w:marRight w:val="0"/>
      <w:marTop w:val="0"/>
      <w:marBottom w:val="0"/>
      <w:divBdr>
        <w:top w:val="none" w:sz="0" w:space="0" w:color="auto"/>
        <w:left w:val="none" w:sz="0" w:space="0" w:color="auto"/>
        <w:bottom w:val="none" w:sz="0" w:space="0" w:color="auto"/>
        <w:right w:val="none" w:sz="0" w:space="0" w:color="auto"/>
      </w:divBdr>
    </w:div>
    <w:div w:id="684743964">
      <w:bodyDiv w:val="1"/>
      <w:marLeft w:val="0"/>
      <w:marRight w:val="0"/>
      <w:marTop w:val="0"/>
      <w:marBottom w:val="0"/>
      <w:divBdr>
        <w:top w:val="none" w:sz="0" w:space="0" w:color="auto"/>
        <w:left w:val="none" w:sz="0" w:space="0" w:color="auto"/>
        <w:bottom w:val="none" w:sz="0" w:space="0" w:color="auto"/>
        <w:right w:val="none" w:sz="0" w:space="0" w:color="auto"/>
      </w:divBdr>
    </w:div>
    <w:div w:id="685328792">
      <w:bodyDiv w:val="1"/>
      <w:marLeft w:val="0"/>
      <w:marRight w:val="0"/>
      <w:marTop w:val="0"/>
      <w:marBottom w:val="0"/>
      <w:divBdr>
        <w:top w:val="none" w:sz="0" w:space="0" w:color="auto"/>
        <w:left w:val="none" w:sz="0" w:space="0" w:color="auto"/>
        <w:bottom w:val="none" w:sz="0" w:space="0" w:color="auto"/>
        <w:right w:val="none" w:sz="0" w:space="0" w:color="auto"/>
      </w:divBdr>
    </w:div>
    <w:div w:id="695617418">
      <w:bodyDiv w:val="1"/>
      <w:marLeft w:val="0"/>
      <w:marRight w:val="0"/>
      <w:marTop w:val="0"/>
      <w:marBottom w:val="0"/>
      <w:divBdr>
        <w:top w:val="none" w:sz="0" w:space="0" w:color="auto"/>
        <w:left w:val="none" w:sz="0" w:space="0" w:color="auto"/>
        <w:bottom w:val="none" w:sz="0" w:space="0" w:color="auto"/>
        <w:right w:val="none" w:sz="0" w:space="0" w:color="auto"/>
      </w:divBdr>
    </w:div>
    <w:div w:id="765925148">
      <w:bodyDiv w:val="1"/>
      <w:marLeft w:val="0"/>
      <w:marRight w:val="0"/>
      <w:marTop w:val="0"/>
      <w:marBottom w:val="0"/>
      <w:divBdr>
        <w:top w:val="none" w:sz="0" w:space="0" w:color="auto"/>
        <w:left w:val="none" w:sz="0" w:space="0" w:color="auto"/>
        <w:bottom w:val="none" w:sz="0" w:space="0" w:color="auto"/>
        <w:right w:val="none" w:sz="0" w:space="0" w:color="auto"/>
      </w:divBdr>
    </w:div>
    <w:div w:id="784420140">
      <w:bodyDiv w:val="1"/>
      <w:marLeft w:val="0"/>
      <w:marRight w:val="0"/>
      <w:marTop w:val="0"/>
      <w:marBottom w:val="0"/>
      <w:divBdr>
        <w:top w:val="none" w:sz="0" w:space="0" w:color="auto"/>
        <w:left w:val="none" w:sz="0" w:space="0" w:color="auto"/>
        <w:bottom w:val="none" w:sz="0" w:space="0" w:color="auto"/>
        <w:right w:val="none" w:sz="0" w:space="0" w:color="auto"/>
      </w:divBdr>
    </w:div>
    <w:div w:id="818183063">
      <w:bodyDiv w:val="1"/>
      <w:marLeft w:val="0"/>
      <w:marRight w:val="0"/>
      <w:marTop w:val="0"/>
      <w:marBottom w:val="0"/>
      <w:divBdr>
        <w:top w:val="none" w:sz="0" w:space="0" w:color="auto"/>
        <w:left w:val="none" w:sz="0" w:space="0" w:color="auto"/>
        <w:bottom w:val="none" w:sz="0" w:space="0" w:color="auto"/>
        <w:right w:val="none" w:sz="0" w:space="0" w:color="auto"/>
      </w:divBdr>
    </w:div>
    <w:div w:id="842279490">
      <w:bodyDiv w:val="1"/>
      <w:marLeft w:val="0"/>
      <w:marRight w:val="0"/>
      <w:marTop w:val="0"/>
      <w:marBottom w:val="0"/>
      <w:divBdr>
        <w:top w:val="none" w:sz="0" w:space="0" w:color="auto"/>
        <w:left w:val="none" w:sz="0" w:space="0" w:color="auto"/>
        <w:bottom w:val="none" w:sz="0" w:space="0" w:color="auto"/>
        <w:right w:val="none" w:sz="0" w:space="0" w:color="auto"/>
      </w:divBdr>
    </w:div>
    <w:div w:id="843202041">
      <w:bodyDiv w:val="1"/>
      <w:marLeft w:val="0"/>
      <w:marRight w:val="0"/>
      <w:marTop w:val="0"/>
      <w:marBottom w:val="0"/>
      <w:divBdr>
        <w:top w:val="none" w:sz="0" w:space="0" w:color="auto"/>
        <w:left w:val="none" w:sz="0" w:space="0" w:color="auto"/>
        <w:bottom w:val="none" w:sz="0" w:space="0" w:color="auto"/>
        <w:right w:val="none" w:sz="0" w:space="0" w:color="auto"/>
      </w:divBdr>
    </w:div>
    <w:div w:id="865607176">
      <w:bodyDiv w:val="1"/>
      <w:marLeft w:val="0"/>
      <w:marRight w:val="0"/>
      <w:marTop w:val="0"/>
      <w:marBottom w:val="0"/>
      <w:divBdr>
        <w:top w:val="none" w:sz="0" w:space="0" w:color="auto"/>
        <w:left w:val="none" w:sz="0" w:space="0" w:color="auto"/>
        <w:bottom w:val="none" w:sz="0" w:space="0" w:color="auto"/>
        <w:right w:val="none" w:sz="0" w:space="0" w:color="auto"/>
      </w:divBdr>
    </w:div>
    <w:div w:id="882905769">
      <w:bodyDiv w:val="1"/>
      <w:marLeft w:val="0"/>
      <w:marRight w:val="0"/>
      <w:marTop w:val="0"/>
      <w:marBottom w:val="0"/>
      <w:divBdr>
        <w:top w:val="none" w:sz="0" w:space="0" w:color="auto"/>
        <w:left w:val="none" w:sz="0" w:space="0" w:color="auto"/>
        <w:bottom w:val="none" w:sz="0" w:space="0" w:color="auto"/>
        <w:right w:val="none" w:sz="0" w:space="0" w:color="auto"/>
      </w:divBdr>
    </w:div>
    <w:div w:id="893125612">
      <w:bodyDiv w:val="1"/>
      <w:marLeft w:val="0"/>
      <w:marRight w:val="0"/>
      <w:marTop w:val="0"/>
      <w:marBottom w:val="0"/>
      <w:divBdr>
        <w:top w:val="none" w:sz="0" w:space="0" w:color="auto"/>
        <w:left w:val="none" w:sz="0" w:space="0" w:color="auto"/>
        <w:bottom w:val="none" w:sz="0" w:space="0" w:color="auto"/>
        <w:right w:val="none" w:sz="0" w:space="0" w:color="auto"/>
      </w:divBdr>
    </w:div>
    <w:div w:id="896168088">
      <w:bodyDiv w:val="1"/>
      <w:marLeft w:val="0"/>
      <w:marRight w:val="0"/>
      <w:marTop w:val="0"/>
      <w:marBottom w:val="0"/>
      <w:divBdr>
        <w:top w:val="none" w:sz="0" w:space="0" w:color="auto"/>
        <w:left w:val="none" w:sz="0" w:space="0" w:color="auto"/>
        <w:bottom w:val="none" w:sz="0" w:space="0" w:color="auto"/>
        <w:right w:val="none" w:sz="0" w:space="0" w:color="auto"/>
      </w:divBdr>
    </w:div>
    <w:div w:id="909196958">
      <w:bodyDiv w:val="1"/>
      <w:marLeft w:val="0"/>
      <w:marRight w:val="0"/>
      <w:marTop w:val="0"/>
      <w:marBottom w:val="0"/>
      <w:divBdr>
        <w:top w:val="none" w:sz="0" w:space="0" w:color="auto"/>
        <w:left w:val="none" w:sz="0" w:space="0" w:color="auto"/>
        <w:bottom w:val="none" w:sz="0" w:space="0" w:color="auto"/>
        <w:right w:val="none" w:sz="0" w:space="0" w:color="auto"/>
      </w:divBdr>
    </w:div>
    <w:div w:id="959067656">
      <w:bodyDiv w:val="1"/>
      <w:marLeft w:val="0"/>
      <w:marRight w:val="0"/>
      <w:marTop w:val="0"/>
      <w:marBottom w:val="0"/>
      <w:divBdr>
        <w:top w:val="none" w:sz="0" w:space="0" w:color="auto"/>
        <w:left w:val="none" w:sz="0" w:space="0" w:color="auto"/>
        <w:bottom w:val="none" w:sz="0" w:space="0" w:color="auto"/>
        <w:right w:val="none" w:sz="0" w:space="0" w:color="auto"/>
      </w:divBdr>
    </w:div>
    <w:div w:id="1012956007">
      <w:bodyDiv w:val="1"/>
      <w:marLeft w:val="0"/>
      <w:marRight w:val="0"/>
      <w:marTop w:val="0"/>
      <w:marBottom w:val="0"/>
      <w:divBdr>
        <w:top w:val="none" w:sz="0" w:space="0" w:color="auto"/>
        <w:left w:val="none" w:sz="0" w:space="0" w:color="auto"/>
        <w:bottom w:val="none" w:sz="0" w:space="0" w:color="auto"/>
        <w:right w:val="none" w:sz="0" w:space="0" w:color="auto"/>
      </w:divBdr>
    </w:div>
    <w:div w:id="1028488352">
      <w:bodyDiv w:val="1"/>
      <w:marLeft w:val="0"/>
      <w:marRight w:val="0"/>
      <w:marTop w:val="0"/>
      <w:marBottom w:val="0"/>
      <w:divBdr>
        <w:top w:val="none" w:sz="0" w:space="0" w:color="auto"/>
        <w:left w:val="none" w:sz="0" w:space="0" w:color="auto"/>
        <w:bottom w:val="none" w:sz="0" w:space="0" w:color="auto"/>
        <w:right w:val="none" w:sz="0" w:space="0" w:color="auto"/>
      </w:divBdr>
    </w:div>
    <w:div w:id="1039815571">
      <w:bodyDiv w:val="1"/>
      <w:marLeft w:val="0"/>
      <w:marRight w:val="0"/>
      <w:marTop w:val="0"/>
      <w:marBottom w:val="0"/>
      <w:divBdr>
        <w:top w:val="none" w:sz="0" w:space="0" w:color="auto"/>
        <w:left w:val="none" w:sz="0" w:space="0" w:color="auto"/>
        <w:bottom w:val="none" w:sz="0" w:space="0" w:color="auto"/>
        <w:right w:val="none" w:sz="0" w:space="0" w:color="auto"/>
      </w:divBdr>
    </w:div>
    <w:div w:id="1056122871">
      <w:bodyDiv w:val="1"/>
      <w:marLeft w:val="0"/>
      <w:marRight w:val="0"/>
      <w:marTop w:val="0"/>
      <w:marBottom w:val="0"/>
      <w:divBdr>
        <w:top w:val="none" w:sz="0" w:space="0" w:color="auto"/>
        <w:left w:val="none" w:sz="0" w:space="0" w:color="auto"/>
        <w:bottom w:val="none" w:sz="0" w:space="0" w:color="auto"/>
        <w:right w:val="none" w:sz="0" w:space="0" w:color="auto"/>
      </w:divBdr>
    </w:div>
    <w:div w:id="1087727533">
      <w:bodyDiv w:val="1"/>
      <w:marLeft w:val="0"/>
      <w:marRight w:val="0"/>
      <w:marTop w:val="0"/>
      <w:marBottom w:val="0"/>
      <w:divBdr>
        <w:top w:val="none" w:sz="0" w:space="0" w:color="auto"/>
        <w:left w:val="none" w:sz="0" w:space="0" w:color="auto"/>
        <w:bottom w:val="none" w:sz="0" w:space="0" w:color="auto"/>
        <w:right w:val="none" w:sz="0" w:space="0" w:color="auto"/>
      </w:divBdr>
    </w:div>
    <w:div w:id="1120342917">
      <w:bodyDiv w:val="1"/>
      <w:marLeft w:val="0"/>
      <w:marRight w:val="0"/>
      <w:marTop w:val="0"/>
      <w:marBottom w:val="0"/>
      <w:divBdr>
        <w:top w:val="none" w:sz="0" w:space="0" w:color="auto"/>
        <w:left w:val="none" w:sz="0" w:space="0" w:color="auto"/>
        <w:bottom w:val="none" w:sz="0" w:space="0" w:color="auto"/>
        <w:right w:val="none" w:sz="0" w:space="0" w:color="auto"/>
      </w:divBdr>
    </w:div>
    <w:div w:id="1151943424">
      <w:bodyDiv w:val="1"/>
      <w:marLeft w:val="0"/>
      <w:marRight w:val="0"/>
      <w:marTop w:val="0"/>
      <w:marBottom w:val="0"/>
      <w:divBdr>
        <w:top w:val="none" w:sz="0" w:space="0" w:color="auto"/>
        <w:left w:val="none" w:sz="0" w:space="0" w:color="auto"/>
        <w:bottom w:val="none" w:sz="0" w:space="0" w:color="auto"/>
        <w:right w:val="none" w:sz="0" w:space="0" w:color="auto"/>
      </w:divBdr>
    </w:div>
    <w:div w:id="1157451864">
      <w:bodyDiv w:val="1"/>
      <w:marLeft w:val="0"/>
      <w:marRight w:val="0"/>
      <w:marTop w:val="0"/>
      <w:marBottom w:val="0"/>
      <w:divBdr>
        <w:top w:val="none" w:sz="0" w:space="0" w:color="auto"/>
        <w:left w:val="none" w:sz="0" w:space="0" w:color="auto"/>
        <w:bottom w:val="none" w:sz="0" w:space="0" w:color="auto"/>
        <w:right w:val="none" w:sz="0" w:space="0" w:color="auto"/>
      </w:divBdr>
    </w:div>
    <w:div w:id="1202745144">
      <w:bodyDiv w:val="1"/>
      <w:marLeft w:val="0"/>
      <w:marRight w:val="0"/>
      <w:marTop w:val="0"/>
      <w:marBottom w:val="0"/>
      <w:divBdr>
        <w:top w:val="none" w:sz="0" w:space="0" w:color="auto"/>
        <w:left w:val="none" w:sz="0" w:space="0" w:color="auto"/>
        <w:bottom w:val="none" w:sz="0" w:space="0" w:color="auto"/>
        <w:right w:val="none" w:sz="0" w:space="0" w:color="auto"/>
      </w:divBdr>
    </w:div>
    <w:div w:id="1252198487">
      <w:bodyDiv w:val="1"/>
      <w:marLeft w:val="0"/>
      <w:marRight w:val="0"/>
      <w:marTop w:val="0"/>
      <w:marBottom w:val="0"/>
      <w:divBdr>
        <w:top w:val="none" w:sz="0" w:space="0" w:color="auto"/>
        <w:left w:val="none" w:sz="0" w:space="0" w:color="auto"/>
        <w:bottom w:val="none" w:sz="0" w:space="0" w:color="auto"/>
        <w:right w:val="none" w:sz="0" w:space="0" w:color="auto"/>
      </w:divBdr>
    </w:div>
    <w:div w:id="1264875659">
      <w:bodyDiv w:val="1"/>
      <w:marLeft w:val="0"/>
      <w:marRight w:val="0"/>
      <w:marTop w:val="0"/>
      <w:marBottom w:val="0"/>
      <w:divBdr>
        <w:top w:val="none" w:sz="0" w:space="0" w:color="auto"/>
        <w:left w:val="none" w:sz="0" w:space="0" w:color="auto"/>
        <w:bottom w:val="none" w:sz="0" w:space="0" w:color="auto"/>
        <w:right w:val="none" w:sz="0" w:space="0" w:color="auto"/>
      </w:divBdr>
    </w:div>
    <w:div w:id="1267080189">
      <w:bodyDiv w:val="1"/>
      <w:marLeft w:val="0"/>
      <w:marRight w:val="0"/>
      <w:marTop w:val="0"/>
      <w:marBottom w:val="0"/>
      <w:divBdr>
        <w:top w:val="none" w:sz="0" w:space="0" w:color="auto"/>
        <w:left w:val="none" w:sz="0" w:space="0" w:color="auto"/>
        <w:bottom w:val="none" w:sz="0" w:space="0" w:color="auto"/>
        <w:right w:val="none" w:sz="0" w:space="0" w:color="auto"/>
      </w:divBdr>
    </w:div>
    <w:div w:id="1267349042">
      <w:bodyDiv w:val="1"/>
      <w:marLeft w:val="0"/>
      <w:marRight w:val="0"/>
      <w:marTop w:val="0"/>
      <w:marBottom w:val="0"/>
      <w:divBdr>
        <w:top w:val="none" w:sz="0" w:space="0" w:color="auto"/>
        <w:left w:val="none" w:sz="0" w:space="0" w:color="auto"/>
        <w:bottom w:val="none" w:sz="0" w:space="0" w:color="auto"/>
        <w:right w:val="none" w:sz="0" w:space="0" w:color="auto"/>
      </w:divBdr>
    </w:div>
    <w:div w:id="1268194411">
      <w:bodyDiv w:val="1"/>
      <w:marLeft w:val="0"/>
      <w:marRight w:val="0"/>
      <w:marTop w:val="0"/>
      <w:marBottom w:val="0"/>
      <w:divBdr>
        <w:top w:val="none" w:sz="0" w:space="0" w:color="auto"/>
        <w:left w:val="none" w:sz="0" w:space="0" w:color="auto"/>
        <w:bottom w:val="none" w:sz="0" w:space="0" w:color="auto"/>
        <w:right w:val="none" w:sz="0" w:space="0" w:color="auto"/>
      </w:divBdr>
    </w:div>
    <w:div w:id="1277560647">
      <w:bodyDiv w:val="1"/>
      <w:marLeft w:val="0"/>
      <w:marRight w:val="0"/>
      <w:marTop w:val="0"/>
      <w:marBottom w:val="0"/>
      <w:divBdr>
        <w:top w:val="none" w:sz="0" w:space="0" w:color="auto"/>
        <w:left w:val="none" w:sz="0" w:space="0" w:color="auto"/>
        <w:bottom w:val="none" w:sz="0" w:space="0" w:color="auto"/>
        <w:right w:val="none" w:sz="0" w:space="0" w:color="auto"/>
      </w:divBdr>
    </w:div>
    <w:div w:id="1328434603">
      <w:bodyDiv w:val="1"/>
      <w:marLeft w:val="0"/>
      <w:marRight w:val="0"/>
      <w:marTop w:val="0"/>
      <w:marBottom w:val="0"/>
      <w:divBdr>
        <w:top w:val="none" w:sz="0" w:space="0" w:color="auto"/>
        <w:left w:val="none" w:sz="0" w:space="0" w:color="auto"/>
        <w:bottom w:val="none" w:sz="0" w:space="0" w:color="auto"/>
        <w:right w:val="none" w:sz="0" w:space="0" w:color="auto"/>
      </w:divBdr>
    </w:div>
    <w:div w:id="1385982953">
      <w:bodyDiv w:val="1"/>
      <w:marLeft w:val="0"/>
      <w:marRight w:val="0"/>
      <w:marTop w:val="0"/>
      <w:marBottom w:val="0"/>
      <w:divBdr>
        <w:top w:val="none" w:sz="0" w:space="0" w:color="auto"/>
        <w:left w:val="none" w:sz="0" w:space="0" w:color="auto"/>
        <w:bottom w:val="none" w:sz="0" w:space="0" w:color="auto"/>
        <w:right w:val="none" w:sz="0" w:space="0" w:color="auto"/>
      </w:divBdr>
    </w:div>
    <w:div w:id="1396663592">
      <w:bodyDiv w:val="1"/>
      <w:marLeft w:val="0"/>
      <w:marRight w:val="0"/>
      <w:marTop w:val="0"/>
      <w:marBottom w:val="0"/>
      <w:divBdr>
        <w:top w:val="none" w:sz="0" w:space="0" w:color="auto"/>
        <w:left w:val="none" w:sz="0" w:space="0" w:color="auto"/>
        <w:bottom w:val="none" w:sz="0" w:space="0" w:color="auto"/>
        <w:right w:val="none" w:sz="0" w:space="0" w:color="auto"/>
      </w:divBdr>
    </w:div>
    <w:div w:id="1401907309">
      <w:bodyDiv w:val="1"/>
      <w:marLeft w:val="0"/>
      <w:marRight w:val="0"/>
      <w:marTop w:val="0"/>
      <w:marBottom w:val="0"/>
      <w:divBdr>
        <w:top w:val="none" w:sz="0" w:space="0" w:color="auto"/>
        <w:left w:val="none" w:sz="0" w:space="0" w:color="auto"/>
        <w:bottom w:val="none" w:sz="0" w:space="0" w:color="auto"/>
        <w:right w:val="none" w:sz="0" w:space="0" w:color="auto"/>
      </w:divBdr>
    </w:div>
    <w:div w:id="1410300632">
      <w:bodyDiv w:val="1"/>
      <w:marLeft w:val="0"/>
      <w:marRight w:val="0"/>
      <w:marTop w:val="0"/>
      <w:marBottom w:val="0"/>
      <w:divBdr>
        <w:top w:val="none" w:sz="0" w:space="0" w:color="auto"/>
        <w:left w:val="none" w:sz="0" w:space="0" w:color="auto"/>
        <w:bottom w:val="none" w:sz="0" w:space="0" w:color="auto"/>
        <w:right w:val="none" w:sz="0" w:space="0" w:color="auto"/>
      </w:divBdr>
    </w:div>
    <w:div w:id="1516770949">
      <w:bodyDiv w:val="1"/>
      <w:marLeft w:val="0"/>
      <w:marRight w:val="0"/>
      <w:marTop w:val="0"/>
      <w:marBottom w:val="0"/>
      <w:divBdr>
        <w:top w:val="none" w:sz="0" w:space="0" w:color="auto"/>
        <w:left w:val="none" w:sz="0" w:space="0" w:color="auto"/>
        <w:bottom w:val="none" w:sz="0" w:space="0" w:color="auto"/>
        <w:right w:val="none" w:sz="0" w:space="0" w:color="auto"/>
      </w:divBdr>
    </w:div>
    <w:div w:id="1517380427">
      <w:bodyDiv w:val="1"/>
      <w:marLeft w:val="0"/>
      <w:marRight w:val="0"/>
      <w:marTop w:val="0"/>
      <w:marBottom w:val="0"/>
      <w:divBdr>
        <w:top w:val="none" w:sz="0" w:space="0" w:color="auto"/>
        <w:left w:val="none" w:sz="0" w:space="0" w:color="auto"/>
        <w:bottom w:val="none" w:sz="0" w:space="0" w:color="auto"/>
        <w:right w:val="none" w:sz="0" w:space="0" w:color="auto"/>
      </w:divBdr>
    </w:div>
    <w:div w:id="1523593450">
      <w:bodyDiv w:val="1"/>
      <w:marLeft w:val="0"/>
      <w:marRight w:val="0"/>
      <w:marTop w:val="0"/>
      <w:marBottom w:val="0"/>
      <w:divBdr>
        <w:top w:val="none" w:sz="0" w:space="0" w:color="auto"/>
        <w:left w:val="none" w:sz="0" w:space="0" w:color="auto"/>
        <w:bottom w:val="none" w:sz="0" w:space="0" w:color="auto"/>
        <w:right w:val="none" w:sz="0" w:space="0" w:color="auto"/>
      </w:divBdr>
    </w:div>
    <w:div w:id="1556964143">
      <w:bodyDiv w:val="1"/>
      <w:marLeft w:val="0"/>
      <w:marRight w:val="0"/>
      <w:marTop w:val="0"/>
      <w:marBottom w:val="0"/>
      <w:divBdr>
        <w:top w:val="none" w:sz="0" w:space="0" w:color="auto"/>
        <w:left w:val="none" w:sz="0" w:space="0" w:color="auto"/>
        <w:bottom w:val="none" w:sz="0" w:space="0" w:color="auto"/>
        <w:right w:val="none" w:sz="0" w:space="0" w:color="auto"/>
      </w:divBdr>
    </w:div>
    <w:div w:id="1562475881">
      <w:bodyDiv w:val="1"/>
      <w:marLeft w:val="0"/>
      <w:marRight w:val="0"/>
      <w:marTop w:val="0"/>
      <w:marBottom w:val="0"/>
      <w:divBdr>
        <w:top w:val="none" w:sz="0" w:space="0" w:color="auto"/>
        <w:left w:val="none" w:sz="0" w:space="0" w:color="auto"/>
        <w:bottom w:val="none" w:sz="0" w:space="0" w:color="auto"/>
        <w:right w:val="none" w:sz="0" w:space="0" w:color="auto"/>
      </w:divBdr>
    </w:div>
    <w:div w:id="1565405747">
      <w:bodyDiv w:val="1"/>
      <w:marLeft w:val="0"/>
      <w:marRight w:val="0"/>
      <w:marTop w:val="0"/>
      <w:marBottom w:val="0"/>
      <w:divBdr>
        <w:top w:val="none" w:sz="0" w:space="0" w:color="auto"/>
        <w:left w:val="none" w:sz="0" w:space="0" w:color="auto"/>
        <w:bottom w:val="none" w:sz="0" w:space="0" w:color="auto"/>
        <w:right w:val="none" w:sz="0" w:space="0" w:color="auto"/>
      </w:divBdr>
    </w:div>
    <w:div w:id="1585383962">
      <w:bodyDiv w:val="1"/>
      <w:marLeft w:val="0"/>
      <w:marRight w:val="0"/>
      <w:marTop w:val="0"/>
      <w:marBottom w:val="0"/>
      <w:divBdr>
        <w:top w:val="none" w:sz="0" w:space="0" w:color="auto"/>
        <w:left w:val="none" w:sz="0" w:space="0" w:color="auto"/>
        <w:bottom w:val="none" w:sz="0" w:space="0" w:color="auto"/>
        <w:right w:val="none" w:sz="0" w:space="0" w:color="auto"/>
      </w:divBdr>
    </w:div>
    <w:div w:id="1596476228">
      <w:bodyDiv w:val="1"/>
      <w:marLeft w:val="0"/>
      <w:marRight w:val="0"/>
      <w:marTop w:val="0"/>
      <w:marBottom w:val="0"/>
      <w:divBdr>
        <w:top w:val="none" w:sz="0" w:space="0" w:color="auto"/>
        <w:left w:val="none" w:sz="0" w:space="0" w:color="auto"/>
        <w:bottom w:val="none" w:sz="0" w:space="0" w:color="auto"/>
        <w:right w:val="none" w:sz="0" w:space="0" w:color="auto"/>
      </w:divBdr>
    </w:div>
    <w:div w:id="1602107156">
      <w:bodyDiv w:val="1"/>
      <w:marLeft w:val="0"/>
      <w:marRight w:val="0"/>
      <w:marTop w:val="0"/>
      <w:marBottom w:val="0"/>
      <w:divBdr>
        <w:top w:val="none" w:sz="0" w:space="0" w:color="auto"/>
        <w:left w:val="none" w:sz="0" w:space="0" w:color="auto"/>
        <w:bottom w:val="none" w:sz="0" w:space="0" w:color="auto"/>
        <w:right w:val="none" w:sz="0" w:space="0" w:color="auto"/>
      </w:divBdr>
    </w:div>
    <w:div w:id="1617367741">
      <w:bodyDiv w:val="1"/>
      <w:marLeft w:val="0"/>
      <w:marRight w:val="0"/>
      <w:marTop w:val="0"/>
      <w:marBottom w:val="0"/>
      <w:divBdr>
        <w:top w:val="none" w:sz="0" w:space="0" w:color="auto"/>
        <w:left w:val="none" w:sz="0" w:space="0" w:color="auto"/>
        <w:bottom w:val="none" w:sz="0" w:space="0" w:color="auto"/>
        <w:right w:val="none" w:sz="0" w:space="0" w:color="auto"/>
      </w:divBdr>
    </w:div>
    <w:div w:id="1622298661">
      <w:bodyDiv w:val="1"/>
      <w:marLeft w:val="0"/>
      <w:marRight w:val="0"/>
      <w:marTop w:val="0"/>
      <w:marBottom w:val="0"/>
      <w:divBdr>
        <w:top w:val="none" w:sz="0" w:space="0" w:color="auto"/>
        <w:left w:val="none" w:sz="0" w:space="0" w:color="auto"/>
        <w:bottom w:val="none" w:sz="0" w:space="0" w:color="auto"/>
        <w:right w:val="none" w:sz="0" w:space="0" w:color="auto"/>
      </w:divBdr>
    </w:div>
    <w:div w:id="1633169278">
      <w:bodyDiv w:val="1"/>
      <w:marLeft w:val="0"/>
      <w:marRight w:val="0"/>
      <w:marTop w:val="0"/>
      <w:marBottom w:val="0"/>
      <w:divBdr>
        <w:top w:val="none" w:sz="0" w:space="0" w:color="auto"/>
        <w:left w:val="none" w:sz="0" w:space="0" w:color="auto"/>
        <w:bottom w:val="none" w:sz="0" w:space="0" w:color="auto"/>
        <w:right w:val="none" w:sz="0" w:space="0" w:color="auto"/>
      </w:divBdr>
    </w:div>
    <w:div w:id="1646082315">
      <w:bodyDiv w:val="1"/>
      <w:marLeft w:val="0"/>
      <w:marRight w:val="0"/>
      <w:marTop w:val="0"/>
      <w:marBottom w:val="0"/>
      <w:divBdr>
        <w:top w:val="none" w:sz="0" w:space="0" w:color="auto"/>
        <w:left w:val="none" w:sz="0" w:space="0" w:color="auto"/>
        <w:bottom w:val="none" w:sz="0" w:space="0" w:color="auto"/>
        <w:right w:val="none" w:sz="0" w:space="0" w:color="auto"/>
      </w:divBdr>
    </w:div>
    <w:div w:id="1648978252">
      <w:bodyDiv w:val="1"/>
      <w:marLeft w:val="0"/>
      <w:marRight w:val="0"/>
      <w:marTop w:val="0"/>
      <w:marBottom w:val="0"/>
      <w:divBdr>
        <w:top w:val="none" w:sz="0" w:space="0" w:color="auto"/>
        <w:left w:val="none" w:sz="0" w:space="0" w:color="auto"/>
        <w:bottom w:val="none" w:sz="0" w:space="0" w:color="auto"/>
        <w:right w:val="none" w:sz="0" w:space="0" w:color="auto"/>
      </w:divBdr>
    </w:div>
    <w:div w:id="1674524501">
      <w:bodyDiv w:val="1"/>
      <w:marLeft w:val="0"/>
      <w:marRight w:val="0"/>
      <w:marTop w:val="0"/>
      <w:marBottom w:val="0"/>
      <w:divBdr>
        <w:top w:val="none" w:sz="0" w:space="0" w:color="auto"/>
        <w:left w:val="none" w:sz="0" w:space="0" w:color="auto"/>
        <w:bottom w:val="none" w:sz="0" w:space="0" w:color="auto"/>
        <w:right w:val="none" w:sz="0" w:space="0" w:color="auto"/>
      </w:divBdr>
    </w:div>
    <w:div w:id="1705137887">
      <w:bodyDiv w:val="1"/>
      <w:marLeft w:val="0"/>
      <w:marRight w:val="0"/>
      <w:marTop w:val="0"/>
      <w:marBottom w:val="0"/>
      <w:divBdr>
        <w:top w:val="none" w:sz="0" w:space="0" w:color="auto"/>
        <w:left w:val="none" w:sz="0" w:space="0" w:color="auto"/>
        <w:bottom w:val="none" w:sz="0" w:space="0" w:color="auto"/>
        <w:right w:val="none" w:sz="0" w:space="0" w:color="auto"/>
      </w:divBdr>
    </w:div>
    <w:div w:id="1751804513">
      <w:bodyDiv w:val="1"/>
      <w:marLeft w:val="0"/>
      <w:marRight w:val="0"/>
      <w:marTop w:val="0"/>
      <w:marBottom w:val="0"/>
      <w:divBdr>
        <w:top w:val="none" w:sz="0" w:space="0" w:color="auto"/>
        <w:left w:val="none" w:sz="0" w:space="0" w:color="auto"/>
        <w:bottom w:val="none" w:sz="0" w:space="0" w:color="auto"/>
        <w:right w:val="none" w:sz="0" w:space="0" w:color="auto"/>
      </w:divBdr>
    </w:div>
    <w:div w:id="1758820579">
      <w:bodyDiv w:val="1"/>
      <w:marLeft w:val="0"/>
      <w:marRight w:val="0"/>
      <w:marTop w:val="0"/>
      <w:marBottom w:val="0"/>
      <w:divBdr>
        <w:top w:val="none" w:sz="0" w:space="0" w:color="auto"/>
        <w:left w:val="none" w:sz="0" w:space="0" w:color="auto"/>
        <w:bottom w:val="none" w:sz="0" w:space="0" w:color="auto"/>
        <w:right w:val="none" w:sz="0" w:space="0" w:color="auto"/>
      </w:divBdr>
    </w:div>
    <w:div w:id="1839926733">
      <w:bodyDiv w:val="1"/>
      <w:marLeft w:val="0"/>
      <w:marRight w:val="0"/>
      <w:marTop w:val="0"/>
      <w:marBottom w:val="0"/>
      <w:divBdr>
        <w:top w:val="none" w:sz="0" w:space="0" w:color="auto"/>
        <w:left w:val="none" w:sz="0" w:space="0" w:color="auto"/>
        <w:bottom w:val="none" w:sz="0" w:space="0" w:color="auto"/>
        <w:right w:val="none" w:sz="0" w:space="0" w:color="auto"/>
      </w:divBdr>
    </w:div>
    <w:div w:id="1898860100">
      <w:bodyDiv w:val="1"/>
      <w:marLeft w:val="0"/>
      <w:marRight w:val="0"/>
      <w:marTop w:val="0"/>
      <w:marBottom w:val="0"/>
      <w:divBdr>
        <w:top w:val="none" w:sz="0" w:space="0" w:color="auto"/>
        <w:left w:val="none" w:sz="0" w:space="0" w:color="auto"/>
        <w:bottom w:val="none" w:sz="0" w:space="0" w:color="auto"/>
        <w:right w:val="none" w:sz="0" w:space="0" w:color="auto"/>
      </w:divBdr>
    </w:div>
    <w:div w:id="1940869487">
      <w:bodyDiv w:val="1"/>
      <w:marLeft w:val="0"/>
      <w:marRight w:val="0"/>
      <w:marTop w:val="0"/>
      <w:marBottom w:val="0"/>
      <w:divBdr>
        <w:top w:val="none" w:sz="0" w:space="0" w:color="auto"/>
        <w:left w:val="none" w:sz="0" w:space="0" w:color="auto"/>
        <w:bottom w:val="none" w:sz="0" w:space="0" w:color="auto"/>
        <w:right w:val="none" w:sz="0" w:space="0" w:color="auto"/>
      </w:divBdr>
    </w:div>
    <w:div w:id="1985233680">
      <w:bodyDiv w:val="1"/>
      <w:marLeft w:val="0"/>
      <w:marRight w:val="0"/>
      <w:marTop w:val="0"/>
      <w:marBottom w:val="0"/>
      <w:divBdr>
        <w:top w:val="none" w:sz="0" w:space="0" w:color="auto"/>
        <w:left w:val="none" w:sz="0" w:space="0" w:color="auto"/>
        <w:bottom w:val="none" w:sz="0" w:space="0" w:color="auto"/>
        <w:right w:val="none" w:sz="0" w:space="0" w:color="auto"/>
      </w:divBdr>
    </w:div>
    <w:div w:id="1996685733">
      <w:bodyDiv w:val="1"/>
      <w:marLeft w:val="0"/>
      <w:marRight w:val="0"/>
      <w:marTop w:val="0"/>
      <w:marBottom w:val="0"/>
      <w:divBdr>
        <w:top w:val="none" w:sz="0" w:space="0" w:color="auto"/>
        <w:left w:val="none" w:sz="0" w:space="0" w:color="auto"/>
        <w:bottom w:val="none" w:sz="0" w:space="0" w:color="auto"/>
        <w:right w:val="none" w:sz="0" w:space="0" w:color="auto"/>
      </w:divBdr>
    </w:div>
    <w:div w:id="1999377208">
      <w:bodyDiv w:val="1"/>
      <w:marLeft w:val="0"/>
      <w:marRight w:val="0"/>
      <w:marTop w:val="0"/>
      <w:marBottom w:val="0"/>
      <w:divBdr>
        <w:top w:val="none" w:sz="0" w:space="0" w:color="auto"/>
        <w:left w:val="none" w:sz="0" w:space="0" w:color="auto"/>
        <w:bottom w:val="none" w:sz="0" w:space="0" w:color="auto"/>
        <w:right w:val="none" w:sz="0" w:space="0" w:color="auto"/>
      </w:divBdr>
    </w:div>
    <w:div w:id="2055226844">
      <w:bodyDiv w:val="1"/>
      <w:marLeft w:val="0"/>
      <w:marRight w:val="0"/>
      <w:marTop w:val="0"/>
      <w:marBottom w:val="0"/>
      <w:divBdr>
        <w:top w:val="none" w:sz="0" w:space="0" w:color="auto"/>
        <w:left w:val="none" w:sz="0" w:space="0" w:color="auto"/>
        <w:bottom w:val="none" w:sz="0" w:space="0" w:color="auto"/>
        <w:right w:val="none" w:sz="0" w:space="0" w:color="auto"/>
      </w:divBdr>
    </w:div>
    <w:div w:id="2064475890">
      <w:bodyDiv w:val="1"/>
      <w:marLeft w:val="0"/>
      <w:marRight w:val="0"/>
      <w:marTop w:val="0"/>
      <w:marBottom w:val="0"/>
      <w:divBdr>
        <w:top w:val="none" w:sz="0" w:space="0" w:color="auto"/>
        <w:left w:val="none" w:sz="0" w:space="0" w:color="auto"/>
        <w:bottom w:val="none" w:sz="0" w:space="0" w:color="auto"/>
        <w:right w:val="none" w:sz="0" w:space="0" w:color="auto"/>
      </w:divBdr>
    </w:div>
    <w:div w:id="2065566153">
      <w:bodyDiv w:val="1"/>
      <w:marLeft w:val="0"/>
      <w:marRight w:val="0"/>
      <w:marTop w:val="0"/>
      <w:marBottom w:val="0"/>
      <w:divBdr>
        <w:top w:val="none" w:sz="0" w:space="0" w:color="auto"/>
        <w:left w:val="none" w:sz="0" w:space="0" w:color="auto"/>
        <w:bottom w:val="none" w:sz="0" w:space="0" w:color="auto"/>
        <w:right w:val="none" w:sz="0" w:space="0" w:color="auto"/>
      </w:divBdr>
    </w:div>
    <w:div w:id="2067298611">
      <w:bodyDiv w:val="1"/>
      <w:marLeft w:val="0"/>
      <w:marRight w:val="0"/>
      <w:marTop w:val="0"/>
      <w:marBottom w:val="0"/>
      <w:divBdr>
        <w:top w:val="none" w:sz="0" w:space="0" w:color="auto"/>
        <w:left w:val="none" w:sz="0" w:space="0" w:color="auto"/>
        <w:bottom w:val="none" w:sz="0" w:space="0" w:color="auto"/>
        <w:right w:val="none" w:sz="0" w:space="0" w:color="auto"/>
      </w:divBdr>
    </w:div>
    <w:div w:id="2079740843">
      <w:bodyDiv w:val="1"/>
      <w:marLeft w:val="0"/>
      <w:marRight w:val="0"/>
      <w:marTop w:val="0"/>
      <w:marBottom w:val="0"/>
      <w:divBdr>
        <w:top w:val="none" w:sz="0" w:space="0" w:color="auto"/>
        <w:left w:val="none" w:sz="0" w:space="0" w:color="auto"/>
        <w:bottom w:val="none" w:sz="0" w:space="0" w:color="auto"/>
        <w:right w:val="none" w:sz="0" w:space="0" w:color="auto"/>
      </w:divBdr>
    </w:div>
    <w:div w:id="2091465615">
      <w:bodyDiv w:val="1"/>
      <w:marLeft w:val="0"/>
      <w:marRight w:val="0"/>
      <w:marTop w:val="0"/>
      <w:marBottom w:val="0"/>
      <w:divBdr>
        <w:top w:val="none" w:sz="0" w:space="0" w:color="auto"/>
        <w:left w:val="none" w:sz="0" w:space="0" w:color="auto"/>
        <w:bottom w:val="none" w:sz="0" w:space="0" w:color="auto"/>
        <w:right w:val="none" w:sz="0" w:space="0" w:color="auto"/>
      </w:divBdr>
    </w:div>
    <w:div w:id="2095470340">
      <w:bodyDiv w:val="1"/>
      <w:marLeft w:val="0"/>
      <w:marRight w:val="0"/>
      <w:marTop w:val="0"/>
      <w:marBottom w:val="0"/>
      <w:divBdr>
        <w:top w:val="none" w:sz="0" w:space="0" w:color="auto"/>
        <w:left w:val="none" w:sz="0" w:space="0" w:color="auto"/>
        <w:bottom w:val="none" w:sz="0" w:space="0" w:color="auto"/>
        <w:right w:val="none" w:sz="0" w:space="0" w:color="auto"/>
      </w:divBdr>
    </w:div>
    <w:div w:id="2103138116">
      <w:bodyDiv w:val="1"/>
      <w:marLeft w:val="0"/>
      <w:marRight w:val="0"/>
      <w:marTop w:val="0"/>
      <w:marBottom w:val="0"/>
      <w:divBdr>
        <w:top w:val="none" w:sz="0" w:space="0" w:color="auto"/>
        <w:left w:val="none" w:sz="0" w:space="0" w:color="auto"/>
        <w:bottom w:val="none" w:sz="0" w:space="0" w:color="auto"/>
        <w:right w:val="none" w:sz="0" w:space="0" w:color="auto"/>
      </w:divBdr>
    </w:div>
    <w:div w:id="2123497541">
      <w:bodyDiv w:val="1"/>
      <w:marLeft w:val="0"/>
      <w:marRight w:val="0"/>
      <w:marTop w:val="0"/>
      <w:marBottom w:val="0"/>
      <w:divBdr>
        <w:top w:val="none" w:sz="0" w:space="0" w:color="auto"/>
        <w:left w:val="none" w:sz="0" w:space="0" w:color="auto"/>
        <w:bottom w:val="none" w:sz="0" w:space="0" w:color="auto"/>
        <w:right w:val="none" w:sz="0" w:space="0" w:color="auto"/>
      </w:divBdr>
    </w:div>
    <w:div w:id="2142377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A62424-1C57-47AF-887D-55258E1B8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2930</Words>
  <Characters>15828</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COMISSÃO DE LICITAÇÃO DO COFEN</vt:lpstr>
    </vt:vector>
  </TitlesOfParts>
  <Company>Conselho Federal de Enfermagem</Company>
  <LinksUpToDate>false</LinksUpToDate>
  <CharactersWithSpaces>18721</CharactersWithSpaces>
  <SharedDoc>false</SharedDoc>
  <HLinks>
    <vt:vector size="54" baseType="variant">
      <vt:variant>
        <vt:i4>2359403</vt:i4>
      </vt:variant>
      <vt:variant>
        <vt:i4>21</vt:i4>
      </vt:variant>
      <vt:variant>
        <vt:i4>0</vt:i4>
      </vt:variant>
      <vt:variant>
        <vt:i4>5</vt:i4>
      </vt:variant>
      <vt:variant>
        <vt:lpwstr>http://www.comprasnet.gov.br/legislacao</vt:lpwstr>
      </vt:variant>
      <vt:variant>
        <vt:lpwstr/>
      </vt:variant>
      <vt:variant>
        <vt:i4>2359403</vt:i4>
      </vt:variant>
      <vt:variant>
        <vt:i4>18</vt:i4>
      </vt:variant>
      <vt:variant>
        <vt:i4>0</vt:i4>
      </vt:variant>
      <vt:variant>
        <vt:i4>5</vt:i4>
      </vt:variant>
      <vt:variant>
        <vt:lpwstr>http://www.comprasnet.gov.br/legislacao</vt:lpwstr>
      </vt:variant>
      <vt:variant>
        <vt:lpwstr/>
      </vt:variant>
      <vt:variant>
        <vt:i4>1835079</vt:i4>
      </vt:variant>
      <vt:variant>
        <vt:i4>15</vt:i4>
      </vt:variant>
      <vt:variant>
        <vt:i4>0</vt:i4>
      </vt:variant>
      <vt:variant>
        <vt:i4>5</vt:i4>
      </vt:variant>
      <vt:variant>
        <vt:lpwstr>http://www.cofen.gov.br/</vt:lpwstr>
      </vt:variant>
      <vt:variant>
        <vt:lpwstr/>
      </vt:variant>
      <vt:variant>
        <vt:i4>2883682</vt:i4>
      </vt:variant>
      <vt:variant>
        <vt:i4>12</vt:i4>
      </vt:variant>
      <vt:variant>
        <vt:i4>0</vt:i4>
      </vt:variant>
      <vt:variant>
        <vt:i4>5</vt:i4>
      </vt:variant>
      <vt:variant>
        <vt:lpwstr>https://certidoes-apf.apps.tcu.gov.br/</vt:lpwstr>
      </vt:variant>
      <vt:variant>
        <vt:lpwstr/>
      </vt:variant>
      <vt:variant>
        <vt:i4>4980825</vt:i4>
      </vt:variant>
      <vt:variant>
        <vt:i4>9</vt:i4>
      </vt:variant>
      <vt:variant>
        <vt:i4>0</vt:i4>
      </vt:variant>
      <vt:variant>
        <vt:i4>5</vt:i4>
      </vt:variant>
      <vt:variant>
        <vt:lpwstr>http://www.cofen.gov.br/categoria/licitacoes</vt:lpwstr>
      </vt:variant>
      <vt:variant>
        <vt:lpwstr/>
      </vt:variant>
      <vt:variant>
        <vt:i4>4718639</vt:i4>
      </vt:variant>
      <vt:variant>
        <vt:i4>6</vt:i4>
      </vt:variant>
      <vt:variant>
        <vt:i4>0</vt:i4>
      </vt:variant>
      <vt:variant>
        <vt:i4>5</vt:i4>
      </vt:variant>
      <vt:variant>
        <vt:lpwstr>mailto:licitacoes@cofen.gov.br</vt:lpwstr>
      </vt:variant>
      <vt:variant>
        <vt:lpwstr/>
      </vt:variant>
      <vt:variant>
        <vt:i4>4718639</vt:i4>
      </vt:variant>
      <vt:variant>
        <vt:i4>3</vt:i4>
      </vt:variant>
      <vt:variant>
        <vt:i4>0</vt:i4>
      </vt:variant>
      <vt:variant>
        <vt:i4>5</vt:i4>
      </vt:variant>
      <vt:variant>
        <vt:lpwstr>mailto:licitacoes@cofen.gov.br</vt:lpwstr>
      </vt:variant>
      <vt:variant>
        <vt:lpwstr/>
      </vt:variant>
      <vt:variant>
        <vt:i4>4980825</vt:i4>
      </vt:variant>
      <vt:variant>
        <vt:i4>0</vt:i4>
      </vt:variant>
      <vt:variant>
        <vt:i4>0</vt:i4>
      </vt:variant>
      <vt:variant>
        <vt:i4>5</vt:i4>
      </vt:variant>
      <vt:variant>
        <vt:lpwstr>http://www.cofen.gov.br/categoria/licitacoes</vt:lpwstr>
      </vt:variant>
      <vt:variant>
        <vt:lpwstr/>
      </vt:variant>
      <vt:variant>
        <vt:i4>8323120</vt:i4>
      </vt:variant>
      <vt:variant>
        <vt:i4>0</vt:i4>
      </vt:variant>
      <vt:variant>
        <vt:i4>0</vt:i4>
      </vt:variant>
      <vt:variant>
        <vt:i4>5</vt:i4>
      </vt:variant>
      <vt:variant>
        <vt:lpwstr>http://www.portalcofen.gov.br/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COMISSÃO DE LICITAÇÃO DO COFEN</dc:title>
  <dc:subject/>
  <dc:creator>ifernandes</dc:creator>
  <cp:keywords/>
  <cp:lastModifiedBy>Emmanoel Cambuí Colonnezi</cp:lastModifiedBy>
  <cp:revision>3</cp:revision>
  <cp:lastPrinted>2022-06-02T17:46:00Z</cp:lastPrinted>
  <dcterms:created xsi:type="dcterms:W3CDTF">2022-09-29T11:50:00Z</dcterms:created>
  <dcterms:modified xsi:type="dcterms:W3CDTF">2022-09-29T11:52:00Z</dcterms:modified>
</cp:coreProperties>
</file>